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text" w:horzAnchor="margin" w:tblpXSpec="center" w:tblpY="-304"/>
        <w:tblW w:w="12150" w:type="dxa"/>
        <w:tblLook w:val="04A0" w:firstRow="1" w:lastRow="0" w:firstColumn="1" w:lastColumn="0" w:noHBand="0" w:noVBand="1"/>
      </w:tblPr>
      <w:tblGrid>
        <w:gridCol w:w="4050"/>
        <w:gridCol w:w="2721"/>
        <w:gridCol w:w="4050"/>
        <w:gridCol w:w="1329"/>
      </w:tblGrid>
      <w:tr w:rsidR="00C146DB" w:rsidRPr="00C146DB" w:rsidTr="00C146DB">
        <w:trPr>
          <w:trHeight w:val="1290"/>
        </w:trPr>
        <w:tc>
          <w:tcPr>
            <w:tcW w:w="4050" w:type="dxa"/>
            <w:shd w:val="clear" w:color="auto" w:fill="FFFFFF"/>
            <w:noWrap/>
            <w:vAlign w:val="center"/>
          </w:tcPr>
          <w:p w:rsidR="00C146DB" w:rsidRPr="00C146DB" w:rsidRDefault="00C146DB" w:rsidP="00C146DB">
            <w:pPr>
              <w:spacing w:after="0" w:line="240" w:lineRule="auto"/>
              <w:rPr>
                <w:rFonts w:ascii="Times New Roman" w:eastAsia="Times New Roman" w:hAnsi="Times New Roman" w:cs="Times New Roman"/>
                <w:sz w:val="28"/>
                <w:szCs w:val="28"/>
                <w:lang w:eastAsia="ru-RU"/>
              </w:rPr>
            </w:pPr>
          </w:p>
        </w:tc>
        <w:tc>
          <w:tcPr>
            <w:tcW w:w="2721" w:type="dxa"/>
            <w:vAlign w:val="center"/>
          </w:tcPr>
          <w:p w:rsidR="00C146DB" w:rsidRPr="00C146DB" w:rsidRDefault="00C146DB" w:rsidP="00C146DB">
            <w:pPr>
              <w:spacing w:after="0" w:line="240" w:lineRule="auto"/>
              <w:rPr>
                <w:rFonts w:ascii="Times New Roman" w:eastAsia="Times New Roman" w:hAnsi="Times New Roman" w:cs="Times New Roman"/>
                <w:sz w:val="28"/>
                <w:szCs w:val="28"/>
                <w:lang w:eastAsia="ru-RU"/>
              </w:rPr>
            </w:pPr>
          </w:p>
        </w:tc>
        <w:tc>
          <w:tcPr>
            <w:tcW w:w="5379" w:type="dxa"/>
            <w:gridSpan w:val="2"/>
            <w:vAlign w:val="center"/>
          </w:tcPr>
          <w:p w:rsidR="00C146DB" w:rsidRPr="00C146DB" w:rsidRDefault="00C146DB" w:rsidP="00C146DB">
            <w:pPr>
              <w:spacing w:after="0" w:line="240" w:lineRule="auto"/>
              <w:rPr>
                <w:rFonts w:ascii="Times New Roman" w:eastAsia="Times New Roman" w:hAnsi="Times New Roman" w:cs="Times New Roman"/>
                <w:sz w:val="28"/>
                <w:szCs w:val="28"/>
                <w:lang w:eastAsia="ru-RU"/>
              </w:rPr>
            </w:pPr>
            <w:r w:rsidRPr="00C146DB">
              <w:rPr>
                <w:rFonts w:ascii="Times New Roman" w:eastAsia="Times New Roman" w:hAnsi="Times New Roman" w:cs="Times New Roman"/>
                <w:sz w:val="28"/>
                <w:szCs w:val="28"/>
                <w:lang w:eastAsia="ru-RU"/>
              </w:rPr>
              <w:t>ПРИЛОЖЕНИЕ 12</w:t>
            </w:r>
          </w:p>
          <w:p w:rsidR="00C146DB" w:rsidRPr="00C146DB" w:rsidRDefault="00C146DB" w:rsidP="00C146DB">
            <w:pPr>
              <w:spacing w:after="0" w:line="240" w:lineRule="auto"/>
              <w:rPr>
                <w:rFonts w:ascii="Times New Roman" w:eastAsia="Times New Roman" w:hAnsi="Times New Roman" w:cs="Times New Roman"/>
                <w:sz w:val="28"/>
                <w:szCs w:val="28"/>
                <w:lang w:eastAsia="ru-RU"/>
              </w:rPr>
            </w:pPr>
            <w:r w:rsidRPr="00C146DB">
              <w:rPr>
                <w:rFonts w:ascii="Times New Roman" w:eastAsia="Times New Roman" w:hAnsi="Times New Roman" w:cs="Times New Roman"/>
                <w:sz w:val="28"/>
                <w:szCs w:val="28"/>
                <w:lang w:eastAsia="ru-RU"/>
              </w:rPr>
              <w:t>к решению Совета муниципального</w:t>
            </w:r>
          </w:p>
          <w:p w:rsidR="00C146DB" w:rsidRPr="00C146DB" w:rsidRDefault="00C146DB" w:rsidP="00C146DB">
            <w:pPr>
              <w:spacing w:after="0" w:line="240" w:lineRule="auto"/>
              <w:rPr>
                <w:rFonts w:ascii="Times New Roman" w:eastAsia="Times New Roman" w:hAnsi="Times New Roman" w:cs="Times New Roman"/>
                <w:sz w:val="28"/>
                <w:szCs w:val="28"/>
                <w:lang w:eastAsia="ru-RU"/>
              </w:rPr>
            </w:pPr>
            <w:r w:rsidRPr="00C146DB">
              <w:rPr>
                <w:rFonts w:ascii="Times New Roman" w:eastAsia="Times New Roman" w:hAnsi="Times New Roman" w:cs="Times New Roman"/>
                <w:sz w:val="28"/>
                <w:szCs w:val="28"/>
                <w:lang w:eastAsia="ru-RU"/>
              </w:rPr>
              <w:t>образования Динской район</w:t>
            </w:r>
          </w:p>
          <w:p w:rsidR="00C146DB" w:rsidRPr="00C146DB" w:rsidRDefault="00C146DB" w:rsidP="00C146DB">
            <w:pPr>
              <w:spacing w:after="0" w:line="240" w:lineRule="auto"/>
              <w:rPr>
                <w:rFonts w:ascii="Times New Roman" w:eastAsia="Times New Roman" w:hAnsi="Times New Roman" w:cs="Times New Roman"/>
                <w:sz w:val="28"/>
                <w:szCs w:val="28"/>
                <w:lang w:eastAsia="ru-RU"/>
              </w:rPr>
            </w:pPr>
            <w:r w:rsidRPr="00C146DB">
              <w:rPr>
                <w:rFonts w:ascii="Times New Roman" w:eastAsia="Times New Roman" w:hAnsi="Times New Roman" w:cs="Times New Roman"/>
                <w:sz w:val="28"/>
                <w:szCs w:val="28"/>
                <w:lang w:eastAsia="ru-RU"/>
              </w:rPr>
              <w:t xml:space="preserve">"О бюджете </w:t>
            </w:r>
            <w:proofErr w:type="gramStart"/>
            <w:r w:rsidRPr="00C146DB">
              <w:rPr>
                <w:rFonts w:ascii="Times New Roman" w:eastAsia="Times New Roman" w:hAnsi="Times New Roman" w:cs="Times New Roman"/>
                <w:sz w:val="28"/>
                <w:szCs w:val="28"/>
                <w:lang w:eastAsia="ru-RU"/>
              </w:rPr>
              <w:t>муниципального</w:t>
            </w:r>
            <w:proofErr w:type="gramEnd"/>
          </w:p>
          <w:p w:rsidR="00C146DB" w:rsidRPr="00C146DB" w:rsidRDefault="00C146DB" w:rsidP="00C146DB">
            <w:pPr>
              <w:spacing w:after="0" w:line="240" w:lineRule="auto"/>
              <w:rPr>
                <w:rFonts w:ascii="Times New Roman" w:eastAsia="Times New Roman" w:hAnsi="Times New Roman" w:cs="Times New Roman"/>
                <w:sz w:val="28"/>
                <w:szCs w:val="28"/>
                <w:lang w:eastAsia="ru-RU"/>
              </w:rPr>
            </w:pPr>
            <w:r w:rsidRPr="00C146DB">
              <w:rPr>
                <w:rFonts w:ascii="Times New Roman" w:eastAsia="Times New Roman" w:hAnsi="Times New Roman" w:cs="Times New Roman"/>
                <w:sz w:val="28"/>
                <w:szCs w:val="28"/>
                <w:lang w:eastAsia="ru-RU"/>
              </w:rPr>
              <w:t xml:space="preserve"> образования Динской район</w:t>
            </w:r>
          </w:p>
          <w:p w:rsidR="00C146DB" w:rsidRPr="00C146DB" w:rsidRDefault="00C146DB" w:rsidP="00C146DB">
            <w:pPr>
              <w:spacing w:after="0" w:line="240" w:lineRule="auto"/>
              <w:rPr>
                <w:rFonts w:ascii="Times New Roman" w:eastAsia="Times New Roman" w:hAnsi="Times New Roman" w:cs="Times New Roman"/>
                <w:sz w:val="28"/>
                <w:szCs w:val="28"/>
                <w:lang w:eastAsia="ru-RU"/>
              </w:rPr>
            </w:pPr>
            <w:r w:rsidRPr="00C146DB">
              <w:rPr>
                <w:rFonts w:ascii="Times New Roman" w:eastAsia="Times New Roman" w:hAnsi="Times New Roman" w:cs="Times New Roman"/>
                <w:sz w:val="28"/>
                <w:szCs w:val="28"/>
                <w:lang w:eastAsia="ru-RU"/>
              </w:rPr>
              <w:t xml:space="preserve"> на 2023 год и </w:t>
            </w:r>
            <w:proofErr w:type="gramStart"/>
            <w:r w:rsidRPr="00C146DB">
              <w:rPr>
                <w:rFonts w:ascii="Times New Roman" w:eastAsia="Times New Roman" w:hAnsi="Times New Roman" w:cs="Times New Roman"/>
                <w:sz w:val="28"/>
                <w:szCs w:val="28"/>
                <w:lang w:eastAsia="ru-RU"/>
              </w:rPr>
              <w:t>на</w:t>
            </w:r>
            <w:proofErr w:type="gramEnd"/>
            <w:r w:rsidRPr="00C146DB">
              <w:rPr>
                <w:rFonts w:ascii="Times New Roman" w:eastAsia="Times New Roman" w:hAnsi="Times New Roman" w:cs="Times New Roman"/>
                <w:sz w:val="28"/>
                <w:szCs w:val="28"/>
                <w:lang w:eastAsia="ru-RU"/>
              </w:rPr>
              <w:t xml:space="preserve"> плановый </w:t>
            </w:r>
          </w:p>
          <w:p w:rsidR="00C146DB" w:rsidRPr="00C146DB" w:rsidRDefault="00C146DB" w:rsidP="00C146DB">
            <w:pPr>
              <w:spacing w:after="0" w:line="240" w:lineRule="auto"/>
              <w:rPr>
                <w:rFonts w:ascii="Times New Roman" w:eastAsia="Times New Roman" w:hAnsi="Times New Roman" w:cs="Times New Roman"/>
                <w:sz w:val="28"/>
                <w:szCs w:val="28"/>
                <w:lang w:eastAsia="ru-RU"/>
              </w:rPr>
            </w:pPr>
            <w:r w:rsidRPr="00C146DB">
              <w:rPr>
                <w:rFonts w:ascii="Times New Roman" w:eastAsia="Times New Roman" w:hAnsi="Times New Roman" w:cs="Times New Roman"/>
                <w:sz w:val="28"/>
                <w:szCs w:val="28"/>
                <w:lang w:eastAsia="ru-RU"/>
              </w:rPr>
              <w:t>период 2024 и 2025 годов"</w:t>
            </w:r>
          </w:p>
          <w:p w:rsidR="00C146DB" w:rsidRPr="00C146DB" w:rsidRDefault="00C146DB" w:rsidP="00C146DB">
            <w:pPr>
              <w:spacing w:after="0" w:line="240" w:lineRule="auto"/>
              <w:rPr>
                <w:rFonts w:ascii="Times New Roman" w:eastAsia="Times New Roman" w:hAnsi="Times New Roman" w:cs="Times New Roman"/>
                <w:sz w:val="28"/>
                <w:szCs w:val="28"/>
                <w:lang w:eastAsia="ru-RU"/>
              </w:rPr>
            </w:pPr>
          </w:p>
          <w:p w:rsidR="00C146DB" w:rsidRPr="00C146DB" w:rsidRDefault="00C146DB" w:rsidP="00C146DB">
            <w:pPr>
              <w:spacing w:after="0" w:line="240" w:lineRule="auto"/>
              <w:rPr>
                <w:rFonts w:ascii="Times New Roman" w:eastAsia="Times New Roman" w:hAnsi="Times New Roman" w:cs="Times New Roman"/>
                <w:sz w:val="28"/>
                <w:szCs w:val="28"/>
                <w:lang w:eastAsia="ru-RU"/>
              </w:rPr>
            </w:pPr>
          </w:p>
        </w:tc>
      </w:tr>
      <w:tr w:rsidR="00C146DB" w:rsidRPr="00C146DB" w:rsidTr="00C146DB">
        <w:trPr>
          <w:gridAfter w:val="1"/>
          <w:wAfter w:w="1329" w:type="dxa"/>
          <w:trHeight w:val="1290"/>
        </w:trPr>
        <w:tc>
          <w:tcPr>
            <w:tcW w:w="10821" w:type="dxa"/>
            <w:gridSpan w:val="3"/>
            <w:shd w:val="clear" w:color="auto" w:fill="FFFFFF"/>
            <w:vAlign w:val="center"/>
            <w:hideMark/>
          </w:tcPr>
          <w:p w:rsidR="00C146DB" w:rsidRPr="00C146DB" w:rsidRDefault="00C146DB" w:rsidP="00C146DB">
            <w:pPr>
              <w:spacing w:after="0" w:line="240" w:lineRule="auto"/>
              <w:jc w:val="center"/>
              <w:rPr>
                <w:rFonts w:ascii="Times New Roman" w:eastAsia="Times New Roman" w:hAnsi="Times New Roman" w:cs="Times New Roman"/>
                <w:b/>
                <w:sz w:val="28"/>
                <w:szCs w:val="28"/>
                <w:lang w:eastAsia="ru-RU"/>
              </w:rPr>
            </w:pPr>
            <w:r w:rsidRPr="00C146DB">
              <w:rPr>
                <w:rFonts w:ascii="Times New Roman" w:eastAsia="Times New Roman" w:hAnsi="Times New Roman" w:cs="Times New Roman"/>
                <w:b/>
                <w:sz w:val="28"/>
                <w:szCs w:val="28"/>
                <w:lang w:eastAsia="ru-RU"/>
              </w:rPr>
              <w:t xml:space="preserve">Распределение бюджетных ассигнований по целевым статьям </w:t>
            </w:r>
          </w:p>
          <w:p w:rsidR="00C146DB" w:rsidRPr="00C146DB" w:rsidRDefault="00C146DB" w:rsidP="00C146DB">
            <w:pPr>
              <w:spacing w:after="0" w:line="240" w:lineRule="auto"/>
              <w:jc w:val="center"/>
              <w:rPr>
                <w:rFonts w:ascii="Times New Roman" w:eastAsia="Times New Roman" w:hAnsi="Times New Roman" w:cs="Times New Roman"/>
                <w:b/>
                <w:sz w:val="28"/>
                <w:szCs w:val="28"/>
                <w:lang w:eastAsia="ru-RU"/>
              </w:rPr>
            </w:pPr>
            <w:proofErr w:type="gramStart"/>
            <w:r w:rsidRPr="00C146DB">
              <w:rPr>
                <w:rFonts w:ascii="Times New Roman" w:eastAsia="Times New Roman" w:hAnsi="Times New Roman" w:cs="Times New Roman"/>
                <w:b/>
                <w:sz w:val="28"/>
                <w:szCs w:val="28"/>
                <w:lang w:eastAsia="ru-RU"/>
              </w:rPr>
              <w:t xml:space="preserve">(муниципальным программам муниципального образования Динской район </w:t>
            </w:r>
            <w:proofErr w:type="gramEnd"/>
          </w:p>
          <w:p w:rsidR="00C146DB" w:rsidRPr="00C146DB" w:rsidRDefault="00C146DB" w:rsidP="00C146DB">
            <w:pPr>
              <w:spacing w:after="0" w:line="240" w:lineRule="auto"/>
              <w:jc w:val="center"/>
              <w:rPr>
                <w:rFonts w:ascii="Times New Roman" w:eastAsia="Times New Roman" w:hAnsi="Times New Roman" w:cs="Times New Roman"/>
                <w:b/>
                <w:sz w:val="28"/>
                <w:szCs w:val="28"/>
                <w:lang w:eastAsia="ru-RU"/>
              </w:rPr>
            </w:pPr>
            <w:r w:rsidRPr="00C146DB">
              <w:rPr>
                <w:rFonts w:ascii="Times New Roman" w:eastAsia="Times New Roman" w:hAnsi="Times New Roman" w:cs="Times New Roman"/>
                <w:b/>
                <w:sz w:val="28"/>
                <w:szCs w:val="28"/>
                <w:lang w:eastAsia="ru-RU"/>
              </w:rPr>
              <w:t xml:space="preserve">и непрограммным направлениям деятельности), группам </w:t>
            </w:r>
            <w:proofErr w:type="gramStart"/>
            <w:r w:rsidRPr="00C146DB">
              <w:rPr>
                <w:rFonts w:ascii="Times New Roman" w:eastAsia="Times New Roman" w:hAnsi="Times New Roman" w:cs="Times New Roman"/>
                <w:b/>
                <w:sz w:val="28"/>
                <w:szCs w:val="28"/>
                <w:lang w:eastAsia="ru-RU"/>
              </w:rPr>
              <w:t>видов расходов классификации расходов бюджетов</w:t>
            </w:r>
            <w:proofErr w:type="gramEnd"/>
            <w:r w:rsidRPr="00C146DB">
              <w:rPr>
                <w:rFonts w:ascii="Times New Roman" w:eastAsia="Times New Roman" w:hAnsi="Times New Roman" w:cs="Times New Roman"/>
                <w:b/>
                <w:sz w:val="28"/>
                <w:szCs w:val="28"/>
                <w:lang w:eastAsia="ru-RU"/>
              </w:rPr>
              <w:t xml:space="preserve"> на 2023 год</w:t>
            </w:r>
          </w:p>
          <w:p w:rsidR="00C146DB" w:rsidRPr="00C146DB" w:rsidRDefault="00C146DB" w:rsidP="00C146DB">
            <w:pPr>
              <w:spacing w:after="0" w:line="240" w:lineRule="auto"/>
              <w:rPr>
                <w:rFonts w:ascii="Times New Roman" w:eastAsia="Times New Roman" w:hAnsi="Times New Roman" w:cs="Times New Roman"/>
                <w:sz w:val="28"/>
                <w:szCs w:val="28"/>
                <w:lang w:eastAsia="ru-RU"/>
              </w:rPr>
            </w:pPr>
            <w:r w:rsidRPr="00C146DB">
              <w:rPr>
                <w:rFonts w:ascii="Times New Roman" w:eastAsia="Times New Roman" w:hAnsi="Times New Roman" w:cs="Times New Roman"/>
                <w:sz w:val="28"/>
                <w:szCs w:val="28"/>
                <w:lang w:eastAsia="ru-RU"/>
              </w:rPr>
              <w:t xml:space="preserve">                                                                                                    </w:t>
            </w:r>
          </w:p>
        </w:tc>
      </w:tr>
    </w:tbl>
    <w:p w:rsidR="00C146DB" w:rsidRPr="00C146DB" w:rsidRDefault="00C146DB" w:rsidP="00C146DB">
      <w:pPr>
        <w:rPr>
          <w:rFonts w:ascii="Calibri" w:eastAsia="Calibri" w:hAnsi="Calibri" w:cs="Times New Roman"/>
        </w:rPr>
      </w:pPr>
      <w:r w:rsidRPr="00C146DB">
        <w:rPr>
          <w:rFonts w:ascii="Times New Roman" w:eastAsia="Times New Roman" w:hAnsi="Times New Roman" w:cs="Times New Roman"/>
          <w:sz w:val="28"/>
          <w:szCs w:val="28"/>
          <w:lang w:eastAsia="ru-RU"/>
        </w:rPr>
        <w:t xml:space="preserve">                                                                                                              (тыс. рублей)</w:t>
      </w:r>
    </w:p>
    <w:tbl>
      <w:tblPr>
        <w:tblW w:w="11242" w:type="dxa"/>
        <w:tblInd w:w="-1310" w:type="dxa"/>
        <w:tblLook w:val="04A0" w:firstRow="1" w:lastRow="0" w:firstColumn="1" w:lastColumn="0" w:noHBand="0" w:noVBand="1"/>
      </w:tblPr>
      <w:tblGrid>
        <w:gridCol w:w="594"/>
        <w:gridCol w:w="6211"/>
        <w:gridCol w:w="2161"/>
        <w:gridCol w:w="636"/>
        <w:gridCol w:w="1640"/>
      </w:tblGrid>
      <w:tr w:rsidR="009F3039" w:rsidRPr="009F3039" w:rsidTr="009F3039">
        <w:trPr>
          <w:trHeight w:val="1290"/>
        </w:trPr>
        <w:tc>
          <w:tcPr>
            <w:tcW w:w="594" w:type="dxa"/>
            <w:tcBorders>
              <w:top w:val="single" w:sz="4" w:space="0" w:color="auto"/>
              <w:left w:val="single" w:sz="4" w:space="0" w:color="auto"/>
              <w:bottom w:val="single" w:sz="4" w:space="0" w:color="auto"/>
              <w:right w:val="nil"/>
            </w:tcBorders>
            <w:shd w:val="clear" w:color="000000" w:fill="FFFFFF"/>
            <w:vAlign w:val="center"/>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 </w:t>
            </w:r>
            <w:proofErr w:type="gramStart"/>
            <w:r w:rsidRPr="009F3039">
              <w:rPr>
                <w:rFonts w:ascii="Times New Roman" w:eastAsia="Times New Roman" w:hAnsi="Times New Roman" w:cs="Times New Roman"/>
                <w:sz w:val="28"/>
                <w:szCs w:val="28"/>
                <w:lang w:eastAsia="ru-RU"/>
              </w:rPr>
              <w:t>п</w:t>
            </w:r>
            <w:proofErr w:type="gramEnd"/>
            <w:r w:rsidRPr="009F3039">
              <w:rPr>
                <w:rFonts w:ascii="Times New Roman" w:eastAsia="Times New Roman" w:hAnsi="Times New Roman" w:cs="Times New Roman"/>
                <w:sz w:val="28"/>
                <w:szCs w:val="28"/>
                <w:lang w:eastAsia="ru-RU"/>
              </w:rPr>
              <w:t>/п</w:t>
            </w:r>
          </w:p>
        </w:tc>
        <w:tc>
          <w:tcPr>
            <w:tcW w:w="6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bookmarkStart w:id="0" w:name="_GoBack"/>
            <w:bookmarkEnd w:id="0"/>
            <w:r w:rsidRPr="009F3039">
              <w:rPr>
                <w:rFonts w:ascii="Times New Roman" w:eastAsia="Times New Roman" w:hAnsi="Times New Roman" w:cs="Times New Roman"/>
                <w:sz w:val="28"/>
                <w:szCs w:val="28"/>
                <w:lang w:eastAsia="ru-RU"/>
              </w:rPr>
              <w:t>Наименование</w:t>
            </w:r>
          </w:p>
        </w:tc>
        <w:tc>
          <w:tcPr>
            <w:tcW w:w="2161" w:type="dxa"/>
            <w:tcBorders>
              <w:top w:val="single" w:sz="4" w:space="0" w:color="auto"/>
              <w:left w:val="nil"/>
              <w:bottom w:val="single" w:sz="4" w:space="0" w:color="auto"/>
              <w:right w:val="single" w:sz="4" w:space="0" w:color="auto"/>
            </w:tcBorders>
            <w:shd w:val="clear" w:color="000000" w:fill="FFFFFF"/>
            <w:noWrap/>
            <w:vAlign w:val="center"/>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ЦСР</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ВР</w:t>
            </w:r>
          </w:p>
        </w:tc>
        <w:tc>
          <w:tcPr>
            <w:tcW w:w="1640" w:type="dxa"/>
            <w:tcBorders>
              <w:top w:val="single" w:sz="4" w:space="0" w:color="auto"/>
              <w:left w:val="nil"/>
              <w:bottom w:val="single" w:sz="4" w:space="0" w:color="auto"/>
              <w:right w:val="single" w:sz="4" w:space="0" w:color="auto"/>
            </w:tcBorders>
            <w:shd w:val="clear" w:color="000000" w:fill="FFFFFF"/>
            <w:vAlign w:val="center"/>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   2023 год</w:t>
            </w:r>
          </w:p>
        </w:tc>
      </w:tr>
      <w:tr w:rsidR="009F3039" w:rsidRPr="009F3039" w:rsidTr="009F3039">
        <w:trPr>
          <w:trHeight w:val="260"/>
        </w:trPr>
        <w:tc>
          <w:tcPr>
            <w:tcW w:w="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w:t>
            </w:r>
          </w:p>
        </w:tc>
        <w:tc>
          <w:tcPr>
            <w:tcW w:w="6211" w:type="dxa"/>
            <w:tcBorders>
              <w:top w:val="single" w:sz="4" w:space="0" w:color="auto"/>
              <w:left w:val="nil"/>
              <w:bottom w:val="single" w:sz="4" w:space="0" w:color="auto"/>
              <w:right w:val="single" w:sz="4" w:space="0" w:color="auto"/>
            </w:tcBorders>
            <w:shd w:val="clear" w:color="000000" w:fill="FFFFFF"/>
            <w:vAlign w:val="center"/>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2</w:t>
            </w:r>
          </w:p>
        </w:tc>
        <w:tc>
          <w:tcPr>
            <w:tcW w:w="2161" w:type="dxa"/>
            <w:tcBorders>
              <w:top w:val="single" w:sz="4" w:space="0" w:color="auto"/>
              <w:left w:val="nil"/>
              <w:bottom w:val="single" w:sz="4" w:space="0" w:color="auto"/>
              <w:right w:val="single" w:sz="4" w:space="0" w:color="auto"/>
            </w:tcBorders>
            <w:shd w:val="clear" w:color="000000" w:fill="FFFFFF"/>
            <w:vAlign w:val="center"/>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3</w:t>
            </w:r>
          </w:p>
        </w:tc>
        <w:tc>
          <w:tcPr>
            <w:tcW w:w="636" w:type="dxa"/>
            <w:tcBorders>
              <w:top w:val="single" w:sz="4" w:space="0" w:color="auto"/>
              <w:left w:val="nil"/>
              <w:bottom w:val="single" w:sz="4" w:space="0" w:color="auto"/>
              <w:right w:val="single" w:sz="4" w:space="0" w:color="auto"/>
            </w:tcBorders>
            <w:shd w:val="clear" w:color="000000" w:fill="FFFFFF"/>
            <w:vAlign w:val="center"/>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4</w:t>
            </w:r>
          </w:p>
        </w:tc>
        <w:tc>
          <w:tcPr>
            <w:tcW w:w="1640" w:type="dxa"/>
            <w:tcBorders>
              <w:top w:val="single" w:sz="4" w:space="0" w:color="auto"/>
              <w:left w:val="nil"/>
              <w:bottom w:val="single" w:sz="4" w:space="0" w:color="auto"/>
              <w:right w:val="single" w:sz="4" w:space="0" w:color="auto"/>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5</w:t>
            </w:r>
          </w:p>
        </w:tc>
      </w:tr>
      <w:tr w:rsidR="009F3039" w:rsidRPr="009F3039" w:rsidTr="009F3039">
        <w:trPr>
          <w:trHeight w:val="315"/>
        </w:trPr>
        <w:tc>
          <w:tcPr>
            <w:tcW w:w="594" w:type="dxa"/>
            <w:tcBorders>
              <w:top w:val="single" w:sz="4" w:space="0" w:color="auto"/>
            </w:tcBorders>
            <w:shd w:val="clear" w:color="000000" w:fill="FFFFFF"/>
            <w:vAlign w:val="center"/>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single" w:sz="4" w:space="0" w:color="auto"/>
            </w:tcBorders>
            <w:shd w:val="clear" w:color="000000" w:fill="FFFFFF"/>
            <w:vAlign w:val="center"/>
            <w:hideMark/>
          </w:tcPr>
          <w:p w:rsidR="009F3039" w:rsidRPr="009F3039" w:rsidRDefault="009F3039" w:rsidP="009F3039">
            <w:pPr>
              <w:spacing w:after="0" w:line="240" w:lineRule="auto"/>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ВСЕГО</w:t>
            </w:r>
          </w:p>
        </w:tc>
        <w:tc>
          <w:tcPr>
            <w:tcW w:w="2161" w:type="dxa"/>
            <w:tcBorders>
              <w:top w:val="single" w:sz="4" w:space="0" w:color="auto"/>
            </w:tcBorders>
            <w:shd w:val="clear" w:color="000000" w:fill="FFFFFF"/>
            <w:vAlign w:val="center"/>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36" w:type="dxa"/>
            <w:tcBorders>
              <w:top w:val="single" w:sz="4" w:space="0" w:color="auto"/>
            </w:tcBorders>
            <w:shd w:val="clear" w:color="000000" w:fill="FFFFFF"/>
            <w:vAlign w:val="center"/>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single" w:sz="4" w:space="0" w:color="auto"/>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6751961,6</w:t>
            </w:r>
          </w:p>
        </w:tc>
      </w:tr>
      <w:tr w:rsidR="009F3039" w:rsidRPr="009F3039" w:rsidTr="009F3039">
        <w:trPr>
          <w:trHeight w:val="480"/>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"Развитие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02 0 00 00000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3167530,5</w:t>
            </w:r>
          </w:p>
        </w:tc>
      </w:tr>
      <w:tr w:rsidR="009F3039" w:rsidRPr="009F3039" w:rsidTr="009F3039">
        <w:trPr>
          <w:trHeight w:val="283"/>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Развитие дошкольного образования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956189,3</w:t>
            </w:r>
          </w:p>
        </w:tc>
      </w:tr>
      <w:tr w:rsidR="009F3039" w:rsidRPr="009F3039" w:rsidTr="009F3039">
        <w:trPr>
          <w:trHeight w:val="48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253211,1</w:t>
            </w:r>
          </w:p>
        </w:tc>
      </w:tr>
      <w:tr w:rsidR="009F3039" w:rsidRPr="009F3039" w:rsidTr="009F3039">
        <w:trPr>
          <w:trHeight w:val="48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253211,1</w:t>
            </w:r>
          </w:p>
        </w:tc>
      </w:tr>
      <w:tr w:rsidR="009F3039" w:rsidRPr="009F3039" w:rsidTr="009F3039">
        <w:trPr>
          <w:trHeight w:val="48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муниципальными учреждениями капитального ремонта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02 1 00 09020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4245,9</w:t>
            </w:r>
          </w:p>
        </w:tc>
      </w:tr>
      <w:tr w:rsidR="009F3039" w:rsidRPr="009F3039" w:rsidTr="009F3039">
        <w:trPr>
          <w:trHeight w:val="48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02 1 00 09020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4245,9</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обеспечению противопожарной безопасности  учреждений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02 1 00 10270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192,5</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02 1 00 10270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192,5</w:t>
            </w:r>
          </w:p>
        </w:tc>
      </w:tr>
      <w:tr w:rsidR="009F3039" w:rsidRPr="009F3039" w:rsidTr="009F3039">
        <w:trPr>
          <w:trHeight w:val="56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обеспечению безопасности  учреждений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02 1 00 10271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6161,6</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Предоставление субсидий бюджетным, </w:t>
            </w:r>
            <w:r w:rsidRPr="009F3039">
              <w:rPr>
                <w:rFonts w:ascii="Times New Roman" w:eastAsia="Times New Roman" w:hAnsi="Times New Roman" w:cs="Times New Roman"/>
                <w:sz w:val="28"/>
                <w:szCs w:val="28"/>
                <w:lang w:eastAsia="ru-RU"/>
              </w:rPr>
              <w:lastRenderedPageBreak/>
              <w:t>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02 1 00 10271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6161,6</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02 1 00 11390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433,4</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Социальное обеспечение и иные выплаты населению</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02 1 00 11390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433,4</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общеобразовательную программу дошкольного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02 1 00 60710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15481,2</w:t>
            </w:r>
          </w:p>
        </w:tc>
      </w:tr>
      <w:tr w:rsidR="009F3039" w:rsidRPr="009F3039" w:rsidTr="009F3039">
        <w:trPr>
          <w:trHeight w:val="31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Социальное обеспечение и иные выплаты населению</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02 1 00 60710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15481,2</w:t>
            </w:r>
          </w:p>
        </w:tc>
      </w:tr>
      <w:tr w:rsidR="009F3039" w:rsidRPr="009F3039" w:rsidTr="009F3039">
        <w:trPr>
          <w:trHeight w:val="66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02 1 00 60820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13080,8</w:t>
            </w:r>
          </w:p>
        </w:tc>
      </w:tr>
      <w:tr w:rsidR="009F3039" w:rsidRPr="009F3039" w:rsidTr="009F3039">
        <w:trPr>
          <w:trHeight w:val="3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Социальное обеспечение и иные выплаты населению</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02 1 00 60820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13080,8</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w:t>
            </w:r>
            <w:proofErr w:type="gramStart"/>
            <w:r w:rsidRPr="009F3039">
              <w:rPr>
                <w:rFonts w:ascii="Times New Roman" w:eastAsia="Times New Roman" w:hAnsi="Times New Roman" w:cs="Times New Roman"/>
                <w:sz w:val="28"/>
                <w:szCs w:val="28"/>
                <w:lang w:eastAsia="ru-RU"/>
              </w:rPr>
              <w:t>в</w:t>
            </w:r>
            <w:proofErr w:type="gramEnd"/>
            <w:r w:rsidRPr="009F3039">
              <w:rPr>
                <w:rFonts w:ascii="Times New Roman" w:eastAsia="Times New Roman" w:hAnsi="Times New Roman" w:cs="Times New Roman"/>
                <w:sz w:val="28"/>
                <w:szCs w:val="28"/>
                <w:lang w:eastAsia="ru-RU"/>
              </w:rPr>
              <w:t xml:space="preserve"> муниципальных дошкольных и общеобразовательных организация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02 1 00 60860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616373,8</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02 1 00 60860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616373,8</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 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r w:rsidRPr="009F3039">
              <w:rPr>
                <w:rFonts w:ascii="Times New Roman" w:eastAsia="Times New Roman" w:hAnsi="Times New Roman" w:cs="Times New Roman"/>
                <w:sz w:val="28"/>
                <w:szCs w:val="28"/>
                <w:lang w:eastAsia="ru-RU"/>
              </w:rPr>
              <w:br w:type="page"/>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02 1 00 62460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8074,0</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02 1 00 62460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8074,0</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Оказание дополнительной помощи местным бюджетам для решения социально значимых вопросов местного значения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02 1 00 62980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34459,0</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02 1 00 62980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34459,0</w:t>
            </w:r>
          </w:p>
        </w:tc>
      </w:tr>
      <w:tr w:rsidR="009F3039" w:rsidRPr="009F3039" w:rsidTr="009F3039">
        <w:trPr>
          <w:trHeight w:val="8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Реализация мероприятий  по  предоставлению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(капитальный ремонт зданий и сооружений, благоустройство территорий, прилегающих к зданиям и сооружениям муниципальных образовательных организаций)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S3410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4476,0</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1 00 S3410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4476,0</w:t>
            </w:r>
          </w:p>
        </w:tc>
      </w:tr>
      <w:tr w:rsidR="009F3039" w:rsidRPr="009F3039" w:rsidTr="009F3039">
        <w:trPr>
          <w:trHeight w:val="33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Развитие системы общего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1906921,1</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184623,1</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184623,1</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Приобретение муниципальными учреждениями движимого имущества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02 2 00 09010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11355,4</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02 2 00 09010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11355,4</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муниципальными учреждениями капитального ремонта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02 2 00 09020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15830,2</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02 2 00 09020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98,0</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02 2 00 09020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15732,2</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Совершенствование системы организации школьного питания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02 2 00 09130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48497,8</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02 2 00 09130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48497,8</w:t>
            </w:r>
          </w:p>
        </w:tc>
      </w:tr>
      <w:tr w:rsidR="009F3039" w:rsidRPr="009F3039" w:rsidTr="009F3039">
        <w:trPr>
          <w:trHeight w:val="30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Реализация мероприятий подпрограммы</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02 2 00 09990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311,0</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Предоставление субсидий бюджетным, автономным учреждениям и иным </w:t>
            </w:r>
            <w:r w:rsidRPr="009F3039">
              <w:rPr>
                <w:rFonts w:ascii="Times New Roman" w:eastAsia="Times New Roman" w:hAnsi="Times New Roman" w:cs="Times New Roman"/>
                <w:sz w:val="28"/>
                <w:szCs w:val="28"/>
                <w:lang w:eastAsia="ru-RU"/>
              </w:rPr>
              <w:lastRenderedPageBreak/>
              <w:t>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02 2 00 09990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311,0</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обеспечению противопожарной безопасности  учреждений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02 2 00 10270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1737,8</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02 2 00 10270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1737,8</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обеспечению безопасности  учреждений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02 2 00 10271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870,0</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02 2 00 10271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870,0</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02 2 00 11390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17179,6</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Социальное обеспечение и иные выплаты населению</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02 2 00 11390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17179,6</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proofErr w:type="gramStart"/>
            <w:r w:rsidRPr="009F3039">
              <w:rPr>
                <w:rFonts w:ascii="Times New Roman" w:eastAsia="Times New Roman" w:hAnsi="Times New Roman" w:cs="Times New Roman"/>
                <w:sz w:val="28"/>
                <w:szCs w:val="28"/>
                <w:lang w:eastAsia="ru-RU"/>
              </w:rPr>
              <w:t>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 (субвенции на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roofErr w:type="gramEnd"/>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02 2 00 53032</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61714,8</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02 2 00 53032</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61714,8</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w:t>
            </w:r>
            <w:r w:rsidRPr="009F3039">
              <w:rPr>
                <w:rFonts w:ascii="Times New Roman" w:eastAsia="Times New Roman" w:hAnsi="Times New Roman" w:cs="Times New Roman"/>
                <w:sz w:val="28"/>
                <w:szCs w:val="28"/>
                <w:lang w:eastAsia="ru-RU"/>
              </w:rPr>
              <w:br/>
              <w:t>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02 2 00 60820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22627,4</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Социальное обеспечение и иные выплаты </w:t>
            </w:r>
            <w:r w:rsidRPr="009F3039">
              <w:rPr>
                <w:rFonts w:ascii="Times New Roman" w:eastAsia="Times New Roman" w:hAnsi="Times New Roman" w:cs="Times New Roman"/>
                <w:sz w:val="28"/>
                <w:szCs w:val="28"/>
                <w:lang w:eastAsia="ru-RU"/>
              </w:rPr>
              <w:lastRenderedPageBreak/>
              <w:t>населению</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02 2 00 60820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22627,4</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w:t>
            </w:r>
            <w:proofErr w:type="gramStart"/>
            <w:r w:rsidRPr="009F3039">
              <w:rPr>
                <w:rFonts w:ascii="Times New Roman" w:eastAsia="Times New Roman" w:hAnsi="Times New Roman" w:cs="Times New Roman"/>
                <w:sz w:val="28"/>
                <w:szCs w:val="28"/>
                <w:lang w:eastAsia="ru-RU"/>
              </w:rPr>
              <w:t>в</w:t>
            </w:r>
            <w:proofErr w:type="gramEnd"/>
            <w:r w:rsidRPr="009F3039">
              <w:rPr>
                <w:rFonts w:ascii="Times New Roman" w:eastAsia="Times New Roman" w:hAnsi="Times New Roman" w:cs="Times New Roman"/>
                <w:sz w:val="28"/>
                <w:szCs w:val="28"/>
                <w:lang w:eastAsia="ru-RU"/>
              </w:rPr>
              <w:t xml:space="preserve"> муниципальных дошкольных и общеобразовательных организация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02 2 00 60860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1113256,2</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02 2 00 60860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1113256,2</w:t>
            </w:r>
          </w:p>
        </w:tc>
      </w:tr>
      <w:tr w:rsidR="009F3039" w:rsidRPr="009F3039" w:rsidTr="009F3039">
        <w:trPr>
          <w:trHeight w:val="49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02 2  00 62370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1657,3</w:t>
            </w:r>
          </w:p>
        </w:tc>
      </w:tr>
      <w:tr w:rsidR="009F3039" w:rsidRPr="009F3039" w:rsidTr="009F3039">
        <w:trPr>
          <w:trHeight w:val="37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02 2  00 62370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1657,3</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 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02 2  00 62460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10538,1</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02 2  00 62460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10538,1</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 </w:t>
            </w:r>
            <w:proofErr w:type="gramStart"/>
            <w:r w:rsidRPr="009F3039">
              <w:rPr>
                <w:rFonts w:ascii="Times New Roman" w:eastAsia="Times New Roman" w:hAnsi="Times New Roman" w:cs="Times New Roman"/>
                <w:sz w:val="28"/>
                <w:szCs w:val="28"/>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02 2  00 62500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5666,9</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02 2  00 62500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5666,9</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Оказание дополнительной помощи местным бюджетам для решения социально значимых вопросов местного значения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02 2 00 62980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73279,0</w:t>
            </w:r>
          </w:p>
        </w:tc>
      </w:tr>
      <w:tr w:rsidR="009F3039" w:rsidRPr="009F3039" w:rsidTr="009F3039">
        <w:trPr>
          <w:trHeight w:val="28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02 2 00 62980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73279,0</w:t>
            </w:r>
          </w:p>
        </w:tc>
      </w:tr>
      <w:tr w:rsidR="009F3039" w:rsidRPr="009F3039" w:rsidTr="009F3039">
        <w:trPr>
          <w:trHeight w:val="28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02 2 00 63540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2343,9</w:t>
            </w:r>
          </w:p>
        </w:tc>
      </w:tr>
      <w:tr w:rsidR="009F3039" w:rsidRPr="009F3039" w:rsidTr="009F3039">
        <w:trPr>
          <w:trHeight w:val="28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02 2 00 63540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2343,9</w:t>
            </w:r>
          </w:p>
        </w:tc>
      </w:tr>
      <w:tr w:rsidR="009F3039" w:rsidRPr="009F3039" w:rsidTr="009F3039">
        <w:trPr>
          <w:trHeight w:val="60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proofErr w:type="gramStart"/>
            <w:r w:rsidRPr="009F3039">
              <w:rPr>
                <w:rFonts w:ascii="Times New Roman" w:eastAsia="Times New Roman" w:hAnsi="Times New Roman" w:cs="Times New Roman"/>
                <w:sz w:val="28"/>
                <w:szCs w:val="28"/>
                <w:lang w:eastAsia="ru-RU"/>
              </w:rPr>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roofErr w:type="gramEnd"/>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S3550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37586,9</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S3550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37586,9</w:t>
            </w:r>
          </w:p>
        </w:tc>
      </w:tr>
      <w:tr w:rsidR="009F3039" w:rsidRPr="009F3039" w:rsidTr="009F3039">
        <w:trPr>
          <w:trHeight w:val="43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Реализация мероприятий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L3040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164874,6</w:t>
            </w:r>
          </w:p>
        </w:tc>
      </w:tr>
      <w:tr w:rsidR="009F3039" w:rsidRPr="009F3039" w:rsidTr="009F3039">
        <w:trPr>
          <w:trHeight w:val="43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L3040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164874,6</w:t>
            </w:r>
          </w:p>
        </w:tc>
      </w:tr>
      <w:tr w:rsidR="009F3039" w:rsidRPr="009F3039" w:rsidTr="009F3039">
        <w:trPr>
          <w:trHeight w:val="43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Реализация мероприятий по модернизации школьных систем образования (капитальный ремонт и оснащение зданий муниципальных общеобразовательных организаций средствами обучения и воспитания, не требующими предварительной сборки, установки и закрепления на фундаментах или опорах)</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L7500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125854,1</w:t>
            </w:r>
          </w:p>
        </w:tc>
      </w:tr>
      <w:tr w:rsidR="009F3039" w:rsidRPr="009F3039" w:rsidTr="009F3039">
        <w:trPr>
          <w:trHeight w:val="43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00 L7500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125854,1</w:t>
            </w:r>
          </w:p>
        </w:tc>
      </w:tr>
      <w:tr w:rsidR="009F3039" w:rsidRPr="009F3039" w:rsidTr="009F3039">
        <w:trPr>
          <w:trHeight w:val="51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Федеральный проект "Патриотическое воспитание граждан Российской Федерации"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ЕВ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7117,0</w:t>
            </w:r>
          </w:p>
        </w:tc>
      </w:tr>
      <w:tr w:rsidR="009F3039" w:rsidRPr="009F3039" w:rsidTr="009F3039">
        <w:trPr>
          <w:trHeight w:val="109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w:t>
            </w:r>
            <w:r w:rsidRPr="009F3039">
              <w:rPr>
                <w:rFonts w:ascii="Times New Roman" w:eastAsia="Times New Roman" w:hAnsi="Times New Roman" w:cs="Times New Roman"/>
                <w:sz w:val="28"/>
                <w:szCs w:val="28"/>
                <w:lang w:eastAsia="ru-RU"/>
              </w:rPr>
              <w:lastRenderedPageBreak/>
              <w:t>общеобразовательных организациях</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02 2 ЕВ51790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6238,0</w:t>
            </w:r>
          </w:p>
        </w:tc>
      </w:tr>
      <w:tr w:rsidR="009F3039" w:rsidRPr="009F3039" w:rsidTr="009F3039">
        <w:trPr>
          <w:trHeight w:val="57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ЕВ51790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6238,0</w:t>
            </w:r>
          </w:p>
        </w:tc>
      </w:tr>
      <w:tr w:rsidR="009F3039" w:rsidRPr="009F3039" w:rsidTr="009F3039">
        <w:trPr>
          <w:trHeight w:val="284"/>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Обеспечение оснащения государственных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ЕВ57860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879,0</w:t>
            </w:r>
          </w:p>
        </w:tc>
      </w:tr>
      <w:tr w:rsidR="009F3039" w:rsidRPr="009F3039" w:rsidTr="009F3039">
        <w:trPr>
          <w:trHeight w:val="58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2 ЕВ57860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879,0</w:t>
            </w:r>
          </w:p>
        </w:tc>
      </w:tr>
      <w:tr w:rsidR="009F3039" w:rsidRPr="009F3039" w:rsidTr="009F3039">
        <w:trPr>
          <w:trHeight w:val="40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Развитие системы дополнительного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208476,9</w:t>
            </w:r>
          </w:p>
        </w:tc>
      </w:tr>
      <w:tr w:rsidR="009F3039" w:rsidRPr="009F3039" w:rsidTr="009F3039">
        <w:trPr>
          <w:trHeight w:val="40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02 3 00 00590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153227,6</w:t>
            </w:r>
          </w:p>
        </w:tc>
      </w:tr>
      <w:tr w:rsidR="009F3039" w:rsidRPr="009F3039" w:rsidTr="009F3039">
        <w:trPr>
          <w:trHeight w:val="40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02 3 00 00590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153227,6</w:t>
            </w:r>
          </w:p>
        </w:tc>
      </w:tr>
      <w:tr w:rsidR="009F3039" w:rsidRPr="009F3039" w:rsidTr="009F3039">
        <w:trPr>
          <w:trHeight w:val="40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Приобретение муниципальными учреждениями движимого имущества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02 3 00 09010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3084,9</w:t>
            </w:r>
          </w:p>
        </w:tc>
      </w:tr>
      <w:tr w:rsidR="009F3039" w:rsidRPr="009F3039" w:rsidTr="009F3039">
        <w:trPr>
          <w:trHeight w:val="40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02 3 00 09010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3084,9</w:t>
            </w:r>
          </w:p>
        </w:tc>
      </w:tr>
      <w:tr w:rsidR="009F3039" w:rsidRPr="009F3039" w:rsidTr="009F3039">
        <w:trPr>
          <w:trHeight w:val="40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муниципальными учреждениями капитального ремонта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02 3 00 09020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2610,4</w:t>
            </w:r>
          </w:p>
        </w:tc>
      </w:tr>
      <w:tr w:rsidR="009F3039" w:rsidRPr="009F3039" w:rsidTr="009F3039">
        <w:trPr>
          <w:trHeight w:val="40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02 3 00 09020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2610,4</w:t>
            </w:r>
          </w:p>
        </w:tc>
      </w:tr>
      <w:tr w:rsidR="009F3039" w:rsidRPr="009F3039" w:rsidTr="009F3039">
        <w:trPr>
          <w:trHeight w:val="40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Содержание учреждения на период неоказания муниципальных услуг (невыполнения работ)</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02 3 00 09040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1837,7</w:t>
            </w:r>
          </w:p>
        </w:tc>
      </w:tr>
      <w:tr w:rsidR="009F3039" w:rsidRPr="009F3039" w:rsidTr="009F3039">
        <w:trPr>
          <w:trHeight w:val="40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02 3 00 09040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1837,7</w:t>
            </w:r>
          </w:p>
        </w:tc>
      </w:tr>
      <w:tr w:rsidR="009F3039" w:rsidRPr="009F3039" w:rsidTr="009F3039">
        <w:trPr>
          <w:trHeight w:val="40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Реализация мероприятий подпрограммы</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02 3 00 09990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600,0</w:t>
            </w:r>
          </w:p>
        </w:tc>
      </w:tr>
      <w:tr w:rsidR="009F3039" w:rsidRPr="009F3039" w:rsidTr="009F3039">
        <w:trPr>
          <w:trHeight w:val="40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02 3 00 09990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600,0</w:t>
            </w:r>
          </w:p>
        </w:tc>
      </w:tr>
      <w:tr w:rsidR="009F3039" w:rsidRPr="009F3039" w:rsidTr="009F3039">
        <w:trPr>
          <w:trHeight w:val="40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обеспечению проведения углубленного медицинского обследования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02 3 00 10220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641,4</w:t>
            </w:r>
          </w:p>
        </w:tc>
      </w:tr>
      <w:tr w:rsidR="009F3039" w:rsidRPr="009F3039" w:rsidTr="009F3039">
        <w:trPr>
          <w:trHeight w:val="40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Предоставление субсидий бюджетным, автономным учреждениям и иным </w:t>
            </w:r>
            <w:r w:rsidRPr="009F3039">
              <w:rPr>
                <w:rFonts w:ascii="Times New Roman" w:eastAsia="Times New Roman" w:hAnsi="Times New Roman" w:cs="Times New Roman"/>
                <w:sz w:val="28"/>
                <w:szCs w:val="28"/>
                <w:lang w:eastAsia="ru-RU"/>
              </w:rPr>
              <w:lastRenderedPageBreak/>
              <w:t>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02 3 00 10220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641,4</w:t>
            </w:r>
          </w:p>
        </w:tc>
      </w:tr>
      <w:tr w:rsidR="009F3039" w:rsidRPr="009F3039" w:rsidTr="009F3039">
        <w:trPr>
          <w:trHeight w:val="40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обеспечению безопасности  учреждений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02 3 00 10271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11897,4</w:t>
            </w:r>
          </w:p>
        </w:tc>
      </w:tr>
      <w:tr w:rsidR="009F3039" w:rsidRPr="009F3039" w:rsidTr="009F3039">
        <w:trPr>
          <w:trHeight w:val="40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02 3 00 10271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11897,4</w:t>
            </w:r>
          </w:p>
        </w:tc>
      </w:tr>
      <w:tr w:rsidR="009F3039" w:rsidRPr="009F3039" w:rsidTr="009F3039">
        <w:trPr>
          <w:trHeight w:val="40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02 3 00 11390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420,0</w:t>
            </w:r>
          </w:p>
        </w:tc>
      </w:tr>
      <w:tr w:rsidR="009F3039" w:rsidRPr="009F3039" w:rsidTr="009F3039">
        <w:trPr>
          <w:trHeight w:val="40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Социальное обеспечение и иные выплаты населению</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02 3 00 11390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420,0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02 3 00 60820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2611,0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Социальное обеспечение и иные выплаты населению</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02 3 00 60820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2611,0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Оказание дополнительной помощи местным бюджетам для решения социально значимых вопросов местного значения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02 3 00 62980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8532,0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02 3 00 62980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8532,0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Обеспечение </w:t>
            </w:r>
            <w:proofErr w:type="gramStart"/>
            <w:r w:rsidRPr="009F3039">
              <w:rPr>
                <w:rFonts w:ascii="Times New Roman" w:eastAsia="Times New Roman" w:hAnsi="Times New Roman" w:cs="Times New Roman"/>
                <w:sz w:val="28"/>
                <w:szCs w:val="28"/>
                <w:lang w:eastAsia="ru-RU"/>
              </w:rPr>
              <w:t>функционирования системы персонифицированного финансирования дополнительного образования детей</w:t>
            </w:r>
            <w:proofErr w:type="gramEnd"/>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02 3 01 00000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23014,5</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Расходы на обеспечение </w:t>
            </w:r>
            <w:proofErr w:type="gramStart"/>
            <w:r w:rsidRPr="009F3039">
              <w:rPr>
                <w:rFonts w:ascii="Times New Roman" w:eastAsia="Times New Roman" w:hAnsi="Times New Roman" w:cs="Times New Roman"/>
                <w:sz w:val="28"/>
                <w:szCs w:val="28"/>
                <w:lang w:eastAsia="ru-RU"/>
              </w:rPr>
              <w:t>функционирования  системы персонифицированного финансирования дополнительного образования детей</w:t>
            </w:r>
            <w:proofErr w:type="gramEnd"/>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02 3 01 02590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23014,5</w:t>
            </w:r>
          </w:p>
        </w:tc>
      </w:tr>
      <w:tr w:rsidR="009F3039" w:rsidRPr="009F3039" w:rsidTr="009F3039">
        <w:trPr>
          <w:trHeight w:val="54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02 3 01 02590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22994,5</w:t>
            </w:r>
          </w:p>
        </w:tc>
      </w:tr>
      <w:tr w:rsidR="009F3039" w:rsidRPr="009F3039" w:rsidTr="009F3039">
        <w:trPr>
          <w:trHeight w:val="38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Иные бюджетные ассигнования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02 3 01 02590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r>
      <w:tr w:rsidR="009F3039" w:rsidRPr="009F3039" w:rsidTr="009F3039">
        <w:trPr>
          <w:trHeight w:val="29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Отдельные мероприятия муниципальной программы</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95943,2</w:t>
            </w:r>
          </w:p>
        </w:tc>
      </w:tr>
      <w:tr w:rsidR="009F3039" w:rsidRPr="009F3039" w:rsidTr="009F3039">
        <w:trPr>
          <w:trHeight w:val="465"/>
        </w:trPr>
        <w:tc>
          <w:tcPr>
            <w:tcW w:w="594" w:type="dxa"/>
            <w:tcBorders>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  Развитие организационно-методической и </w:t>
            </w:r>
            <w:r w:rsidRPr="009F3039">
              <w:rPr>
                <w:rFonts w:ascii="Times New Roman" w:eastAsia="Times New Roman" w:hAnsi="Times New Roman" w:cs="Times New Roman"/>
                <w:sz w:val="28"/>
                <w:szCs w:val="28"/>
                <w:lang w:eastAsia="ru-RU"/>
              </w:rPr>
              <w:lastRenderedPageBreak/>
              <w:t>консультативной  помощи  учреждений образования</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02 4 01 00000</w:t>
            </w:r>
          </w:p>
        </w:tc>
        <w:tc>
          <w:tcPr>
            <w:tcW w:w="636"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14716,8</w:t>
            </w:r>
          </w:p>
        </w:tc>
      </w:tr>
      <w:tr w:rsidR="009F3039" w:rsidRPr="009F3039" w:rsidTr="009F3039">
        <w:trPr>
          <w:trHeight w:val="240"/>
        </w:trPr>
        <w:tc>
          <w:tcPr>
            <w:tcW w:w="594" w:type="dxa"/>
            <w:tcBorders>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Расходы на обеспечение деятельности  (оказание услуг) муниципальных учреждений </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02 4 01 00590</w:t>
            </w:r>
          </w:p>
        </w:tc>
        <w:tc>
          <w:tcPr>
            <w:tcW w:w="636"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14716,8</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02 4 01 00590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13369,5</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02 4 01 00590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1343,6</w:t>
            </w:r>
          </w:p>
        </w:tc>
      </w:tr>
      <w:tr w:rsidR="009F3039" w:rsidRPr="009F3039" w:rsidTr="009F3039">
        <w:trPr>
          <w:trHeight w:val="29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Иные бюджетные ассигнования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02 4 01 00590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3,7</w:t>
            </w:r>
          </w:p>
        </w:tc>
      </w:tr>
      <w:tr w:rsidR="009F3039" w:rsidRPr="009F3039" w:rsidTr="009F3039">
        <w:trPr>
          <w:trHeight w:val="553"/>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Расходы на обеспечение </w:t>
            </w:r>
            <w:proofErr w:type="gramStart"/>
            <w:r w:rsidRPr="009F3039">
              <w:rPr>
                <w:rFonts w:ascii="Times New Roman" w:eastAsia="Times New Roman" w:hAnsi="Times New Roman" w:cs="Times New Roman"/>
                <w:sz w:val="28"/>
                <w:szCs w:val="28"/>
                <w:lang w:eastAsia="ru-RU"/>
              </w:rPr>
              <w:t>деятельности   управления образования администрации муниципального образования Динской</w:t>
            </w:r>
            <w:proofErr w:type="gramEnd"/>
            <w:r w:rsidRPr="009F3039">
              <w:rPr>
                <w:rFonts w:ascii="Times New Roman" w:eastAsia="Times New Roman" w:hAnsi="Times New Roman" w:cs="Times New Roman"/>
                <w:sz w:val="28"/>
                <w:szCs w:val="28"/>
                <w:lang w:eastAsia="ru-RU"/>
              </w:rPr>
              <w:t xml:space="preserve"> район</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02 4 02 00000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12587,0</w:t>
            </w:r>
          </w:p>
        </w:tc>
      </w:tr>
      <w:tr w:rsidR="009F3039" w:rsidRPr="009F3039" w:rsidTr="009F3039">
        <w:trPr>
          <w:trHeight w:val="585"/>
        </w:trPr>
        <w:tc>
          <w:tcPr>
            <w:tcW w:w="594" w:type="dxa"/>
            <w:tcBorders>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02 4 02 00190</w:t>
            </w:r>
          </w:p>
        </w:tc>
        <w:tc>
          <w:tcPr>
            <w:tcW w:w="636"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12417,0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02 4 02 00190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11873,5</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02 4 02 00190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543,5</w:t>
            </w:r>
          </w:p>
        </w:tc>
      </w:tr>
      <w:tr w:rsidR="009F3039" w:rsidRPr="009F3039" w:rsidTr="009F3039">
        <w:trPr>
          <w:trHeight w:val="253"/>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Мероприятия по проведению независимой </w:t>
            </w:r>
            <w:proofErr w:type="gramStart"/>
            <w:r w:rsidRPr="009F3039">
              <w:rPr>
                <w:rFonts w:ascii="Times New Roman" w:eastAsia="Times New Roman" w:hAnsi="Times New Roman" w:cs="Times New Roman"/>
                <w:sz w:val="28"/>
                <w:szCs w:val="28"/>
                <w:lang w:eastAsia="ru-RU"/>
              </w:rPr>
              <w:t>оценки качества условий оказания услуг</w:t>
            </w:r>
            <w:proofErr w:type="gramEnd"/>
            <w:r w:rsidRPr="009F3039">
              <w:rPr>
                <w:rFonts w:ascii="Times New Roman" w:eastAsia="Times New Roman" w:hAnsi="Times New Roman" w:cs="Times New Roman"/>
                <w:sz w:val="28"/>
                <w:szCs w:val="28"/>
                <w:lang w:eastAsia="ru-RU"/>
              </w:rPr>
              <w:t xml:space="preserve"> в социальной сфере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02 4 02 10100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170,0</w:t>
            </w:r>
          </w:p>
        </w:tc>
      </w:tr>
      <w:tr w:rsidR="009F3039" w:rsidRPr="009F3039" w:rsidTr="009F3039">
        <w:trPr>
          <w:trHeight w:val="253"/>
        </w:trPr>
        <w:tc>
          <w:tcPr>
            <w:tcW w:w="594" w:type="dxa"/>
            <w:tcBorders>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02 4 02 10100</w:t>
            </w:r>
          </w:p>
        </w:tc>
        <w:tc>
          <w:tcPr>
            <w:tcW w:w="636"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170,0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Обеспечение деятельности централизованной бухгалтерии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68639,4</w:t>
            </w:r>
          </w:p>
        </w:tc>
      </w:tr>
      <w:tr w:rsidR="009F3039" w:rsidRPr="009F3039" w:rsidTr="009F3039">
        <w:trPr>
          <w:trHeight w:val="465"/>
        </w:trPr>
        <w:tc>
          <w:tcPr>
            <w:tcW w:w="594" w:type="dxa"/>
            <w:tcBorders>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Расходы на обеспечение деятельности  (оказание услуг) муниципальных учреждений </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02 4 03 00590</w:t>
            </w:r>
          </w:p>
        </w:tc>
        <w:tc>
          <w:tcPr>
            <w:tcW w:w="636"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39763,8</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33561,6</w:t>
            </w:r>
          </w:p>
        </w:tc>
      </w:tr>
      <w:tr w:rsidR="009F3039" w:rsidRPr="009F3039" w:rsidTr="009F3039">
        <w:trPr>
          <w:trHeight w:val="30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6198,4</w:t>
            </w:r>
          </w:p>
        </w:tc>
      </w:tr>
      <w:tr w:rsidR="009F3039" w:rsidRPr="009F3039" w:rsidTr="009F3039">
        <w:trPr>
          <w:trHeight w:val="30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Иные бюджетные ассигнования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3,8</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Приобретение муниципальными учреждениями движимого имущества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02 4 03 09010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1700,0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02 4 03 09010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1700,0</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общеобразовательную программу дошкольного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02 4 03 60710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232,2</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02 4 03 60710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232,2</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w:t>
            </w:r>
            <w:r w:rsidRPr="009F3039">
              <w:rPr>
                <w:rFonts w:ascii="Times New Roman" w:eastAsia="Times New Roman" w:hAnsi="Times New Roman" w:cs="Times New Roman"/>
                <w:sz w:val="28"/>
                <w:szCs w:val="28"/>
                <w:lang w:eastAsia="ru-RU"/>
              </w:rPr>
              <w:br/>
              <w:t>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02 4 03 60820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574,7</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02 4 03 60820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574,7</w:t>
            </w:r>
          </w:p>
        </w:tc>
      </w:tr>
      <w:tr w:rsidR="009F3039" w:rsidRPr="009F3039" w:rsidTr="009F3039">
        <w:trPr>
          <w:trHeight w:val="54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w:t>
            </w:r>
            <w:proofErr w:type="gramStart"/>
            <w:r w:rsidRPr="009F3039">
              <w:rPr>
                <w:rFonts w:ascii="Times New Roman" w:eastAsia="Times New Roman" w:hAnsi="Times New Roman" w:cs="Times New Roman"/>
                <w:sz w:val="28"/>
                <w:szCs w:val="28"/>
                <w:lang w:eastAsia="ru-RU"/>
              </w:rPr>
              <w:t>в</w:t>
            </w:r>
            <w:proofErr w:type="gramEnd"/>
            <w:r w:rsidRPr="009F3039">
              <w:rPr>
                <w:rFonts w:ascii="Times New Roman" w:eastAsia="Times New Roman" w:hAnsi="Times New Roman" w:cs="Times New Roman"/>
                <w:sz w:val="28"/>
                <w:szCs w:val="28"/>
                <w:lang w:eastAsia="ru-RU"/>
              </w:rPr>
              <w:t xml:space="preserve"> муниципальных дошкольных и общеобразовательных организация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02 4 03 60860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25944,4</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02 4 03 60860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25605,7</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02 4 03 60860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338,7</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02 4  03 62370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24,8</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02 4  03 62370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24,8</w:t>
            </w:r>
          </w:p>
        </w:tc>
      </w:tr>
      <w:tr w:rsidR="009F3039" w:rsidRPr="009F3039" w:rsidTr="009F3039">
        <w:trPr>
          <w:trHeight w:val="553"/>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 Осуществление государственных полномочий по финансовому обеспечению получения образования в частных дошкольных и </w:t>
            </w:r>
            <w:r w:rsidRPr="009F3039">
              <w:rPr>
                <w:rFonts w:ascii="Times New Roman" w:eastAsia="Times New Roman" w:hAnsi="Times New Roman" w:cs="Times New Roman"/>
                <w:sz w:val="28"/>
                <w:szCs w:val="28"/>
                <w:lang w:eastAsia="ru-RU"/>
              </w:rPr>
              <w:lastRenderedPageBreak/>
              <w:t>общеобразовательных организациях</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02 4 03 62460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279,1</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02 4 03 62460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279,1</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 </w:t>
            </w:r>
            <w:proofErr w:type="gramStart"/>
            <w:r w:rsidRPr="009F3039">
              <w:rPr>
                <w:rFonts w:ascii="Times New Roman" w:eastAsia="Times New Roman" w:hAnsi="Times New Roman" w:cs="Times New Roman"/>
                <w:sz w:val="28"/>
                <w:szCs w:val="28"/>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02 4  03 62500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84,9</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02 4  03 62500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84,9</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02 4 03 63540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35,5</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02 4 03 63540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35,5</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2.</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"Дети Кубани"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03 0 00 00000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183987,9</w:t>
            </w:r>
          </w:p>
        </w:tc>
      </w:tr>
      <w:tr w:rsidR="009F3039" w:rsidRPr="009F3039" w:rsidTr="009F3039">
        <w:trPr>
          <w:trHeight w:val="4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Охрана семьи и детства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03 1 00 00000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77395,2</w:t>
            </w:r>
          </w:p>
        </w:tc>
      </w:tr>
      <w:tr w:rsidR="009F3039" w:rsidRPr="009F3039" w:rsidTr="009F3039">
        <w:trPr>
          <w:trHeight w:val="100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03 1 00 69100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44310,0</w:t>
            </w:r>
          </w:p>
        </w:tc>
      </w:tr>
      <w:tr w:rsidR="009F3039" w:rsidRPr="009F3039" w:rsidTr="009F3039">
        <w:trPr>
          <w:trHeight w:val="553"/>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03 1 00 69100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664,6</w:t>
            </w:r>
          </w:p>
        </w:tc>
      </w:tr>
      <w:tr w:rsidR="009F3039" w:rsidRPr="009F3039" w:rsidTr="009F3039">
        <w:trPr>
          <w:trHeight w:val="313"/>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Социальное обеспечение и иные выплаты населению</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03 1 00 69100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43645,4</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03 1 00 69110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347,2</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03 1 00 69110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5,2</w:t>
            </w:r>
          </w:p>
        </w:tc>
      </w:tr>
      <w:tr w:rsidR="009F3039" w:rsidRPr="009F3039" w:rsidTr="009F3039">
        <w:trPr>
          <w:trHeight w:val="30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Социальное обеспечение и иные выплаты населению</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03 1 00 69110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342,0</w:t>
            </w:r>
          </w:p>
        </w:tc>
      </w:tr>
      <w:tr w:rsidR="009F3039" w:rsidRPr="009F3039" w:rsidTr="009F3039">
        <w:trPr>
          <w:trHeight w:val="107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03 1 00 69130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32373,9</w:t>
            </w:r>
          </w:p>
        </w:tc>
      </w:tr>
      <w:tr w:rsidR="009F3039" w:rsidRPr="009F3039" w:rsidTr="009F3039">
        <w:trPr>
          <w:trHeight w:val="30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03 1 00 69130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485,6</w:t>
            </w:r>
          </w:p>
        </w:tc>
      </w:tr>
      <w:tr w:rsidR="009F3039" w:rsidRPr="009F3039" w:rsidTr="009F3039">
        <w:trPr>
          <w:trHeight w:val="30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Социальное обеспечение и иные выплаты населению</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03 1 00 69130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31888,3</w:t>
            </w:r>
          </w:p>
        </w:tc>
      </w:tr>
      <w:tr w:rsidR="009F3039" w:rsidRPr="009F3039" w:rsidTr="009F3039">
        <w:trPr>
          <w:trHeight w:val="306"/>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осуще6ствлению патронатного воспитания и </w:t>
            </w:r>
            <w:proofErr w:type="spellStart"/>
            <w:r w:rsidRPr="009F3039">
              <w:rPr>
                <w:rFonts w:ascii="Times New Roman" w:eastAsia="Times New Roman" w:hAnsi="Times New Roman" w:cs="Times New Roman"/>
                <w:sz w:val="28"/>
                <w:szCs w:val="28"/>
                <w:lang w:eastAsia="ru-RU"/>
              </w:rPr>
              <w:t>постинтернатного</w:t>
            </w:r>
            <w:proofErr w:type="spellEnd"/>
            <w:r w:rsidRPr="009F3039">
              <w:rPr>
                <w:rFonts w:ascii="Times New Roman" w:eastAsia="Times New Roman" w:hAnsi="Times New Roman" w:cs="Times New Roman"/>
                <w:sz w:val="28"/>
                <w:szCs w:val="28"/>
                <w:lang w:eastAsia="ru-RU"/>
              </w:rPr>
              <w:t xml:space="preserve"> сопровождения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03 1 00 69140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364,1</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03 1 00 69140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5,5</w:t>
            </w:r>
          </w:p>
        </w:tc>
      </w:tr>
      <w:tr w:rsidR="009F3039" w:rsidRPr="009F3039" w:rsidTr="009F3039">
        <w:trPr>
          <w:trHeight w:val="28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Социальное обеспечение и иные выплаты населению</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03 1 00 69140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358,6</w:t>
            </w:r>
          </w:p>
        </w:tc>
      </w:tr>
      <w:tr w:rsidR="009F3039" w:rsidRPr="009F3039" w:rsidTr="009F3039">
        <w:trPr>
          <w:trHeight w:val="28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Отдельные мероприятия муниципальной программы</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106592,7</w:t>
            </w:r>
          </w:p>
        </w:tc>
      </w:tr>
      <w:tr w:rsidR="009F3039" w:rsidRPr="009F3039" w:rsidTr="009F3039">
        <w:trPr>
          <w:trHeight w:val="28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Профилактика безнадзорности и правонарушений несовершеннолетних</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03 2 01 00000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50,6</w:t>
            </w:r>
          </w:p>
        </w:tc>
      </w:tr>
      <w:tr w:rsidR="009F3039" w:rsidRPr="009F3039" w:rsidTr="009F3039">
        <w:trPr>
          <w:trHeight w:val="495"/>
        </w:trPr>
        <w:tc>
          <w:tcPr>
            <w:tcW w:w="594" w:type="dxa"/>
            <w:tcBorders>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профилактике безнадзорности и правонарушений несовершеннолетних</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03 2 01 10290</w:t>
            </w:r>
          </w:p>
        </w:tc>
        <w:tc>
          <w:tcPr>
            <w:tcW w:w="636" w:type="dxa"/>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50,6</w:t>
            </w:r>
          </w:p>
        </w:tc>
      </w:tr>
      <w:tr w:rsidR="009F3039" w:rsidRPr="009F3039" w:rsidTr="009F3039">
        <w:trPr>
          <w:trHeight w:val="285"/>
        </w:trPr>
        <w:tc>
          <w:tcPr>
            <w:tcW w:w="594" w:type="dxa"/>
            <w:tcBorders>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03 2 01 10290</w:t>
            </w:r>
          </w:p>
        </w:tc>
        <w:tc>
          <w:tcPr>
            <w:tcW w:w="636"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50,6</w:t>
            </w:r>
          </w:p>
        </w:tc>
      </w:tr>
      <w:tr w:rsidR="009F3039" w:rsidRPr="009F3039" w:rsidTr="009F3039">
        <w:trPr>
          <w:trHeight w:val="28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Организация </w:t>
            </w:r>
            <w:proofErr w:type="spellStart"/>
            <w:r w:rsidRPr="009F3039">
              <w:rPr>
                <w:rFonts w:ascii="Times New Roman" w:eastAsia="Times New Roman" w:hAnsi="Times New Roman" w:cs="Times New Roman"/>
                <w:sz w:val="28"/>
                <w:szCs w:val="28"/>
                <w:lang w:eastAsia="ru-RU"/>
              </w:rPr>
              <w:t>отдыхаи</w:t>
            </w:r>
            <w:proofErr w:type="spellEnd"/>
            <w:r w:rsidRPr="009F3039">
              <w:rPr>
                <w:rFonts w:ascii="Times New Roman" w:eastAsia="Times New Roman" w:hAnsi="Times New Roman" w:cs="Times New Roman"/>
                <w:sz w:val="28"/>
                <w:szCs w:val="28"/>
                <w:lang w:eastAsia="ru-RU"/>
              </w:rPr>
              <w:t xml:space="preserve"> оздоровления  детей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03 2  02 00000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13745,8</w:t>
            </w:r>
          </w:p>
        </w:tc>
      </w:tr>
      <w:tr w:rsidR="009F3039" w:rsidRPr="009F3039" w:rsidTr="009F3039">
        <w:trPr>
          <w:trHeight w:val="51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Мероприятия по организации отдыха, оздоровления детей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03 2 02 10400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6205,4</w:t>
            </w:r>
          </w:p>
        </w:tc>
      </w:tr>
      <w:tr w:rsidR="009F3039" w:rsidRPr="009F3039" w:rsidTr="009F3039">
        <w:trPr>
          <w:trHeight w:val="51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03 2 02 10400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1436,2</w:t>
            </w:r>
          </w:p>
        </w:tc>
      </w:tr>
      <w:tr w:rsidR="009F3039" w:rsidRPr="009F3039" w:rsidTr="009F3039">
        <w:trPr>
          <w:trHeight w:val="50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03 2 02 10400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4769,2</w:t>
            </w:r>
          </w:p>
        </w:tc>
      </w:tr>
      <w:tr w:rsidR="009F3039" w:rsidRPr="009F3039" w:rsidTr="009F3039">
        <w:trPr>
          <w:trHeight w:val="50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государственных полномочий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03 2 02 63110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7540,4</w:t>
            </w:r>
          </w:p>
        </w:tc>
      </w:tr>
      <w:tr w:rsidR="009F3039" w:rsidRPr="009F3039" w:rsidTr="009F3039">
        <w:trPr>
          <w:trHeight w:val="50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03 2 02 63110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111,4</w:t>
            </w:r>
          </w:p>
        </w:tc>
      </w:tr>
      <w:tr w:rsidR="009F3039" w:rsidRPr="009F3039" w:rsidTr="009F3039">
        <w:trPr>
          <w:trHeight w:val="50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03 2 02 63110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7429,0</w:t>
            </w:r>
          </w:p>
        </w:tc>
      </w:tr>
      <w:tr w:rsidR="009F3039" w:rsidRPr="009F3039" w:rsidTr="009F3039">
        <w:trPr>
          <w:trHeight w:val="253"/>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Мероприятия "Одаренные дети"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03 2  03 00000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187,1</w:t>
            </w:r>
          </w:p>
        </w:tc>
      </w:tr>
      <w:tr w:rsidR="009F3039" w:rsidRPr="009F3039" w:rsidTr="009F3039">
        <w:trPr>
          <w:trHeight w:val="3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Реализация мероприятий подпрограммы</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03 2 03 09990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187,1</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03 2 03 09990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141,9</w:t>
            </w:r>
          </w:p>
        </w:tc>
      </w:tr>
      <w:tr w:rsidR="009F3039" w:rsidRPr="009F3039" w:rsidTr="009F3039">
        <w:trPr>
          <w:trHeight w:val="51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03 2 03 09990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45,2</w:t>
            </w:r>
          </w:p>
        </w:tc>
      </w:tr>
      <w:tr w:rsidR="009F3039" w:rsidRPr="009F3039" w:rsidTr="009F3039">
        <w:trPr>
          <w:trHeight w:val="30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Мероприятия "Семья и детство"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03 2  04 00000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92609,2</w:t>
            </w:r>
          </w:p>
        </w:tc>
      </w:tr>
      <w:tr w:rsidR="009F3039" w:rsidRPr="009F3039" w:rsidTr="009F3039">
        <w:trPr>
          <w:trHeight w:val="33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Реализация мероприятий подпрограммы</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03 2 04 09990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155,5</w:t>
            </w:r>
          </w:p>
        </w:tc>
      </w:tr>
      <w:tr w:rsidR="009F3039" w:rsidRPr="009F3039" w:rsidTr="009F3039">
        <w:trPr>
          <w:trHeight w:val="38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03 2 04 09990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155,5</w:t>
            </w:r>
          </w:p>
        </w:tc>
      </w:tr>
      <w:tr w:rsidR="009F3039" w:rsidRPr="009F3039" w:rsidTr="009F3039">
        <w:trPr>
          <w:trHeight w:val="51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03 2 04 69120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74,6</w:t>
            </w:r>
          </w:p>
        </w:tc>
      </w:tr>
      <w:tr w:rsidR="009F3039" w:rsidRPr="009F3039" w:rsidTr="009F3039">
        <w:trPr>
          <w:trHeight w:val="51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03 2 04 69120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74,6</w:t>
            </w:r>
          </w:p>
        </w:tc>
      </w:tr>
      <w:tr w:rsidR="009F3039" w:rsidRPr="009F3039" w:rsidTr="009F3039">
        <w:trPr>
          <w:trHeight w:val="51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proofErr w:type="gramStart"/>
            <w:r w:rsidRPr="009F3039">
              <w:rPr>
                <w:rFonts w:ascii="Times New Roman" w:eastAsia="Times New Roman" w:hAnsi="Times New Roman" w:cs="Times New Roman"/>
                <w:sz w:val="28"/>
                <w:szCs w:val="28"/>
                <w:lang w:eastAsia="ru-RU"/>
              </w:rPr>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9F3039">
              <w:rPr>
                <w:rFonts w:ascii="Times New Roman" w:eastAsia="Times New Roman" w:hAnsi="Times New Roman" w:cs="Times New Roman"/>
                <w:sz w:val="28"/>
                <w:szCs w:val="28"/>
                <w:lang w:eastAsia="ru-RU"/>
              </w:rPr>
              <w:t xml:space="preserve"> Федерации или по возвращении из учреждений, исполняющих наказание в виде лишения свободы, при их возвращении в </w:t>
            </w:r>
            <w:r w:rsidRPr="009F3039">
              <w:rPr>
                <w:rFonts w:ascii="Times New Roman" w:eastAsia="Times New Roman" w:hAnsi="Times New Roman" w:cs="Times New Roman"/>
                <w:sz w:val="28"/>
                <w:szCs w:val="28"/>
                <w:lang w:eastAsia="ru-RU"/>
              </w:rPr>
              <w:lastRenderedPageBreak/>
              <w:t>указанные жилые помещения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03 2 04 69150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231,0</w:t>
            </w:r>
          </w:p>
        </w:tc>
      </w:tr>
      <w:tr w:rsidR="009F3039" w:rsidRPr="009F3039" w:rsidTr="009F3039">
        <w:trPr>
          <w:trHeight w:val="51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Социальное обеспечение и иные выплаты населению</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03 2 04 69150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231,0</w:t>
            </w:r>
          </w:p>
        </w:tc>
      </w:tr>
      <w:tr w:rsidR="009F3039" w:rsidRPr="009F3039" w:rsidTr="009F3039">
        <w:trPr>
          <w:trHeight w:val="51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04 С0820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58052,1</w:t>
            </w:r>
          </w:p>
        </w:tc>
      </w:tr>
      <w:tr w:rsidR="009F3039" w:rsidRPr="009F3039" w:rsidTr="009F3039">
        <w:trPr>
          <w:trHeight w:val="510"/>
        </w:trPr>
        <w:tc>
          <w:tcPr>
            <w:tcW w:w="594" w:type="dxa"/>
            <w:tcBorders>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04 С0820</w:t>
            </w:r>
          </w:p>
        </w:tc>
        <w:tc>
          <w:tcPr>
            <w:tcW w:w="636"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400</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58052,1</w:t>
            </w:r>
          </w:p>
        </w:tc>
      </w:tr>
      <w:tr w:rsidR="009F3039" w:rsidRPr="009F3039" w:rsidTr="009F3039">
        <w:trPr>
          <w:trHeight w:val="51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04 R0820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34096,0</w:t>
            </w:r>
          </w:p>
        </w:tc>
      </w:tr>
      <w:tr w:rsidR="009F3039" w:rsidRPr="009F3039" w:rsidTr="009F3039">
        <w:trPr>
          <w:trHeight w:val="510"/>
        </w:trPr>
        <w:tc>
          <w:tcPr>
            <w:tcW w:w="594" w:type="dxa"/>
            <w:tcBorders>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03 2 04 R0820</w:t>
            </w:r>
          </w:p>
        </w:tc>
        <w:tc>
          <w:tcPr>
            <w:tcW w:w="636"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400</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34096,0</w:t>
            </w:r>
          </w:p>
        </w:tc>
      </w:tr>
      <w:tr w:rsidR="009F3039" w:rsidRPr="009F3039" w:rsidTr="009F3039">
        <w:trPr>
          <w:trHeight w:val="510"/>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3.</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"Обеспечение безопасности населения"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04 0 00 00000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71701,8</w:t>
            </w:r>
          </w:p>
        </w:tc>
      </w:tr>
      <w:tr w:rsidR="009F3039" w:rsidRPr="009F3039" w:rsidTr="009F3039">
        <w:trPr>
          <w:trHeight w:val="51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Мероприятия по гражданской обороне, предупреждению и ликвидации последствий чрезвычайных ситуаций и стихийных бедствий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04 1 00 00000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71346,3</w:t>
            </w:r>
          </w:p>
        </w:tc>
      </w:tr>
      <w:tr w:rsidR="009F3039" w:rsidRPr="009F3039" w:rsidTr="009F3039">
        <w:trPr>
          <w:trHeight w:val="645"/>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04 1 00 00590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41019,1</w:t>
            </w:r>
          </w:p>
        </w:tc>
      </w:tr>
      <w:tr w:rsidR="009F3039" w:rsidRPr="009F3039" w:rsidTr="009F3039">
        <w:trPr>
          <w:trHeight w:val="645"/>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04 1 00 00590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18233,2</w:t>
            </w:r>
          </w:p>
        </w:tc>
      </w:tr>
      <w:tr w:rsidR="009F3039" w:rsidRPr="009F3039" w:rsidTr="009F3039">
        <w:trPr>
          <w:trHeight w:val="645"/>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04 1 00 00590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1602,9</w:t>
            </w:r>
          </w:p>
        </w:tc>
      </w:tr>
      <w:tr w:rsidR="009F3039" w:rsidRPr="009F3039" w:rsidTr="009F3039">
        <w:trPr>
          <w:trHeight w:val="51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04 1 00 00590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21183,0</w:t>
            </w:r>
          </w:p>
        </w:tc>
      </w:tr>
      <w:tr w:rsidR="009F3039" w:rsidRPr="009F3039" w:rsidTr="009F3039">
        <w:trPr>
          <w:trHeight w:val="29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гражданской обороне</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04 1 00 10550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250,0</w:t>
            </w:r>
          </w:p>
        </w:tc>
      </w:tr>
      <w:tr w:rsidR="009F3039" w:rsidRPr="009F3039" w:rsidTr="009F3039">
        <w:trPr>
          <w:trHeight w:val="51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04 1 00 10550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250,0</w:t>
            </w:r>
          </w:p>
        </w:tc>
      </w:tr>
      <w:tr w:rsidR="009F3039" w:rsidRPr="009F3039" w:rsidTr="009F3039">
        <w:trPr>
          <w:trHeight w:val="48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предупреждению и ликвидации чрезвычайных ситуаций, стихийных бедствий, обеспечение пожарной безопасности и безопасности на водных объектах</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04 1 00 10570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13813,3</w:t>
            </w:r>
          </w:p>
        </w:tc>
      </w:tr>
      <w:tr w:rsidR="009F3039" w:rsidRPr="009F3039" w:rsidTr="009F3039">
        <w:trPr>
          <w:trHeight w:val="48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04 1 00 10570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13813,3</w:t>
            </w:r>
          </w:p>
        </w:tc>
      </w:tr>
      <w:tr w:rsidR="009F3039" w:rsidRPr="009F3039" w:rsidTr="009F3039">
        <w:trPr>
          <w:trHeight w:val="48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функционированию АПК «Безопасный город»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04 1 00 10600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16263,9</w:t>
            </w:r>
          </w:p>
        </w:tc>
      </w:tr>
      <w:tr w:rsidR="009F3039" w:rsidRPr="009F3039" w:rsidTr="009F3039">
        <w:trPr>
          <w:trHeight w:val="48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04 1 00 10600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16263,9</w:t>
            </w:r>
          </w:p>
        </w:tc>
      </w:tr>
      <w:tr w:rsidR="009F3039" w:rsidRPr="009F3039" w:rsidTr="009F3039">
        <w:trPr>
          <w:trHeight w:val="59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Укрепление правопорядка и профилактика правонарушений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04 2 00 00000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142,4</w:t>
            </w:r>
          </w:p>
        </w:tc>
      </w:tr>
      <w:tr w:rsidR="009F3039" w:rsidRPr="009F3039" w:rsidTr="009F3039">
        <w:trPr>
          <w:trHeight w:val="36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Реализация мероприятий подпрограммы</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04 2 00 09990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142,4</w:t>
            </w:r>
          </w:p>
        </w:tc>
      </w:tr>
      <w:tr w:rsidR="009F3039" w:rsidRPr="009F3039" w:rsidTr="009F3039">
        <w:trPr>
          <w:trHeight w:val="48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04 2 00 09990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77,4</w:t>
            </w:r>
          </w:p>
        </w:tc>
      </w:tr>
      <w:tr w:rsidR="009F3039" w:rsidRPr="009F3039" w:rsidTr="009F3039">
        <w:trPr>
          <w:trHeight w:val="48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04 2 00 09990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65,0</w:t>
            </w:r>
          </w:p>
        </w:tc>
      </w:tr>
      <w:tr w:rsidR="009F3039" w:rsidRPr="009F3039" w:rsidTr="009F3039">
        <w:trPr>
          <w:trHeight w:val="44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Профилактика терроризма и экстремизма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04 3 00 00000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93,1</w:t>
            </w:r>
          </w:p>
        </w:tc>
      </w:tr>
      <w:tr w:rsidR="009F3039" w:rsidRPr="009F3039" w:rsidTr="009F3039">
        <w:trPr>
          <w:trHeight w:val="49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профилактике терроризма и экстремизма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04 3 00 10110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93,1</w:t>
            </w:r>
          </w:p>
        </w:tc>
      </w:tr>
      <w:tr w:rsidR="009F3039" w:rsidRPr="009F3039" w:rsidTr="009F3039">
        <w:trPr>
          <w:trHeight w:val="4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04 3 00 10110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93,1</w:t>
            </w:r>
          </w:p>
        </w:tc>
      </w:tr>
      <w:tr w:rsidR="009F3039" w:rsidRPr="009F3039" w:rsidTr="009F3039">
        <w:trPr>
          <w:trHeight w:val="25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Повышение безопасности дорожного движения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04 4 00 00000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100,0</w:t>
            </w:r>
          </w:p>
        </w:tc>
      </w:tr>
      <w:tr w:rsidR="009F3039" w:rsidRPr="009F3039" w:rsidTr="009F3039">
        <w:trPr>
          <w:trHeight w:val="493"/>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Обеспечение безопасного участия детей в дорожном движении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04 4 01 00000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100,0</w:t>
            </w:r>
          </w:p>
        </w:tc>
      </w:tr>
      <w:tr w:rsidR="009F3039" w:rsidRPr="009F3039" w:rsidTr="009F3039">
        <w:trPr>
          <w:trHeight w:val="57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предупреждению дорожно-транспортного травматизма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04 4 01 11750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100,0</w:t>
            </w:r>
          </w:p>
        </w:tc>
      </w:tr>
      <w:tr w:rsidR="009F3039" w:rsidRPr="009F3039" w:rsidTr="009F3039">
        <w:trPr>
          <w:trHeight w:val="54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04 4 01 11750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100,0</w:t>
            </w:r>
          </w:p>
        </w:tc>
      </w:tr>
      <w:tr w:rsidR="009F3039" w:rsidRPr="009F3039" w:rsidTr="009F3039">
        <w:trPr>
          <w:trHeight w:val="38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Противодействие коррупции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04 5 00 00000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r>
      <w:tr w:rsidR="009F3039" w:rsidRPr="009F3039" w:rsidTr="009F3039">
        <w:trPr>
          <w:trHeight w:val="2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Реализация мероприятий подпрограммы</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04 5 00 09990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r>
      <w:tr w:rsidR="009F3039" w:rsidRPr="009F3039" w:rsidTr="009F3039">
        <w:trPr>
          <w:trHeight w:val="51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04 5 00 09990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r>
      <w:tr w:rsidR="009F3039" w:rsidRPr="009F3039" w:rsidTr="009F3039">
        <w:trPr>
          <w:trHeight w:val="495"/>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4.</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"Развитие культуры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05 0 00 00000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161410,1</w:t>
            </w:r>
          </w:p>
        </w:tc>
      </w:tr>
      <w:tr w:rsidR="009F3039" w:rsidRPr="009F3039" w:rsidTr="009F3039">
        <w:trPr>
          <w:trHeight w:val="36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Культура </w:t>
            </w:r>
            <w:proofErr w:type="spellStart"/>
            <w:r w:rsidRPr="009F3039">
              <w:rPr>
                <w:rFonts w:ascii="Times New Roman" w:eastAsia="Times New Roman" w:hAnsi="Times New Roman" w:cs="Times New Roman"/>
                <w:sz w:val="28"/>
                <w:szCs w:val="28"/>
                <w:lang w:eastAsia="ru-RU"/>
              </w:rPr>
              <w:t>Динского</w:t>
            </w:r>
            <w:proofErr w:type="spellEnd"/>
            <w:r w:rsidRPr="009F3039">
              <w:rPr>
                <w:rFonts w:ascii="Times New Roman" w:eastAsia="Times New Roman" w:hAnsi="Times New Roman" w:cs="Times New Roman"/>
                <w:sz w:val="28"/>
                <w:szCs w:val="28"/>
                <w:lang w:eastAsia="ru-RU"/>
              </w:rPr>
              <w:t xml:space="preserve"> района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05 1 00 00000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1990,3</w:t>
            </w:r>
          </w:p>
        </w:tc>
      </w:tr>
      <w:tr w:rsidR="009F3039" w:rsidRPr="009F3039" w:rsidTr="009F3039">
        <w:trPr>
          <w:trHeight w:val="270"/>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Реализация мероприятий в области культуры</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05 1 00 10080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1990,3</w:t>
            </w:r>
          </w:p>
        </w:tc>
      </w:tr>
      <w:tr w:rsidR="009F3039" w:rsidRPr="009F3039" w:rsidTr="009F3039">
        <w:trPr>
          <w:trHeight w:val="51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05 1 00 10080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1990,3</w:t>
            </w:r>
          </w:p>
        </w:tc>
      </w:tr>
      <w:tr w:rsidR="009F3039" w:rsidRPr="009F3039" w:rsidTr="009F3039">
        <w:trPr>
          <w:trHeight w:val="24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Совершенствование деятельности муниципальных учреждений отрасли " Культуры" по предоставлению муниципальных услуг</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159419,8</w:t>
            </w:r>
          </w:p>
        </w:tc>
      </w:tr>
      <w:tr w:rsidR="009F3039" w:rsidRPr="009F3039" w:rsidTr="009F3039">
        <w:trPr>
          <w:trHeight w:val="30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Совершенствование деятельности муниципальных учреждений отрасли " </w:t>
            </w:r>
            <w:r w:rsidRPr="009F3039">
              <w:rPr>
                <w:rFonts w:ascii="Times New Roman" w:eastAsia="Times New Roman" w:hAnsi="Times New Roman" w:cs="Times New Roman"/>
                <w:sz w:val="28"/>
                <w:szCs w:val="28"/>
                <w:lang w:eastAsia="ru-RU"/>
              </w:rPr>
              <w:lastRenderedPageBreak/>
              <w:t>Культуры" по предоставлению дополнительного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05 2 01 00000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87775,9</w:t>
            </w:r>
          </w:p>
        </w:tc>
      </w:tr>
      <w:tr w:rsidR="009F3039" w:rsidRPr="009F3039" w:rsidTr="009F3039">
        <w:trPr>
          <w:trHeight w:val="2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05 2 01 00590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79363,3</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05 2 01 00590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79363,3</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муниципальными учреждениями капитального ремонта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05 2 01 09020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4124,7</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05 2 01 09020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4124,7</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обеспечению противопожарной безопасности  учреждений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05 2 01 10270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28,9</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05 2 01 10270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28,9</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обеспечению безопасности  учреждений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05 2 01 10271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2037,8</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05 2 01 10271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2037,8</w:t>
            </w:r>
          </w:p>
        </w:tc>
      </w:tr>
      <w:tr w:rsidR="009F3039" w:rsidRPr="009F3039" w:rsidTr="009F3039">
        <w:trPr>
          <w:trHeight w:val="70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05 2  01 60820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1020,5</w:t>
            </w:r>
          </w:p>
        </w:tc>
      </w:tr>
      <w:tr w:rsidR="009F3039" w:rsidRPr="009F3039" w:rsidTr="009F3039">
        <w:trPr>
          <w:trHeight w:val="49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05 2  01 60820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1020,5</w:t>
            </w:r>
          </w:p>
        </w:tc>
      </w:tr>
      <w:tr w:rsidR="009F3039" w:rsidRPr="009F3039" w:rsidTr="009F3039">
        <w:trPr>
          <w:trHeight w:val="49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Реализация мероприятий государственной программы Краснодарского края "Развитие культуры" по укреплению материально-технической базы, технического оснащения муниципальных учреждений культуры</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01 S0640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1200,7</w:t>
            </w:r>
          </w:p>
        </w:tc>
      </w:tr>
      <w:tr w:rsidR="009F3039" w:rsidRPr="009F3039" w:rsidTr="009F3039">
        <w:trPr>
          <w:trHeight w:val="49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01 S0640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1200,7</w:t>
            </w:r>
          </w:p>
        </w:tc>
      </w:tr>
      <w:tr w:rsidR="009F3039" w:rsidRPr="009F3039" w:rsidTr="009F3039">
        <w:trPr>
          <w:trHeight w:val="33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Сохранение и развитие кинематографии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05 2 02 00000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7963,1</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05 2 02 00590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6500,9</w:t>
            </w:r>
          </w:p>
        </w:tc>
      </w:tr>
      <w:tr w:rsidR="009F3039" w:rsidRPr="009F3039" w:rsidTr="009F3039">
        <w:trPr>
          <w:trHeight w:val="48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05 2 02 00590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6500,9</w:t>
            </w:r>
          </w:p>
        </w:tc>
      </w:tr>
      <w:tr w:rsidR="009F3039" w:rsidRPr="009F3039" w:rsidTr="009F3039">
        <w:trPr>
          <w:trHeight w:val="58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Приобретение муниципальными учреждениями движимого имущества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05 2 02 09010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236,4</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05 2 02 09010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236,4</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обеспечению безопасности  учреждений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05 2 02 10271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1225,8</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05 2 02 10271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1225,8</w:t>
            </w:r>
          </w:p>
        </w:tc>
      </w:tr>
      <w:tr w:rsidR="009F3039" w:rsidRPr="009F3039" w:rsidTr="009F3039">
        <w:trPr>
          <w:trHeight w:val="36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Развитие музейного дела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05 2 03 00000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6464,3</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05 2 03 00590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6392,3</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05 2 03 00590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6392,3</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обеспечению безопасности  учреждений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05 2 03 10271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72,0</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05 2 03 10271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72,0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Развитие библиотечного дела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05 2 04 00000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10254,9</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05 2 04 00590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6449,3</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05 2 04 00590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6449,3</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муниципальными учреждениями капитального ремонта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05 2 04 09020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2400,0</w:t>
            </w:r>
          </w:p>
        </w:tc>
      </w:tr>
      <w:tr w:rsidR="009F3039" w:rsidRPr="009F3039" w:rsidTr="009F3039">
        <w:trPr>
          <w:trHeight w:val="2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05 2 04 09020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2400,0</w:t>
            </w:r>
          </w:p>
        </w:tc>
      </w:tr>
      <w:tr w:rsidR="009F3039" w:rsidRPr="009F3039" w:rsidTr="009F3039">
        <w:trPr>
          <w:trHeight w:val="2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обеспечению противопожарной безопасности  учреждений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05 2 04 10270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30,1</w:t>
            </w:r>
          </w:p>
        </w:tc>
      </w:tr>
      <w:tr w:rsidR="009F3039" w:rsidRPr="009F3039" w:rsidTr="009F3039">
        <w:trPr>
          <w:trHeight w:val="2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05 2 04 10270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30,1</w:t>
            </w:r>
          </w:p>
        </w:tc>
      </w:tr>
      <w:tr w:rsidR="009F3039" w:rsidRPr="009F3039" w:rsidTr="009F3039">
        <w:trPr>
          <w:trHeight w:val="2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Мероприятия по обеспечению безопасности  </w:t>
            </w:r>
            <w:r w:rsidRPr="009F3039">
              <w:rPr>
                <w:rFonts w:ascii="Times New Roman" w:eastAsia="Times New Roman" w:hAnsi="Times New Roman" w:cs="Times New Roman"/>
                <w:sz w:val="28"/>
                <w:szCs w:val="28"/>
                <w:lang w:eastAsia="ru-RU"/>
              </w:rPr>
              <w:lastRenderedPageBreak/>
              <w:t>учреждений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05 2 04 10271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273,0</w:t>
            </w:r>
          </w:p>
        </w:tc>
      </w:tr>
      <w:tr w:rsidR="009F3039" w:rsidRPr="009F3039" w:rsidTr="009F3039">
        <w:trPr>
          <w:trHeight w:val="2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05 2 04 10271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273,0</w:t>
            </w:r>
          </w:p>
        </w:tc>
      </w:tr>
      <w:tr w:rsidR="009F3039" w:rsidRPr="009F3039" w:rsidTr="009F3039">
        <w:trPr>
          <w:trHeight w:val="2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05 2 04 11390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261,0</w:t>
            </w:r>
          </w:p>
        </w:tc>
      </w:tr>
      <w:tr w:rsidR="009F3039" w:rsidRPr="009F3039" w:rsidTr="009F3039">
        <w:trPr>
          <w:trHeight w:val="2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05 2 04 11390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261,0</w:t>
            </w:r>
          </w:p>
        </w:tc>
      </w:tr>
      <w:tr w:rsidR="009F3039" w:rsidRPr="009F3039" w:rsidTr="009F3039">
        <w:trPr>
          <w:trHeight w:val="34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Государственная поддержка отрасли культура, модернизация библиотек в части комплектования книжных фондов библиотек муниципальных образований Краснодарского края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04 L5190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841,5</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04 L5190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841,5</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Развитие и организация  досуга населения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05 2 05 00000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34293,1</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05 2 05 00590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21929,4</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05 2 05 00590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21929,4</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Приобретение муниципальными учреждениями движимого имущества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05 2 05 09010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4265,7</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05 2 05 09010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4265,7</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муниципальными учреждениями капитального ремонта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05 2 05 09020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2701,6</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05 2 05 09020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2701,6</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обеспечению безопасности  учреждений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05 2 05 10271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2846,4</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05 2 05 10271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2846,4</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Оказание дополнительной помощи местным бюджетам для решения социально значимых вопросов местного значения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05 2 05 62980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2550,0</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Предоставление субсидий бюджетным, автономным учреждениям и иным </w:t>
            </w:r>
            <w:r w:rsidRPr="009F3039">
              <w:rPr>
                <w:rFonts w:ascii="Times New Roman" w:eastAsia="Times New Roman" w:hAnsi="Times New Roman" w:cs="Times New Roman"/>
                <w:sz w:val="28"/>
                <w:szCs w:val="28"/>
                <w:lang w:eastAsia="ru-RU"/>
              </w:rPr>
              <w:lastRenderedPageBreak/>
              <w:t>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05 2 05 62980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2550,0</w:t>
            </w:r>
          </w:p>
        </w:tc>
      </w:tr>
      <w:tr w:rsidR="009F3039" w:rsidRPr="009F3039" w:rsidTr="009F3039">
        <w:trPr>
          <w:trHeight w:val="373"/>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Развитие организационно-методической и консультативной  помощи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05 2 06 00000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10815,9</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05 2 06 00590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6894,0</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05 2 06 00590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6894,0</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муниципальными учреждениями капитального ремонта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05 2 06 09020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3597,0</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05 2 06 09020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3597,0</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обеспечению противопожарной безопасности  учреждений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05 2 06 10270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28,8</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05 2 06 10270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28,8</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обеспечению безопасности  учреждений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05 2 06 10271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296,1</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05 2 06 10271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296,1</w:t>
            </w:r>
          </w:p>
        </w:tc>
      </w:tr>
      <w:tr w:rsidR="009F3039" w:rsidRPr="009F3039" w:rsidTr="009F3039">
        <w:trPr>
          <w:trHeight w:val="27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Федеральный проект "Культурная среда"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А</w:t>
            </w:r>
            <w:proofErr w:type="gramStart"/>
            <w:r w:rsidRPr="009F3039">
              <w:rPr>
                <w:rFonts w:ascii="Times New Roman" w:eastAsia="Times New Roman" w:hAnsi="Times New Roman" w:cs="Times New Roman"/>
                <w:sz w:val="28"/>
                <w:szCs w:val="28"/>
                <w:lang w:eastAsia="ru-RU"/>
              </w:rPr>
              <w:t>1</w:t>
            </w:r>
            <w:proofErr w:type="gramEnd"/>
            <w:r w:rsidRPr="009F3039">
              <w:rPr>
                <w:rFonts w:ascii="Times New Roman" w:eastAsia="Times New Roman" w:hAnsi="Times New Roman" w:cs="Times New Roman"/>
                <w:sz w:val="28"/>
                <w:szCs w:val="28"/>
                <w:lang w:eastAsia="ru-RU"/>
              </w:rPr>
              <w:t xml:space="preserve">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1852,6</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Техническое оснащение муниципальных музеев</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А</w:t>
            </w:r>
            <w:proofErr w:type="gramStart"/>
            <w:r w:rsidRPr="009F3039">
              <w:rPr>
                <w:rFonts w:ascii="Times New Roman" w:eastAsia="Times New Roman" w:hAnsi="Times New Roman" w:cs="Times New Roman"/>
                <w:sz w:val="28"/>
                <w:szCs w:val="28"/>
                <w:lang w:eastAsia="ru-RU"/>
              </w:rPr>
              <w:t>1</w:t>
            </w:r>
            <w:proofErr w:type="gramEnd"/>
            <w:r w:rsidRPr="009F3039">
              <w:rPr>
                <w:rFonts w:ascii="Times New Roman" w:eastAsia="Times New Roman" w:hAnsi="Times New Roman" w:cs="Times New Roman"/>
                <w:sz w:val="28"/>
                <w:szCs w:val="28"/>
                <w:lang w:eastAsia="ru-RU"/>
              </w:rPr>
              <w:t xml:space="preserve"> 55900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1852,6</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05 2 А</w:t>
            </w:r>
            <w:proofErr w:type="gramStart"/>
            <w:r w:rsidRPr="009F3039">
              <w:rPr>
                <w:rFonts w:ascii="Times New Roman" w:eastAsia="Times New Roman" w:hAnsi="Times New Roman" w:cs="Times New Roman"/>
                <w:sz w:val="28"/>
                <w:szCs w:val="28"/>
                <w:lang w:eastAsia="ru-RU"/>
              </w:rPr>
              <w:t>1</w:t>
            </w:r>
            <w:proofErr w:type="gramEnd"/>
            <w:r w:rsidRPr="009F3039">
              <w:rPr>
                <w:rFonts w:ascii="Times New Roman" w:eastAsia="Times New Roman" w:hAnsi="Times New Roman" w:cs="Times New Roman"/>
                <w:sz w:val="28"/>
                <w:szCs w:val="28"/>
                <w:lang w:eastAsia="ru-RU"/>
              </w:rPr>
              <w:t xml:space="preserve"> 55900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1852,6</w:t>
            </w:r>
          </w:p>
        </w:tc>
      </w:tr>
      <w:tr w:rsidR="009F3039" w:rsidRPr="009F3039" w:rsidTr="009F3039">
        <w:trPr>
          <w:trHeight w:val="690"/>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5.</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"Инвестиционное развитие"</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06 0 00 00000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1600,0</w:t>
            </w:r>
          </w:p>
        </w:tc>
      </w:tr>
      <w:tr w:rsidR="009F3039" w:rsidRPr="009F3039" w:rsidTr="009F3039">
        <w:trPr>
          <w:trHeight w:val="283"/>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Отдельные мероприятия муниципальной программы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06 1 00 00000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1600,0</w:t>
            </w:r>
          </w:p>
        </w:tc>
      </w:tr>
      <w:tr w:rsidR="009F3039" w:rsidRPr="009F3039" w:rsidTr="009F3039">
        <w:trPr>
          <w:trHeight w:val="555"/>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Организация, участие и проведение форумов, научно практических конференций, конкурсов, выставок и иных </w:t>
            </w:r>
            <w:proofErr w:type="spellStart"/>
            <w:r w:rsidRPr="009F3039">
              <w:rPr>
                <w:rFonts w:ascii="Times New Roman" w:eastAsia="Times New Roman" w:hAnsi="Times New Roman" w:cs="Times New Roman"/>
                <w:sz w:val="28"/>
                <w:szCs w:val="28"/>
                <w:lang w:eastAsia="ru-RU"/>
              </w:rPr>
              <w:t>выставочно</w:t>
            </w:r>
            <w:proofErr w:type="spellEnd"/>
            <w:r w:rsidRPr="009F3039">
              <w:rPr>
                <w:rFonts w:ascii="Times New Roman" w:eastAsia="Times New Roman" w:hAnsi="Times New Roman" w:cs="Times New Roman"/>
                <w:sz w:val="28"/>
                <w:szCs w:val="28"/>
                <w:lang w:eastAsia="ru-RU"/>
              </w:rPr>
              <w:t xml:space="preserve">-ярмарочных и </w:t>
            </w:r>
            <w:proofErr w:type="spellStart"/>
            <w:r w:rsidRPr="009F3039">
              <w:rPr>
                <w:rFonts w:ascii="Times New Roman" w:eastAsia="Times New Roman" w:hAnsi="Times New Roman" w:cs="Times New Roman"/>
                <w:sz w:val="28"/>
                <w:szCs w:val="28"/>
                <w:lang w:eastAsia="ru-RU"/>
              </w:rPr>
              <w:t>конгрессных</w:t>
            </w:r>
            <w:proofErr w:type="spellEnd"/>
            <w:r w:rsidRPr="009F3039">
              <w:rPr>
                <w:rFonts w:ascii="Times New Roman" w:eastAsia="Times New Roman" w:hAnsi="Times New Roman" w:cs="Times New Roman"/>
                <w:sz w:val="28"/>
                <w:szCs w:val="28"/>
                <w:lang w:eastAsia="ru-RU"/>
              </w:rPr>
              <w:t xml:space="preserve"> мероприятий, создание и распространение информационно справочных и презентационных материалов, создание, развитие и сопровождение информационных систем и информационных ресурсов в информационно телекоммуникационной сети "Интернет" в целях </w:t>
            </w:r>
            <w:r w:rsidRPr="009F3039">
              <w:rPr>
                <w:rFonts w:ascii="Times New Roman" w:eastAsia="Times New Roman" w:hAnsi="Times New Roman" w:cs="Times New Roman"/>
                <w:sz w:val="28"/>
                <w:szCs w:val="28"/>
                <w:lang w:eastAsia="ru-RU"/>
              </w:rPr>
              <w:lastRenderedPageBreak/>
              <w:t xml:space="preserve">развития инвестиционной деятельности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06 1 00 10790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1600,0</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06 1 00 10790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1600,0</w:t>
            </w:r>
          </w:p>
        </w:tc>
      </w:tr>
      <w:tr w:rsidR="009F3039" w:rsidRPr="009F3039" w:rsidTr="009F3039">
        <w:trPr>
          <w:trHeight w:val="590"/>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6.</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"Молодежь"</w:t>
            </w:r>
          </w:p>
        </w:tc>
        <w:tc>
          <w:tcPr>
            <w:tcW w:w="2161" w:type="dxa"/>
            <w:tcBorders>
              <w:top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07 0 00 00000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8028,2</w:t>
            </w:r>
          </w:p>
        </w:tc>
      </w:tr>
      <w:tr w:rsidR="009F3039" w:rsidRPr="009F3039" w:rsidTr="009F3039">
        <w:trPr>
          <w:trHeight w:val="29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Отдельные мероприятия муниципальной программы</w:t>
            </w:r>
          </w:p>
        </w:tc>
        <w:tc>
          <w:tcPr>
            <w:tcW w:w="2161" w:type="dxa"/>
            <w:tcBorders>
              <w:top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07 1 00 00000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8028,2</w:t>
            </w:r>
          </w:p>
        </w:tc>
      </w:tr>
      <w:tr w:rsidR="009F3039" w:rsidRPr="009F3039" w:rsidTr="009F3039">
        <w:trPr>
          <w:trHeight w:val="780"/>
        </w:trPr>
        <w:tc>
          <w:tcPr>
            <w:tcW w:w="594" w:type="dxa"/>
            <w:tcBorders>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Обеспечение деятельности  муниципальных учреждений по организационно-воспитательной работе с молодежью</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07 1 00 00590</w:t>
            </w:r>
          </w:p>
        </w:tc>
        <w:tc>
          <w:tcPr>
            <w:tcW w:w="636" w:type="dxa"/>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5628,2</w:t>
            </w:r>
          </w:p>
        </w:tc>
      </w:tr>
      <w:tr w:rsidR="009F3039" w:rsidRPr="009F3039" w:rsidTr="009F3039">
        <w:trPr>
          <w:trHeight w:val="410"/>
        </w:trPr>
        <w:tc>
          <w:tcPr>
            <w:tcW w:w="594" w:type="dxa"/>
            <w:tcBorders>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07 1 00 00590</w:t>
            </w:r>
          </w:p>
        </w:tc>
        <w:tc>
          <w:tcPr>
            <w:tcW w:w="636"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5427,3</w:t>
            </w:r>
          </w:p>
        </w:tc>
      </w:tr>
      <w:tr w:rsidR="009F3039" w:rsidRPr="009F3039" w:rsidTr="009F3039">
        <w:trPr>
          <w:trHeight w:val="52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07 1 00 00590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200,9</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Реализация мероприятия муниципальной программы  "Молодежь"</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07 1 00 10900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2400,0</w:t>
            </w:r>
          </w:p>
        </w:tc>
      </w:tr>
      <w:tr w:rsidR="009F3039" w:rsidRPr="009F3039" w:rsidTr="009F3039">
        <w:trPr>
          <w:trHeight w:val="24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07 1 00 10900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2400,0</w:t>
            </w:r>
          </w:p>
        </w:tc>
      </w:tr>
      <w:tr w:rsidR="009F3039" w:rsidRPr="009F3039" w:rsidTr="009F3039">
        <w:trPr>
          <w:trHeight w:val="740"/>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7.</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"Поддержка малого и среднего предпринимательства"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08 0 00 00000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430,8</w:t>
            </w:r>
          </w:p>
        </w:tc>
      </w:tr>
      <w:tr w:rsidR="009F3039" w:rsidRPr="009F3039" w:rsidTr="009F3039">
        <w:trPr>
          <w:trHeight w:val="343"/>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Отдельные мероприятия муниципальной программы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08 1 00 00000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right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430,8</w:t>
            </w:r>
          </w:p>
        </w:tc>
      </w:tr>
      <w:tr w:rsidR="009F3039" w:rsidRPr="009F3039" w:rsidTr="009F3039">
        <w:trPr>
          <w:trHeight w:val="320"/>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Создание условий для развития предпринимательства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08 1 01 00000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right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430,8</w:t>
            </w:r>
          </w:p>
        </w:tc>
      </w:tr>
      <w:tr w:rsidR="009F3039" w:rsidRPr="009F3039" w:rsidTr="009F3039">
        <w:trPr>
          <w:trHeight w:val="630"/>
        </w:trPr>
        <w:tc>
          <w:tcPr>
            <w:tcW w:w="594" w:type="dxa"/>
            <w:tcBorders>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поддержке субъектов малого и среднего предпринимательства</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08 1 01 11450</w:t>
            </w:r>
          </w:p>
        </w:tc>
        <w:tc>
          <w:tcPr>
            <w:tcW w:w="636"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430,8</w:t>
            </w:r>
          </w:p>
        </w:tc>
      </w:tr>
      <w:tr w:rsidR="009F3039" w:rsidRPr="009F3039" w:rsidTr="009F3039">
        <w:trPr>
          <w:trHeight w:val="60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08 1 01 11450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430,8</w:t>
            </w:r>
          </w:p>
        </w:tc>
      </w:tr>
      <w:tr w:rsidR="009F3039" w:rsidRPr="009F3039" w:rsidTr="009F3039">
        <w:trPr>
          <w:trHeight w:val="480"/>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8.</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"Развитие сельского хозяйства"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09 0 00 00000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14765,2</w:t>
            </w:r>
          </w:p>
        </w:tc>
      </w:tr>
      <w:tr w:rsidR="009F3039" w:rsidRPr="009F3039" w:rsidTr="009F3039">
        <w:trPr>
          <w:trHeight w:val="39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Отдельные мероприятия муниципальной программы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09 1 00 00000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14765,2</w:t>
            </w:r>
          </w:p>
        </w:tc>
      </w:tr>
      <w:tr w:rsidR="009F3039" w:rsidRPr="009F3039" w:rsidTr="009F3039">
        <w:trPr>
          <w:trHeight w:val="390"/>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Организация и проведение районных конкурсов профессионального мастерства среди работников агропромышленного комплекса с премированием победителей,   организация и проведение совещаний, организация проведения смотров-конкурсов</w:t>
            </w:r>
            <w:proofErr w:type="gramStart"/>
            <w:r w:rsidRPr="009F3039">
              <w:rPr>
                <w:rFonts w:ascii="Times New Roman" w:eastAsia="Times New Roman" w:hAnsi="Times New Roman" w:cs="Times New Roman"/>
                <w:sz w:val="28"/>
                <w:szCs w:val="28"/>
                <w:lang w:eastAsia="ru-RU"/>
              </w:rPr>
              <w:t xml:space="preserve"> ,</w:t>
            </w:r>
            <w:proofErr w:type="gramEnd"/>
            <w:r w:rsidRPr="009F3039">
              <w:rPr>
                <w:rFonts w:ascii="Times New Roman" w:eastAsia="Times New Roman" w:hAnsi="Times New Roman" w:cs="Times New Roman"/>
                <w:sz w:val="28"/>
                <w:szCs w:val="28"/>
                <w:lang w:eastAsia="ru-RU"/>
              </w:rPr>
              <w:t xml:space="preserve"> в том числе с выплатой вознаграждения победителям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09 1 00 11500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224,8</w:t>
            </w:r>
          </w:p>
        </w:tc>
      </w:tr>
      <w:tr w:rsidR="009F3039" w:rsidRPr="009F3039" w:rsidTr="009F3039">
        <w:trPr>
          <w:trHeight w:val="39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09 1 00 11500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224,8</w:t>
            </w:r>
          </w:p>
        </w:tc>
      </w:tr>
      <w:tr w:rsidR="009F3039" w:rsidRPr="009F3039" w:rsidTr="009F3039">
        <w:trPr>
          <w:trHeight w:val="24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09 1 00 60910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6623,4</w:t>
            </w:r>
          </w:p>
        </w:tc>
      </w:tr>
      <w:tr w:rsidR="009F3039" w:rsidRPr="009F3039" w:rsidTr="009F3039">
        <w:trPr>
          <w:trHeight w:val="24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Иные бюджетные ассигнования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09 1 00 60910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6623,4</w:t>
            </w:r>
          </w:p>
        </w:tc>
      </w:tr>
      <w:tr w:rsidR="009F3039" w:rsidRPr="009F3039" w:rsidTr="009F3039">
        <w:trPr>
          <w:trHeight w:val="182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государственных полномочий Краснодарского края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09 1 00 61650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7917,0</w:t>
            </w:r>
          </w:p>
        </w:tc>
      </w:tr>
      <w:tr w:rsidR="009F3039" w:rsidRPr="009F3039" w:rsidTr="009F3039">
        <w:trPr>
          <w:trHeight w:val="22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09 1 00 61650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7917,0</w:t>
            </w:r>
          </w:p>
        </w:tc>
      </w:tr>
      <w:tr w:rsidR="009F3039" w:rsidRPr="009F3039" w:rsidTr="009F3039">
        <w:trPr>
          <w:trHeight w:val="480"/>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9.</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"Инфраструктурное развитие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10 0 00 00000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2287193,9</w:t>
            </w:r>
          </w:p>
        </w:tc>
      </w:tr>
      <w:tr w:rsidR="009F3039" w:rsidRPr="009F3039" w:rsidTr="009F3039">
        <w:trPr>
          <w:trHeight w:val="33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Транспорт</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10 1 00 00000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3567,0</w:t>
            </w:r>
          </w:p>
        </w:tc>
      </w:tr>
      <w:tr w:rsidR="009F3039" w:rsidRPr="009F3039" w:rsidTr="009F3039">
        <w:trPr>
          <w:trHeight w:val="290"/>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Реализация мероприятий подпрограммы</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10 1 00 09990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3567,0</w:t>
            </w:r>
          </w:p>
        </w:tc>
      </w:tr>
      <w:tr w:rsidR="009F3039" w:rsidRPr="009F3039" w:rsidTr="009F3039">
        <w:trPr>
          <w:trHeight w:val="2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Иные бюджетные ассигнования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10 1 00 09990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3567,0</w:t>
            </w:r>
          </w:p>
        </w:tc>
      </w:tr>
      <w:tr w:rsidR="009F3039" w:rsidRPr="009F3039" w:rsidTr="009F3039">
        <w:trPr>
          <w:trHeight w:val="403"/>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Отдельные мероприятия муниципальной программы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2283626,9</w:t>
            </w:r>
          </w:p>
        </w:tc>
      </w:tr>
      <w:tr w:rsidR="009F3039" w:rsidRPr="009F3039" w:rsidTr="009F3039">
        <w:trPr>
          <w:trHeight w:val="50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Обеспечение деятельности  муниципального учреждения   в сфере строительства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10 2 01 0000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28562,2</w:t>
            </w:r>
          </w:p>
        </w:tc>
      </w:tr>
      <w:tr w:rsidR="009F3039" w:rsidRPr="009F3039" w:rsidTr="009F3039">
        <w:trPr>
          <w:trHeight w:val="523"/>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10 2 01 00590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28562,2</w:t>
            </w:r>
          </w:p>
        </w:tc>
      </w:tr>
      <w:tr w:rsidR="009F3039" w:rsidRPr="009F3039" w:rsidTr="009F3039">
        <w:trPr>
          <w:trHeight w:val="54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10 2 01 00590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23389,9</w:t>
            </w:r>
          </w:p>
        </w:tc>
      </w:tr>
      <w:tr w:rsidR="009F3039" w:rsidRPr="009F3039" w:rsidTr="009F3039">
        <w:trPr>
          <w:trHeight w:val="50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10 2 01 00590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5094,8</w:t>
            </w:r>
          </w:p>
        </w:tc>
      </w:tr>
      <w:tr w:rsidR="009F3039" w:rsidRPr="009F3039" w:rsidTr="009F3039">
        <w:trPr>
          <w:trHeight w:val="403"/>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Иные бюджетные ассигнования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10 2 01 00590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77,5</w:t>
            </w:r>
          </w:p>
        </w:tc>
      </w:tr>
      <w:tr w:rsidR="009F3039" w:rsidRPr="009F3039" w:rsidTr="009F3039">
        <w:trPr>
          <w:trHeight w:val="27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Другие мероприятия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10 2 02 00000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1383859,0</w:t>
            </w:r>
          </w:p>
        </w:tc>
      </w:tr>
      <w:tr w:rsidR="009F3039" w:rsidRPr="009F3039" w:rsidTr="009F3039">
        <w:trPr>
          <w:trHeight w:val="270"/>
        </w:trPr>
        <w:tc>
          <w:tcPr>
            <w:tcW w:w="594" w:type="dxa"/>
            <w:tcBorders>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Прочие мероприятия по осуществлению лабораторных исследований результатов строительства</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10 2 02 10991</w:t>
            </w:r>
          </w:p>
        </w:tc>
        <w:tc>
          <w:tcPr>
            <w:tcW w:w="636"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2821,7</w:t>
            </w:r>
          </w:p>
        </w:tc>
      </w:tr>
      <w:tr w:rsidR="009F3039" w:rsidRPr="009F3039" w:rsidTr="009F3039">
        <w:trPr>
          <w:trHeight w:val="27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10 2 02 10991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2821,7</w:t>
            </w:r>
          </w:p>
        </w:tc>
      </w:tr>
      <w:tr w:rsidR="009F3039" w:rsidRPr="009F3039" w:rsidTr="009F3039">
        <w:trPr>
          <w:trHeight w:val="27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Строительство объектов социального и </w:t>
            </w:r>
            <w:r w:rsidRPr="009F3039">
              <w:rPr>
                <w:rFonts w:ascii="Times New Roman" w:eastAsia="Times New Roman" w:hAnsi="Times New Roman" w:cs="Times New Roman"/>
                <w:sz w:val="28"/>
                <w:szCs w:val="28"/>
                <w:lang w:eastAsia="ru-RU"/>
              </w:rPr>
              <w:lastRenderedPageBreak/>
              <w:t>производственного комплексов, в том числе объектов общегражданского назначения, жилья, инфраструктуры</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10 2 02 11580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281753,0</w:t>
            </w:r>
          </w:p>
        </w:tc>
      </w:tr>
      <w:tr w:rsidR="009F3039" w:rsidRPr="009F3039" w:rsidTr="009F3039">
        <w:trPr>
          <w:trHeight w:val="27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10 2 02 11580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right"/>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940,0</w:t>
            </w:r>
          </w:p>
        </w:tc>
      </w:tr>
      <w:tr w:rsidR="009F3039" w:rsidRPr="009F3039" w:rsidTr="009F3039">
        <w:trPr>
          <w:trHeight w:val="56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10 2 02 11580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280813,0</w:t>
            </w:r>
          </w:p>
        </w:tc>
      </w:tr>
      <w:tr w:rsidR="009F3039" w:rsidRPr="009F3039" w:rsidTr="009F3039">
        <w:trPr>
          <w:trHeight w:val="55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строительству и реконструкции объектов здравоохранения, включая проектно-изыскательские работы,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10 2 02 60960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83047,2</w:t>
            </w:r>
          </w:p>
        </w:tc>
      </w:tr>
      <w:tr w:rsidR="009F3039" w:rsidRPr="009F3039" w:rsidTr="009F3039">
        <w:trPr>
          <w:trHeight w:val="27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10 2 02 60960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10000,0</w:t>
            </w:r>
          </w:p>
        </w:tc>
      </w:tr>
      <w:tr w:rsidR="009F3039" w:rsidRPr="009F3039" w:rsidTr="009F3039">
        <w:trPr>
          <w:trHeight w:val="58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10 2 02 60960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73047,2</w:t>
            </w:r>
          </w:p>
        </w:tc>
      </w:tr>
      <w:tr w:rsidR="009F3039" w:rsidRPr="009F3039" w:rsidTr="009F3039">
        <w:trPr>
          <w:trHeight w:val="54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02 S0470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1016237,1</w:t>
            </w:r>
          </w:p>
        </w:tc>
      </w:tr>
      <w:tr w:rsidR="009F3039" w:rsidRPr="009F3039" w:rsidTr="009F3039">
        <w:trPr>
          <w:trHeight w:val="57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02 S0470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997004,7</w:t>
            </w:r>
          </w:p>
        </w:tc>
      </w:tr>
      <w:tr w:rsidR="009F3039" w:rsidRPr="009F3039" w:rsidTr="009F3039">
        <w:trPr>
          <w:trHeight w:val="57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02 S0470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19232,4</w:t>
            </w:r>
          </w:p>
        </w:tc>
      </w:tr>
      <w:tr w:rsidR="009F3039" w:rsidRPr="009F3039" w:rsidTr="009F3039">
        <w:trPr>
          <w:trHeight w:val="433"/>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Федеральный проект  "Современная школа"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Е</w:t>
            </w:r>
            <w:proofErr w:type="gramStart"/>
            <w:r w:rsidRPr="009F3039">
              <w:rPr>
                <w:rFonts w:ascii="Times New Roman" w:eastAsia="Times New Roman" w:hAnsi="Times New Roman" w:cs="Times New Roman"/>
                <w:sz w:val="28"/>
                <w:szCs w:val="28"/>
                <w:lang w:eastAsia="ru-RU"/>
              </w:rPr>
              <w:t>1</w:t>
            </w:r>
            <w:proofErr w:type="gramEnd"/>
            <w:r w:rsidRPr="009F3039">
              <w:rPr>
                <w:rFonts w:ascii="Times New Roman" w:eastAsia="Times New Roman" w:hAnsi="Times New Roman" w:cs="Times New Roman"/>
                <w:sz w:val="28"/>
                <w:szCs w:val="28"/>
                <w:lang w:eastAsia="ru-RU"/>
              </w:rPr>
              <w:t xml:space="preserve">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871205,7</w:t>
            </w:r>
          </w:p>
        </w:tc>
      </w:tr>
      <w:tr w:rsidR="009F3039" w:rsidRPr="009F3039" w:rsidTr="009F3039">
        <w:trPr>
          <w:trHeight w:val="57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Создание  дополнительных мест в общеобразовательных организациях в связи с ростом числа обучающихся, вызванным демографическим фактором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Е</w:t>
            </w:r>
            <w:proofErr w:type="gramStart"/>
            <w:r w:rsidRPr="009F3039">
              <w:rPr>
                <w:rFonts w:ascii="Times New Roman" w:eastAsia="Times New Roman" w:hAnsi="Times New Roman" w:cs="Times New Roman"/>
                <w:sz w:val="28"/>
                <w:szCs w:val="28"/>
                <w:lang w:eastAsia="ru-RU"/>
              </w:rPr>
              <w:t>1</w:t>
            </w:r>
            <w:proofErr w:type="gramEnd"/>
            <w:r w:rsidRPr="009F3039">
              <w:rPr>
                <w:rFonts w:ascii="Times New Roman" w:eastAsia="Times New Roman" w:hAnsi="Times New Roman" w:cs="Times New Roman"/>
                <w:sz w:val="28"/>
                <w:szCs w:val="28"/>
                <w:lang w:eastAsia="ru-RU"/>
              </w:rPr>
              <w:t xml:space="preserve"> 53050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145070,6</w:t>
            </w:r>
          </w:p>
        </w:tc>
      </w:tr>
      <w:tr w:rsidR="009F3039" w:rsidRPr="009F3039" w:rsidTr="009F3039">
        <w:trPr>
          <w:trHeight w:val="43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Е</w:t>
            </w:r>
            <w:proofErr w:type="gramStart"/>
            <w:r w:rsidRPr="009F3039">
              <w:rPr>
                <w:rFonts w:ascii="Times New Roman" w:eastAsia="Times New Roman" w:hAnsi="Times New Roman" w:cs="Times New Roman"/>
                <w:sz w:val="28"/>
                <w:szCs w:val="28"/>
                <w:lang w:eastAsia="ru-RU"/>
              </w:rPr>
              <w:t>1</w:t>
            </w:r>
            <w:proofErr w:type="gramEnd"/>
            <w:r w:rsidRPr="009F3039">
              <w:rPr>
                <w:rFonts w:ascii="Times New Roman" w:eastAsia="Times New Roman" w:hAnsi="Times New Roman" w:cs="Times New Roman"/>
                <w:sz w:val="28"/>
                <w:szCs w:val="28"/>
                <w:lang w:eastAsia="ru-RU"/>
              </w:rPr>
              <w:t xml:space="preserve"> 53050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145070,6</w:t>
            </w:r>
          </w:p>
        </w:tc>
      </w:tr>
      <w:tr w:rsidR="009F3039" w:rsidRPr="009F3039" w:rsidTr="009F3039">
        <w:trPr>
          <w:trHeight w:val="43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Создание  дополнительных мест в общеобразовательных организациях в связи с ростом числа обучающихся, вызванным демографическим фактором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Е</w:t>
            </w:r>
            <w:proofErr w:type="gramStart"/>
            <w:r w:rsidRPr="009F3039">
              <w:rPr>
                <w:rFonts w:ascii="Times New Roman" w:eastAsia="Times New Roman" w:hAnsi="Times New Roman" w:cs="Times New Roman"/>
                <w:sz w:val="28"/>
                <w:szCs w:val="28"/>
                <w:lang w:eastAsia="ru-RU"/>
              </w:rPr>
              <w:t>1</w:t>
            </w:r>
            <w:proofErr w:type="gramEnd"/>
            <w:r w:rsidRPr="009F3039">
              <w:rPr>
                <w:rFonts w:ascii="Times New Roman" w:eastAsia="Times New Roman" w:hAnsi="Times New Roman" w:cs="Times New Roman"/>
                <w:sz w:val="28"/>
                <w:szCs w:val="28"/>
                <w:lang w:eastAsia="ru-RU"/>
              </w:rPr>
              <w:t xml:space="preserve"> S3050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726135,1</w:t>
            </w:r>
          </w:p>
        </w:tc>
      </w:tr>
      <w:tr w:rsidR="009F3039" w:rsidRPr="009F3039" w:rsidTr="009F3039">
        <w:trPr>
          <w:trHeight w:val="43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 2 Е</w:t>
            </w:r>
            <w:proofErr w:type="gramStart"/>
            <w:r w:rsidRPr="009F3039">
              <w:rPr>
                <w:rFonts w:ascii="Times New Roman" w:eastAsia="Times New Roman" w:hAnsi="Times New Roman" w:cs="Times New Roman"/>
                <w:sz w:val="28"/>
                <w:szCs w:val="28"/>
                <w:lang w:eastAsia="ru-RU"/>
              </w:rPr>
              <w:t>1</w:t>
            </w:r>
            <w:proofErr w:type="gramEnd"/>
            <w:r w:rsidRPr="009F3039">
              <w:rPr>
                <w:rFonts w:ascii="Times New Roman" w:eastAsia="Times New Roman" w:hAnsi="Times New Roman" w:cs="Times New Roman"/>
                <w:sz w:val="28"/>
                <w:szCs w:val="28"/>
                <w:lang w:eastAsia="ru-RU"/>
              </w:rPr>
              <w:t xml:space="preserve"> S3050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726135,1</w:t>
            </w:r>
          </w:p>
        </w:tc>
      </w:tr>
      <w:tr w:rsidR="009F3039" w:rsidRPr="009F3039" w:rsidTr="009F3039">
        <w:trPr>
          <w:trHeight w:val="825"/>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lastRenderedPageBreak/>
              <w:t>10.</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"Развитие физической культуры и спорта"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11 0 00 00000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55527,3</w:t>
            </w:r>
          </w:p>
        </w:tc>
      </w:tr>
      <w:tr w:rsidR="009F3039" w:rsidRPr="009F3039" w:rsidTr="009F3039">
        <w:trPr>
          <w:trHeight w:val="28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Отдельные мероприятия муниципальной программы</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11 1 00 00000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55527,3</w:t>
            </w:r>
          </w:p>
        </w:tc>
      </w:tr>
      <w:tr w:rsidR="009F3039" w:rsidRPr="009F3039" w:rsidTr="009F3039">
        <w:trPr>
          <w:trHeight w:val="465"/>
        </w:trPr>
        <w:tc>
          <w:tcPr>
            <w:tcW w:w="594" w:type="dxa"/>
            <w:tcBorders>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11 1 00 00590</w:t>
            </w:r>
          </w:p>
        </w:tc>
        <w:tc>
          <w:tcPr>
            <w:tcW w:w="636"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46371,5</w:t>
            </w:r>
          </w:p>
        </w:tc>
      </w:tr>
      <w:tr w:rsidR="009F3039" w:rsidRPr="009F3039" w:rsidTr="009F3039">
        <w:trPr>
          <w:trHeight w:val="465"/>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11 1 00 00590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1113,5</w:t>
            </w:r>
          </w:p>
        </w:tc>
      </w:tr>
      <w:tr w:rsidR="009F3039" w:rsidRPr="009F3039" w:rsidTr="009F3039">
        <w:trPr>
          <w:trHeight w:val="465"/>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11 1 00 00590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237,9</w:t>
            </w:r>
          </w:p>
        </w:tc>
      </w:tr>
      <w:tr w:rsidR="009F3039" w:rsidRPr="009F3039" w:rsidTr="009F3039">
        <w:trPr>
          <w:trHeight w:val="465"/>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11 1 00 00590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45020,1</w:t>
            </w:r>
          </w:p>
        </w:tc>
      </w:tr>
      <w:tr w:rsidR="009F3039" w:rsidRPr="009F3039" w:rsidTr="009F3039">
        <w:trPr>
          <w:trHeight w:val="52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муниципальными учреждениями капитального ремонта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11 1 00 09020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745,7</w:t>
            </w:r>
          </w:p>
        </w:tc>
      </w:tr>
      <w:tr w:rsidR="009F3039" w:rsidRPr="009F3039" w:rsidTr="009F3039">
        <w:trPr>
          <w:trHeight w:val="48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11 1 00 09020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745,7</w:t>
            </w:r>
          </w:p>
        </w:tc>
      </w:tr>
      <w:tr w:rsidR="009F3039" w:rsidRPr="009F3039" w:rsidTr="009F3039">
        <w:trPr>
          <w:trHeight w:val="48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обеспечению безопасности  учреждений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11 1 00 10271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1080,0</w:t>
            </w:r>
          </w:p>
        </w:tc>
      </w:tr>
      <w:tr w:rsidR="009F3039" w:rsidRPr="009F3039" w:rsidTr="009F3039">
        <w:trPr>
          <w:trHeight w:val="48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11 1 00 10271</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1080,0</w:t>
            </w:r>
          </w:p>
        </w:tc>
      </w:tr>
      <w:tr w:rsidR="009F3039" w:rsidRPr="009F3039" w:rsidTr="009F3039">
        <w:trPr>
          <w:trHeight w:val="55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Мероприятия по развитию массовой физической культуры и спорта среди населения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11 1 00 10690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3917,4</w:t>
            </w:r>
          </w:p>
        </w:tc>
      </w:tr>
      <w:tr w:rsidR="009F3039" w:rsidRPr="009F3039" w:rsidTr="009F3039">
        <w:trPr>
          <w:trHeight w:val="54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11 1 00 10690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3917,4</w:t>
            </w:r>
          </w:p>
        </w:tc>
      </w:tr>
      <w:tr w:rsidR="009F3039" w:rsidRPr="009F3039" w:rsidTr="009F3039">
        <w:trPr>
          <w:trHeight w:val="54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Организация  подвоза лиц зачисленных для прохождения спортивной подготовки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11 1 00 11620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1000,0</w:t>
            </w:r>
          </w:p>
        </w:tc>
      </w:tr>
      <w:tr w:rsidR="009F3039" w:rsidRPr="009F3039" w:rsidTr="009F3039">
        <w:trPr>
          <w:trHeight w:val="54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11 1 00 11620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1000,0</w:t>
            </w:r>
          </w:p>
        </w:tc>
      </w:tr>
      <w:tr w:rsidR="009F3039" w:rsidRPr="009F3039" w:rsidTr="009F3039">
        <w:trPr>
          <w:trHeight w:val="54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образовательных организаций  дополнительного образования детей Краснодарского края отраслей </w:t>
            </w:r>
            <w:r w:rsidRPr="009F3039">
              <w:rPr>
                <w:rFonts w:ascii="Times New Roman" w:eastAsia="Times New Roman" w:hAnsi="Times New Roman" w:cs="Times New Roman"/>
                <w:sz w:val="28"/>
                <w:szCs w:val="28"/>
                <w:lang w:eastAsia="ru-RU"/>
              </w:rPr>
              <w:lastRenderedPageBreak/>
              <w:t>"Образование" и "Физическая культура и спорт"</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11 1 00 60740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343,8</w:t>
            </w:r>
          </w:p>
        </w:tc>
      </w:tr>
      <w:tr w:rsidR="009F3039" w:rsidRPr="009F3039" w:rsidTr="009F3039">
        <w:trPr>
          <w:trHeight w:val="57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11 1 00 60740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343,8</w:t>
            </w:r>
          </w:p>
        </w:tc>
      </w:tr>
      <w:tr w:rsidR="009F3039" w:rsidRPr="009F3039" w:rsidTr="009F3039">
        <w:trPr>
          <w:trHeight w:val="57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Реализация мероприятий, на оплату труда инструкторов по спорту в муниципальных образованиях Краснодарского края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 1 00 S2820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2068,9</w:t>
            </w:r>
          </w:p>
        </w:tc>
      </w:tr>
      <w:tr w:rsidR="009F3039" w:rsidRPr="009F3039" w:rsidTr="009F3039">
        <w:trPr>
          <w:trHeight w:val="57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 1 00 S2820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2068,9</w:t>
            </w:r>
          </w:p>
        </w:tc>
      </w:tr>
      <w:tr w:rsidR="009F3039" w:rsidRPr="009F3039" w:rsidTr="009F3039">
        <w:trPr>
          <w:trHeight w:val="720"/>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11.</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"Развитие гражданского общества"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12 0 00 00000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32052,4</w:t>
            </w:r>
          </w:p>
        </w:tc>
      </w:tr>
      <w:tr w:rsidR="009F3039" w:rsidRPr="009F3039" w:rsidTr="009F3039">
        <w:trPr>
          <w:trHeight w:val="493"/>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Поддержка социально ориентированных некоммерческих организаций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9089,0</w:t>
            </w:r>
          </w:p>
        </w:tc>
      </w:tr>
      <w:tr w:rsidR="009F3039" w:rsidRPr="009F3039" w:rsidTr="009F3039">
        <w:trPr>
          <w:trHeight w:val="375"/>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Поддержка социально ориентированной некоммерческой организации " Большая семья"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12 1 01 00000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450,0</w:t>
            </w:r>
          </w:p>
        </w:tc>
      </w:tr>
      <w:tr w:rsidR="009F3039" w:rsidRPr="009F3039" w:rsidTr="009F3039">
        <w:trPr>
          <w:trHeight w:val="37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поддержке социально ориентированных некоммерческих организаций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12 1 01 11540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450,0</w:t>
            </w:r>
          </w:p>
        </w:tc>
      </w:tr>
      <w:tr w:rsidR="009F3039" w:rsidRPr="009F3039" w:rsidTr="009F3039">
        <w:trPr>
          <w:trHeight w:val="49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12 1 01 11540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450,0</w:t>
            </w:r>
          </w:p>
        </w:tc>
      </w:tr>
      <w:tr w:rsidR="009F3039" w:rsidRPr="009F3039" w:rsidTr="009F3039">
        <w:trPr>
          <w:trHeight w:val="73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Поддержка социально ориентированной некоммерческой организации " Всероссийское общество инвалидов"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12 1 02 00000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450,0</w:t>
            </w:r>
          </w:p>
        </w:tc>
      </w:tr>
      <w:tr w:rsidR="009F3039" w:rsidRPr="009F3039" w:rsidTr="009F3039">
        <w:trPr>
          <w:trHeight w:val="570"/>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поддержке социально ориентированных некоммерческих организаций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12 1 02 11540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450,0</w:t>
            </w:r>
          </w:p>
        </w:tc>
      </w:tr>
      <w:tr w:rsidR="009F3039" w:rsidRPr="009F3039" w:rsidTr="009F3039">
        <w:trPr>
          <w:trHeight w:val="52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12 1 02 11540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450,0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Поддержка социально ориентированной некоммерческой организации " Российский Союз ветеранов Афганистана"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12 1 03 00000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252,0</w:t>
            </w:r>
          </w:p>
        </w:tc>
      </w:tr>
      <w:tr w:rsidR="009F3039" w:rsidRPr="009F3039" w:rsidTr="009F3039">
        <w:trPr>
          <w:trHeight w:val="54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поддержке социально ориентированных некоммерческих организаций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12 1 03 11540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252,0</w:t>
            </w:r>
          </w:p>
        </w:tc>
      </w:tr>
      <w:tr w:rsidR="009F3039" w:rsidRPr="009F3039" w:rsidTr="009F3039">
        <w:trPr>
          <w:trHeight w:val="52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12 1 03 11540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252,0</w:t>
            </w:r>
          </w:p>
        </w:tc>
      </w:tr>
      <w:tr w:rsidR="009F3039" w:rsidRPr="009F3039" w:rsidTr="009F3039">
        <w:trPr>
          <w:trHeight w:val="51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Поддержка социально ориентированной некоммерческой организации " Организация ветеранов войны (пенсионеров, инвалидов), труда, Вооруженных сил и правоохранительных органов"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12 1 04 00000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727,0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Мероприятия по поддержке социально </w:t>
            </w:r>
            <w:r w:rsidRPr="009F3039">
              <w:rPr>
                <w:rFonts w:ascii="Times New Roman" w:eastAsia="Times New Roman" w:hAnsi="Times New Roman" w:cs="Times New Roman"/>
                <w:sz w:val="28"/>
                <w:szCs w:val="28"/>
                <w:lang w:eastAsia="ru-RU"/>
              </w:rPr>
              <w:lastRenderedPageBreak/>
              <w:t>ориентированных некоммерческих организаций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12 1 04 11540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727,0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12 1 04 11540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727,0</w:t>
            </w:r>
          </w:p>
        </w:tc>
      </w:tr>
      <w:tr w:rsidR="009F3039" w:rsidRPr="009F3039" w:rsidTr="009F3039">
        <w:trPr>
          <w:trHeight w:val="57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Поддержка социально ориентированной некоммерческой организации "</w:t>
            </w:r>
            <w:proofErr w:type="spellStart"/>
            <w:r w:rsidRPr="009F3039">
              <w:rPr>
                <w:rFonts w:ascii="Times New Roman" w:eastAsia="Times New Roman" w:hAnsi="Times New Roman" w:cs="Times New Roman"/>
                <w:sz w:val="28"/>
                <w:szCs w:val="28"/>
                <w:lang w:eastAsia="ru-RU"/>
              </w:rPr>
              <w:t>Динское</w:t>
            </w:r>
            <w:proofErr w:type="spellEnd"/>
            <w:r w:rsidRPr="009F3039">
              <w:rPr>
                <w:rFonts w:ascii="Times New Roman" w:eastAsia="Times New Roman" w:hAnsi="Times New Roman" w:cs="Times New Roman"/>
                <w:sz w:val="28"/>
                <w:szCs w:val="28"/>
                <w:lang w:eastAsia="ru-RU"/>
              </w:rPr>
              <w:t xml:space="preserve"> районное казачье общество </w:t>
            </w:r>
            <w:proofErr w:type="spellStart"/>
            <w:r w:rsidRPr="009F3039">
              <w:rPr>
                <w:rFonts w:ascii="Times New Roman" w:eastAsia="Times New Roman" w:hAnsi="Times New Roman" w:cs="Times New Roman"/>
                <w:sz w:val="28"/>
                <w:szCs w:val="28"/>
                <w:lang w:eastAsia="ru-RU"/>
              </w:rPr>
              <w:t>Екатеринодарского</w:t>
            </w:r>
            <w:proofErr w:type="spellEnd"/>
            <w:r w:rsidRPr="009F3039">
              <w:rPr>
                <w:rFonts w:ascii="Times New Roman" w:eastAsia="Times New Roman" w:hAnsi="Times New Roman" w:cs="Times New Roman"/>
                <w:sz w:val="28"/>
                <w:szCs w:val="28"/>
                <w:lang w:eastAsia="ru-RU"/>
              </w:rPr>
              <w:t xml:space="preserve"> </w:t>
            </w:r>
            <w:proofErr w:type="spellStart"/>
            <w:r w:rsidRPr="009F3039">
              <w:rPr>
                <w:rFonts w:ascii="Times New Roman" w:eastAsia="Times New Roman" w:hAnsi="Times New Roman" w:cs="Times New Roman"/>
                <w:sz w:val="28"/>
                <w:szCs w:val="28"/>
                <w:lang w:eastAsia="ru-RU"/>
              </w:rPr>
              <w:t>отдельского</w:t>
            </w:r>
            <w:proofErr w:type="spellEnd"/>
            <w:r w:rsidRPr="009F3039">
              <w:rPr>
                <w:rFonts w:ascii="Times New Roman" w:eastAsia="Times New Roman" w:hAnsi="Times New Roman" w:cs="Times New Roman"/>
                <w:sz w:val="28"/>
                <w:szCs w:val="28"/>
                <w:lang w:eastAsia="ru-RU"/>
              </w:rPr>
              <w:t xml:space="preserve"> казачьего  общества Кубанского  войскового казачьего общества"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12 1 05 00000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6890,0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поддержке социально ориентированных некоммерческих организаций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12 1 05 11540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6890,0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12 1 05 11540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6890,0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Поддержка социально ориентированной некоммерческой организации " Всероссийское общество глухих"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12 1 06 00000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поддержке социально ориентированных некоммерческих организаций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12 1 06 11540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12 1 06 11540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Поддержка социально ориентированной некоммерческой организации " Всероссийское общество слепых"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12 1 07 00000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40,0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поддержке социально ориентированных некоммерческих организаций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12 1 07 11540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40,0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12 1 07 11540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40,0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Поддержка частного общеобразовательного учреждения "Средняя общеобразовательная школа №1" ст. </w:t>
            </w:r>
            <w:proofErr w:type="spellStart"/>
            <w:r w:rsidRPr="009F3039">
              <w:rPr>
                <w:rFonts w:ascii="Times New Roman" w:eastAsia="Times New Roman" w:hAnsi="Times New Roman" w:cs="Times New Roman"/>
                <w:sz w:val="28"/>
                <w:szCs w:val="28"/>
                <w:lang w:eastAsia="ru-RU"/>
              </w:rPr>
              <w:t>Новотитаровской</w:t>
            </w:r>
            <w:proofErr w:type="spellEnd"/>
            <w:r w:rsidRPr="009F3039">
              <w:rPr>
                <w:rFonts w:ascii="Times New Roman" w:eastAsia="Times New Roman" w:hAnsi="Times New Roman" w:cs="Times New Roman"/>
                <w:sz w:val="28"/>
                <w:szCs w:val="28"/>
                <w:lang w:eastAsia="ru-RU"/>
              </w:rPr>
              <w:t xml:space="preserve">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12 1 08 00000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150,0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поддержке социально ориентированных некоммерческих организаций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12 1 08 11540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150,0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12 1 08 11540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150,0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Поддержка  Краснодарской краевой детской военно-патриотической общественной организации Краеведческий отряд «Поиск»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12 1 09 00000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поддержке социально ориентированных некоммерческих организаций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12 1 09 11540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100,0</w:t>
            </w:r>
          </w:p>
        </w:tc>
      </w:tr>
      <w:tr w:rsidR="009F3039" w:rsidRPr="009F3039" w:rsidTr="009F3039">
        <w:trPr>
          <w:trHeight w:val="57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Предоставление субсидий бюджетным, </w:t>
            </w:r>
            <w:r w:rsidRPr="009F3039">
              <w:rPr>
                <w:rFonts w:ascii="Times New Roman" w:eastAsia="Times New Roman" w:hAnsi="Times New Roman" w:cs="Times New Roman"/>
                <w:sz w:val="28"/>
                <w:szCs w:val="28"/>
                <w:lang w:eastAsia="ru-RU"/>
              </w:rPr>
              <w:lastRenderedPageBreak/>
              <w:t>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12 1 09 11540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100,0</w:t>
            </w:r>
          </w:p>
        </w:tc>
      </w:tr>
      <w:tr w:rsidR="009F3039" w:rsidRPr="009F3039" w:rsidTr="009F3039">
        <w:trPr>
          <w:trHeight w:val="33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Отдельные мероприятия муниципальной программы</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12 2 00 00000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22963,4</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Гармонизации межнациональных отношений  и профилактика межэтнических конфликтов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12 2 01 00000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284,3</w:t>
            </w:r>
          </w:p>
        </w:tc>
      </w:tr>
      <w:tr w:rsidR="009F3039" w:rsidRPr="009F3039" w:rsidTr="009F3039">
        <w:trPr>
          <w:trHeight w:val="31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Мероприятия по гармонизации межнациональных отношений  и профилактика межэтнических конфликтов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12 2 01 10070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284,3</w:t>
            </w:r>
          </w:p>
        </w:tc>
      </w:tr>
      <w:tr w:rsidR="009F3039" w:rsidRPr="009F3039" w:rsidTr="009F3039">
        <w:trPr>
          <w:trHeight w:val="465"/>
        </w:trPr>
        <w:tc>
          <w:tcPr>
            <w:tcW w:w="594" w:type="dxa"/>
            <w:tcBorders>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12 2 01 10070</w:t>
            </w:r>
          </w:p>
        </w:tc>
        <w:tc>
          <w:tcPr>
            <w:tcW w:w="636"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284,3</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Социальная поддержка  Почетных и заслуженных граждан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12 2 02 00000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859,6</w:t>
            </w:r>
          </w:p>
        </w:tc>
      </w:tr>
      <w:tr w:rsidR="009F3039" w:rsidRPr="009F3039" w:rsidTr="009F3039">
        <w:trPr>
          <w:trHeight w:val="465"/>
        </w:trPr>
        <w:tc>
          <w:tcPr>
            <w:tcW w:w="594" w:type="dxa"/>
            <w:tcBorders>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Мероприятия по социальной поддержке граждан муниципального образования Динской район </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12 2 02 10020</w:t>
            </w:r>
          </w:p>
        </w:tc>
        <w:tc>
          <w:tcPr>
            <w:tcW w:w="636" w:type="dxa"/>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859,6</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12 2 02 10020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5,6</w:t>
            </w:r>
          </w:p>
        </w:tc>
      </w:tr>
      <w:tr w:rsidR="009F3039" w:rsidRPr="009F3039" w:rsidTr="009F3039">
        <w:trPr>
          <w:trHeight w:val="28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Социальное обеспечение и иные выплаты населению</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12 2 02 10020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854,0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Дополнительное материальное обеспечение, доплаты к пенсиям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12 2 03 00000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17800,0</w:t>
            </w:r>
          </w:p>
        </w:tc>
      </w:tr>
      <w:tr w:rsidR="009F3039" w:rsidRPr="009F3039" w:rsidTr="009F3039">
        <w:trPr>
          <w:trHeight w:val="465"/>
        </w:trPr>
        <w:tc>
          <w:tcPr>
            <w:tcW w:w="594" w:type="dxa"/>
            <w:tcBorders>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Выплата дополнительного материального обеспечения, доплат к пенсиям, пособий и компенсаций  </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12 2 03 41210</w:t>
            </w:r>
          </w:p>
        </w:tc>
        <w:tc>
          <w:tcPr>
            <w:tcW w:w="636"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17800,0</w:t>
            </w:r>
          </w:p>
        </w:tc>
      </w:tr>
      <w:tr w:rsidR="009F3039" w:rsidRPr="009F3039" w:rsidTr="009F3039">
        <w:trPr>
          <w:trHeight w:val="33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Социальное обеспечение и иные выплаты населению</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12 2 03 41210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17800,0</w:t>
            </w:r>
          </w:p>
        </w:tc>
      </w:tr>
      <w:tr w:rsidR="009F3039" w:rsidRPr="009F3039" w:rsidTr="009F3039">
        <w:trPr>
          <w:trHeight w:val="34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Памятные даты и знаменательные события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12 2 04  00000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3116,2</w:t>
            </w:r>
          </w:p>
        </w:tc>
      </w:tr>
      <w:tr w:rsidR="009F3039" w:rsidRPr="009F3039" w:rsidTr="009F3039">
        <w:trPr>
          <w:trHeight w:val="465"/>
        </w:trPr>
        <w:tc>
          <w:tcPr>
            <w:tcW w:w="594" w:type="dxa"/>
            <w:tcBorders>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proofErr w:type="gramStart"/>
            <w:r w:rsidRPr="009F3039">
              <w:rPr>
                <w:rFonts w:ascii="Times New Roman" w:eastAsia="Times New Roman" w:hAnsi="Times New Roman" w:cs="Times New Roman"/>
                <w:sz w:val="28"/>
                <w:szCs w:val="28"/>
                <w:lang w:eastAsia="ru-RU"/>
              </w:rPr>
              <w:t>Мероприятия</w:t>
            </w:r>
            <w:proofErr w:type="gramEnd"/>
            <w:r w:rsidRPr="009F3039">
              <w:rPr>
                <w:rFonts w:ascii="Times New Roman" w:eastAsia="Times New Roman" w:hAnsi="Times New Roman" w:cs="Times New Roman"/>
                <w:sz w:val="28"/>
                <w:szCs w:val="28"/>
                <w:lang w:eastAsia="ru-RU"/>
              </w:rPr>
              <w:t xml:space="preserve">  посвященные памятным  датам и знаменательным событиям</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12 2 04 10930</w:t>
            </w:r>
          </w:p>
        </w:tc>
        <w:tc>
          <w:tcPr>
            <w:tcW w:w="636" w:type="dxa"/>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3116,2</w:t>
            </w:r>
          </w:p>
        </w:tc>
      </w:tr>
      <w:tr w:rsidR="009F3039" w:rsidRPr="009F3039" w:rsidTr="009F3039">
        <w:trPr>
          <w:trHeight w:val="46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12 2 04 10930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3116,2</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укреплению материально-технической базы муниципального архива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12 2 05 00000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903,3</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Формирование   архива и  архивных документов в части укрепления материально-технической базы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12 2 05 10610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903,3</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12 2 05 10610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903,3</w:t>
            </w:r>
          </w:p>
        </w:tc>
      </w:tr>
      <w:tr w:rsidR="009F3039" w:rsidRPr="009F3039" w:rsidTr="009F3039">
        <w:trPr>
          <w:trHeight w:val="660"/>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12.</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"Информационное пространство"</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13 0 00 00000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5908,9</w:t>
            </w:r>
          </w:p>
        </w:tc>
      </w:tr>
      <w:tr w:rsidR="009F3039" w:rsidRPr="009F3039" w:rsidTr="009F3039">
        <w:trPr>
          <w:trHeight w:val="33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Отдельные мероприятия муниципальной программы</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13 1 00 00000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5908,9</w:t>
            </w:r>
          </w:p>
        </w:tc>
      </w:tr>
      <w:tr w:rsidR="009F3039" w:rsidRPr="009F3039" w:rsidTr="009F3039">
        <w:trPr>
          <w:trHeight w:val="465"/>
        </w:trPr>
        <w:tc>
          <w:tcPr>
            <w:tcW w:w="594" w:type="dxa"/>
            <w:tcBorders>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lastRenderedPageBreak/>
              <w:t> </w:t>
            </w:r>
          </w:p>
        </w:tc>
        <w:tc>
          <w:tcPr>
            <w:tcW w:w="6211" w:type="dxa"/>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Поддержка и развитие телерадиовещания, печатных средств массовой информации</w:t>
            </w:r>
            <w:proofErr w:type="gramStart"/>
            <w:r w:rsidRPr="009F3039">
              <w:rPr>
                <w:rFonts w:ascii="Times New Roman" w:eastAsia="Times New Roman" w:hAnsi="Times New Roman" w:cs="Times New Roman"/>
                <w:sz w:val="28"/>
                <w:szCs w:val="28"/>
                <w:lang w:eastAsia="ru-RU"/>
              </w:rPr>
              <w:t xml:space="preserve"> ,</w:t>
            </w:r>
            <w:proofErr w:type="gramEnd"/>
            <w:r w:rsidRPr="009F3039">
              <w:rPr>
                <w:rFonts w:ascii="Times New Roman" w:eastAsia="Times New Roman" w:hAnsi="Times New Roman" w:cs="Times New Roman"/>
                <w:sz w:val="28"/>
                <w:szCs w:val="28"/>
                <w:lang w:eastAsia="ru-RU"/>
              </w:rPr>
              <w:t xml:space="preserve"> обеспечение информирования граждан о деятельности органов муниципальной власти</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13 1 00 10260</w:t>
            </w:r>
          </w:p>
        </w:tc>
        <w:tc>
          <w:tcPr>
            <w:tcW w:w="636" w:type="dxa"/>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5908,9</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13 1 00 10260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5908,9</w:t>
            </w:r>
          </w:p>
        </w:tc>
      </w:tr>
      <w:tr w:rsidR="009F3039" w:rsidRPr="009F3039" w:rsidTr="009F3039">
        <w:trPr>
          <w:trHeight w:val="703"/>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13.</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Муниципальная программа муниципального образования Динской район «Развитие топливно-энергетического комплекса и жилищно-коммунального хозяйства»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14 0 00 00000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13623,0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Обеспечение жильем молодых семей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14 1 00 00000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10756,0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Реализация мероприятий по обеспечению жильем молодых семей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14 1 00 L4970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10756,0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Социальное обеспечение и иные выплаты населению</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14 1 00 L4970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10756,0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Отдельные мероприятия муниципальной программы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14 2 00 00000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2867,0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организации сбора коммунальных  отходов</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14 2 00 10992</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2867,0</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14 2 00 10992</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2867,0</w:t>
            </w:r>
          </w:p>
        </w:tc>
      </w:tr>
      <w:tr w:rsidR="009F3039" w:rsidRPr="009F3039" w:rsidTr="009F3039">
        <w:trPr>
          <w:trHeight w:val="810"/>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14.</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xml:space="preserve">Муниципальная программа муниципального образования Динской район «Комплексное и устойчивое  развитие </w:t>
            </w:r>
            <w:proofErr w:type="spellStart"/>
            <w:r w:rsidRPr="009F3039">
              <w:rPr>
                <w:rFonts w:ascii="Times New Roman" w:eastAsia="Times New Roman" w:hAnsi="Times New Roman" w:cs="Times New Roman"/>
                <w:b/>
                <w:bCs/>
                <w:sz w:val="28"/>
                <w:szCs w:val="28"/>
                <w:lang w:eastAsia="ru-RU"/>
              </w:rPr>
              <w:t>Динского</w:t>
            </w:r>
            <w:proofErr w:type="spellEnd"/>
            <w:r w:rsidRPr="009F3039">
              <w:rPr>
                <w:rFonts w:ascii="Times New Roman" w:eastAsia="Times New Roman" w:hAnsi="Times New Roman" w:cs="Times New Roman"/>
                <w:b/>
                <w:bCs/>
                <w:sz w:val="28"/>
                <w:szCs w:val="28"/>
                <w:lang w:eastAsia="ru-RU"/>
              </w:rPr>
              <w:t xml:space="preserve"> района в сфере архитектуры и градостроительства»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15 0 00 00000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28063,0</w:t>
            </w:r>
          </w:p>
        </w:tc>
      </w:tr>
      <w:tr w:rsidR="009F3039" w:rsidRPr="009F3039" w:rsidTr="009F3039">
        <w:trPr>
          <w:trHeight w:val="380"/>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Отдельные мероприятия муниципальной программы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15 1 00 00000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28063,0</w:t>
            </w:r>
          </w:p>
        </w:tc>
      </w:tr>
      <w:tr w:rsidR="009F3039" w:rsidRPr="009F3039" w:rsidTr="009F3039">
        <w:trPr>
          <w:trHeight w:val="570"/>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Обеспечение деятельности муниципального учреждения  в сфере  архитектуры  и  строительства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15 1 01 00000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20607,3</w:t>
            </w:r>
          </w:p>
        </w:tc>
      </w:tr>
      <w:tr w:rsidR="009F3039" w:rsidRPr="009F3039" w:rsidTr="009F3039">
        <w:trPr>
          <w:trHeight w:val="523"/>
        </w:trPr>
        <w:tc>
          <w:tcPr>
            <w:tcW w:w="594" w:type="dxa"/>
            <w:tcBorders>
              <w:top w:val="nil"/>
              <w:left w:val="nil"/>
            </w:tcBorders>
            <w:shd w:val="clear" w:color="000000" w:fill="FFFFFF"/>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15 1 01 00590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20607,3</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15 1 01 00590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18068,6</w:t>
            </w:r>
          </w:p>
        </w:tc>
      </w:tr>
      <w:tr w:rsidR="009F3039" w:rsidRPr="009F3039" w:rsidTr="009F3039">
        <w:trPr>
          <w:trHeight w:val="465"/>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15 1 01 00590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2538,7</w:t>
            </w:r>
          </w:p>
        </w:tc>
      </w:tr>
      <w:tr w:rsidR="009F3039" w:rsidRPr="009F3039" w:rsidTr="009F3039">
        <w:trPr>
          <w:trHeight w:val="33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в рамках архитектуры и градостроительства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15 1 02 00000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7455,7</w:t>
            </w:r>
          </w:p>
        </w:tc>
      </w:tr>
      <w:tr w:rsidR="009F3039" w:rsidRPr="009F3039" w:rsidTr="009F3039">
        <w:trPr>
          <w:trHeight w:val="33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в сфере архитектуры и градостроительства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15 1 02 11250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5749,5</w:t>
            </w:r>
          </w:p>
        </w:tc>
      </w:tr>
      <w:tr w:rsidR="009F3039" w:rsidRPr="009F3039" w:rsidTr="009F3039">
        <w:trPr>
          <w:trHeight w:val="33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Закупка товаров, работ и услуг для </w:t>
            </w:r>
            <w:r w:rsidRPr="009F3039">
              <w:rPr>
                <w:rFonts w:ascii="Times New Roman" w:eastAsia="Times New Roman" w:hAnsi="Times New Roman" w:cs="Times New Roman"/>
                <w:sz w:val="28"/>
                <w:szCs w:val="28"/>
                <w:lang w:eastAsia="ru-RU"/>
              </w:rPr>
              <w:lastRenderedPageBreak/>
              <w:t>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15 1 02 11250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5749,5</w:t>
            </w:r>
          </w:p>
        </w:tc>
      </w:tr>
      <w:tr w:rsidR="009F3039" w:rsidRPr="009F3039" w:rsidTr="009F3039">
        <w:trPr>
          <w:trHeight w:val="33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Мероприятия по </w:t>
            </w:r>
            <w:proofErr w:type="spellStart"/>
            <w:r w:rsidRPr="009F3039">
              <w:rPr>
                <w:rFonts w:ascii="Times New Roman" w:eastAsia="Times New Roman" w:hAnsi="Times New Roman" w:cs="Times New Roman"/>
                <w:sz w:val="28"/>
                <w:szCs w:val="28"/>
                <w:lang w:eastAsia="ru-RU"/>
              </w:rPr>
              <w:t>подготоке</w:t>
            </w:r>
            <w:proofErr w:type="spellEnd"/>
            <w:r w:rsidRPr="009F3039">
              <w:rPr>
                <w:rFonts w:ascii="Times New Roman" w:eastAsia="Times New Roman" w:hAnsi="Times New Roman" w:cs="Times New Roman"/>
                <w:sz w:val="28"/>
                <w:szCs w:val="28"/>
                <w:lang w:eastAsia="ru-RU"/>
              </w:rPr>
              <w:t xml:space="preserve"> документации по планировке территории (проекта межевания территории квартала) муниципальных образований краснодарского края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 1 02 S2000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906,2</w:t>
            </w:r>
          </w:p>
        </w:tc>
      </w:tr>
      <w:tr w:rsidR="009F3039" w:rsidRPr="009F3039" w:rsidTr="009F3039">
        <w:trPr>
          <w:trHeight w:val="33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 1 02 S2000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906,2</w:t>
            </w:r>
          </w:p>
        </w:tc>
      </w:tr>
      <w:tr w:rsidR="009F3039" w:rsidRPr="009F3039" w:rsidTr="009F3039">
        <w:trPr>
          <w:trHeight w:val="33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Реализация мероприятия на подготовку изменений в правила землепользования и застройки муниципальных образований Краснодарского края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 1 02 S2570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800,0</w:t>
            </w:r>
          </w:p>
        </w:tc>
      </w:tr>
      <w:tr w:rsidR="009F3039" w:rsidRPr="009F3039" w:rsidTr="009F3039">
        <w:trPr>
          <w:trHeight w:val="33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 1 02 S2570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800,0</w:t>
            </w:r>
          </w:p>
        </w:tc>
      </w:tr>
      <w:tr w:rsidR="009F3039" w:rsidRPr="009F3039" w:rsidTr="009F3039">
        <w:trPr>
          <w:trHeight w:val="480"/>
        </w:trPr>
        <w:tc>
          <w:tcPr>
            <w:tcW w:w="594" w:type="dxa"/>
            <w:tcBorders>
              <w:top w:val="nil"/>
              <w:left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15.</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Обеспечение деятельности высшего органа исполнительной власти муниципального образовани</w:t>
            </w:r>
            <w:proofErr w:type="gramStart"/>
            <w:r w:rsidRPr="009F3039">
              <w:rPr>
                <w:rFonts w:ascii="Times New Roman" w:eastAsia="Times New Roman" w:hAnsi="Times New Roman" w:cs="Times New Roman"/>
                <w:b/>
                <w:bCs/>
                <w:sz w:val="28"/>
                <w:szCs w:val="28"/>
                <w:lang w:eastAsia="ru-RU"/>
              </w:rPr>
              <w:t>я-</w:t>
            </w:r>
            <w:proofErr w:type="gramEnd"/>
            <w:r w:rsidRPr="009F3039">
              <w:rPr>
                <w:rFonts w:ascii="Times New Roman" w:eastAsia="Times New Roman" w:hAnsi="Times New Roman" w:cs="Times New Roman"/>
                <w:b/>
                <w:bCs/>
                <w:sz w:val="28"/>
                <w:szCs w:val="28"/>
                <w:lang w:eastAsia="ru-RU"/>
              </w:rPr>
              <w:t xml:space="preserve"> администрации  муниципального образования Динской район</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50 0 00 00000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323420,2</w:t>
            </w:r>
          </w:p>
        </w:tc>
      </w:tr>
      <w:tr w:rsidR="009F3039" w:rsidRPr="009F3039" w:rsidTr="009F3039">
        <w:trPr>
          <w:trHeight w:val="48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Глава администрации муниципального образования Динской район</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50 1 00 00000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1902,1</w:t>
            </w:r>
          </w:p>
        </w:tc>
      </w:tr>
      <w:tr w:rsidR="009F3039" w:rsidRPr="009F3039" w:rsidTr="009F3039">
        <w:trPr>
          <w:trHeight w:val="480"/>
        </w:trPr>
        <w:tc>
          <w:tcPr>
            <w:tcW w:w="594" w:type="dxa"/>
            <w:tcBorders>
              <w:top w:val="nil"/>
              <w:left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50 1 00 00190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1902,1</w:t>
            </w:r>
          </w:p>
        </w:tc>
      </w:tr>
      <w:tr w:rsidR="009F3039" w:rsidRPr="009F3039" w:rsidTr="009F3039">
        <w:trPr>
          <w:trHeight w:val="48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50 1 00 00190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1902,1</w:t>
            </w:r>
          </w:p>
        </w:tc>
      </w:tr>
      <w:tr w:rsidR="009F3039" w:rsidRPr="009F3039" w:rsidTr="009F3039">
        <w:trPr>
          <w:trHeight w:val="54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Обеспечение деятельности администрации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50 2 00 00000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156860,3</w:t>
            </w:r>
          </w:p>
        </w:tc>
      </w:tr>
      <w:tr w:rsidR="009F3039" w:rsidRPr="009F3039" w:rsidTr="009F3039">
        <w:trPr>
          <w:trHeight w:val="540"/>
        </w:trPr>
        <w:tc>
          <w:tcPr>
            <w:tcW w:w="594" w:type="dxa"/>
            <w:tcBorders>
              <w:top w:val="nil"/>
              <w:left w:val="nil"/>
            </w:tcBorders>
            <w:shd w:val="clear" w:color="000000" w:fill="FFFFFF"/>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50 2 00 00190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156860,3</w:t>
            </w:r>
          </w:p>
        </w:tc>
      </w:tr>
      <w:tr w:rsidR="009F3039" w:rsidRPr="009F3039" w:rsidTr="009F3039">
        <w:trPr>
          <w:trHeight w:val="306"/>
        </w:trPr>
        <w:tc>
          <w:tcPr>
            <w:tcW w:w="594" w:type="dxa"/>
            <w:tcBorders>
              <w:top w:val="nil"/>
              <w:left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50 2 00 00190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147756,3</w:t>
            </w:r>
          </w:p>
        </w:tc>
      </w:tr>
      <w:tr w:rsidR="009F3039" w:rsidRPr="009F3039" w:rsidTr="009F3039">
        <w:trPr>
          <w:trHeight w:val="51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50 2 00 00190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8761,3</w:t>
            </w:r>
          </w:p>
        </w:tc>
      </w:tr>
      <w:tr w:rsidR="009F3039" w:rsidRPr="009F3039" w:rsidTr="009F3039">
        <w:trPr>
          <w:trHeight w:val="26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Иные бюджетные ассигнования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50 2 00 00190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342,7</w:t>
            </w:r>
          </w:p>
        </w:tc>
      </w:tr>
      <w:tr w:rsidR="009F3039" w:rsidRPr="009F3039" w:rsidTr="009F3039">
        <w:trPr>
          <w:trHeight w:val="70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Краснодарского края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21262,6</w:t>
            </w:r>
          </w:p>
        </w:tc>
      </w:tr>
      <w:tr w:rsidR="009F3039" w:rsidRPr="009F3039" w:rsidTr="009F3039">
        <w:trPr>
          <w:trHeight w:val="75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50 3 00 51200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17,4</w:t>
            </w:r>
          </w:p>
        </w:tc>
      </w:tr>
      <w:tr w:rsidR="009F3039" w:rsidRPr="009F3039" w:rsidTr="009F3039">
        <w:trPr>
          <w:trHeight w:val="480"/>
        </w:trPr>
        <w:tc>
          <w:tcPr>
            <w:tcW w:w="594" w:type="dxa"/>
            <w:tcBorders>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50 3 00 51200</w:t>
            </w:r>
          </w:p>
        </w:tc>
        <w:tc>
          <w:tcPr>
            <w:tcW w:w="636"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17,4</w:t>
            </w:r>
          </w:p>
        </w:tc>
      </w:tr>
      <w:tr w:rsidR="009F3039" w:rsidRPr="009F3039" w:rsidTr="009F3039">
        <w:trPr>
          <w:trHeight w:val="1063"/>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Осуществление отдельных государственных полномочий Краснодарского края по ведению учета граждан отдельных </w:t>
            </w:r>
            <w:proofErr w:type="gramStart"/>
            <w:r w:rsidRPr="009F3039">
              <w:rPr>
                <w:rFonts w:ascii="Times New Roman" w:eastAsia="Times New Roman" w:hAnsi="Times New Roman" w:cs="Times New Roman"/>
                <w:sz w:val="28"/>
                <w:szCs w:val="28"/>
                <w:lang w:eastAsia="ru-RU"/>
              </w:rPr>
              <w:t>категорий</w:t>
            </w:r>
            <w:proofErr w:type="gramEnd"/>
            <w:r w:rsidRPr="009F3039">
              <w:rPr>
                <w:rFonts w:ascii="Times New Roman" w:eastAsia="Times New Roman" w:hAnsi="Times New Roman" w:cs="Times New Roman"/>
                <w:sz w:val="28"/>
                <w:szCs w:val="28"/>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50 3 00 60870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729,8</w:t>
            </w:r>
          </w:p>
        </w:tc>
      </w:tr>
      <w:tr w:rsidR="009F3039" w:rsidRPr="009F3039" w:rsidTr="009F3039">
        <w:trPr>
          <w:trHeight w:val="703"/>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50 3 00 60870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648,8</w:t>
            </w:r>
          </w:p>
        </w:tc>
      </w:tr>
      <w:tr w:rsidR="009F3039" w:rsidRPr="009F3039" w:rsidTr="009F3039">
        <w:trPr>
          <w:trHeight w:val="39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50 3 00 60870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81,0</w:t>
            </w:r>
          </w:p>
        </w:tc>
      </w:tr>
      <w:tr w:rsidR="009F3039" w:rsidRPr="009F3039" w:rsidTr="009F3039">
        <w:trPr>
          <w:trHeight w:val="58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поддержке сельскохозяйственного производства в Краснодарском крае</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50 3 00 60910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1460,0</w:t>
            </w:r>
          </w:p>
        </w:tc>
      </w:tr>
      <w:tr w:rsidR="009F3039" w:rsidRPr="009F3039" w:rsidTr="009F3039">
        <w:trPr>
          <w:trHeight w:val="58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50 3 00 60910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1298,0</w:t>
            </w:r>
          </w:p>
        </w:tc>
      </w:tr>
      <w:tr w:rsidR="009F3039" w:rsidRPr="009F3039" w:rsidTr="009F3039">
        <w:trPr>
          <w:trHeight w:val="58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50 3 00 60910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162,0</w:t>
            </w:r>
          </w:p>
        </w:tc>
      </w:tr>
      <w:tr w:rsidR="009F3039" w:rsidRPr="009F3039" w:rsidTr="009F3039">
        <w:trPr>
          <w:trHeight w:val="145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отдельного государственного полномочия Краснодарского края по осуществлению регионального государственного строительного надзора в случаях, предусмотренных частью 2 статьи 54 Градостроительного кодекса Российской Федерации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50 3 00 63640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729,9</w:t>
            </w:r>
          </w:p>
        </w:tc>
      </w:tr>
      <w:tr w:rsidR="009F3039" w:rsidRPr="009F3039" w:rsidTr="009F3039">
        <w:trPr>
          <w:trHeight w:val="58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50 3 00 63640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648,9</w:t>
            </w:r>
          </w:p>
        </w:tc>
      </w:tr>
      <w:tr w:rsidR="009F3039" w:rsidRPr="009F3039" w:rsidTr="009F3039">
        <w:trPr>
          <w:trHeight w:val="58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50 3 00 63640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81,0</w:t>
            </w:r>
          </w:p>
        </w:tc>
      </w:tr>
      <w:tr w:rsidR="009F3039" w:rsidRPr="009F3039" w:rsidTr="009F3039">
        <w:trPr>
          <w:trHeight w:val="58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proofErr w:type="gramStart"/>
            <w:r w:rsidRPr="009F3039">
              <w:rPr>
                <w:rFonts w:ascii="Times New Roman" w:eastAsia="Times New Roman" w:hAnsi="Times New Roman" w:cs="Times New Roman"/>
                <w:sz w:val="28"/>
                <w:szCs w:val="28"/>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rsidRPr="009F3039">
              <w:rPr>
                <w:rFonts w:ascii="Times New Roman" w:eastAsia="Times New Roman" w:hAnsi="Times New Roman" w:cs="Times New Roman"/>
                <w:sz w:val="28"/>
                <w:szCs w:val="28"/>
                <w:lang w:eastAsia="ru-RU"/>
              </w:rPr>
              <w:t xml:space="preserve"> специализированного жилищного фонда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50 3 00 69170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1488,9</w:t>
            </w:r>
          </w:p>
        </w:tc>
      </w:tr>
      <w:tr w:rsidR="009F3039" w:rsidRPr="009F3039" w:rsidTr="009F3039">
        <w:trPr>
          <w:trHeight w:val="58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50 3 00 69170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1245,9</w:t>
            </w:r>
          </w:p>
        </w:tc>
      </w:tr>
      <w:tr w:rsidR="009F3039" w:rsidRPr="009F3039" w:rsidTr="009F3039">
        <w:trPr>
          <w:trHeight w:val="58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50 3 00 69170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243,0</w:t>
            </w:r>
          </w:p>
        </w:tc>
      </w:tr>
      <w:tr w:rsidR="009F3039" w:rsidRPr="009F3039" w:rsidTr="009F3039">
        <w:trPr>
          <w:trHeight w:val="58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50 3 00 69180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730,0</w:t>
            </w:r>
          </w:p>
        </w:tc>
      </w:tr>
      <w:tr w:rsidR="009F3039" w:rsidRPr="009F3039" w:rsidTr="009F3039">
        <w:trPr>
          <w:trHeight w:val="58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50 3 00 69180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649,0</w:t>
            </w:r>
          </w:p>
        </w:tc>
      </w:tr>
      <w:tr w:rsidR="009F3039" w:rsidRPr="009F3039" w:rsidTr="009F3039">
        <w:trPr>
          <w:trHeight w:val="58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50 3 00 69180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81,0</w:t>
            </w:r>
          </w:p>
        </w:tc>
      </w:tr>
      <w:tr w:rsidR="009F3039" w:rsidRPr="009F3039" w:rsidTr="009F3039">
        <w:trPr>
          <w:trHeight w:val="58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50 3 00 69190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12147,0</w:t>
            </w:r>
          </w:p>
        </w:tc>
      </w:tr>
      <w:tr w:rsidR="009F3039" w:rsidRPr="009F3039" w:rsidTr="009F3039">
        <w:trPr>
          <w:trHeight w:val="58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50 3 00 69190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10952,0</w:t>
            </w:r>
          </w:p>
        </w:tc>
      </w:tr>
      <w:tr w:rsidR="009F3039" w:rsidRPr="009F3039" w:rsidTr="009F3039">
        <w:trPr>
          <w:trHeight w:val="58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50 3 00 69190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1195,0</w:t>
            </w:r>
          </w:p>
        </w:tc>
      </w:tr>
      <w:tr w:rsidR="009F3039" w:rsidRPr="009F3039" w:rsidTr="009F3039">
        <w:trPr>
          <w:trHeight w:val="58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50 3 00 69200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3959,6</w:t>
            </w:r>
          </w:p>
        </w:tc>
      </w:tr>
      <w:tr w:rsidR="009F3039" w:rsidRPr="009F3039" w:rsidTr="009F3039">
        <w:trPr>
          <w:trHeight w:val="58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50 3 00 69200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3665,6</w:t>
            </w:r>
          </w:p>
        </w:tc>
      </w:tr>
      <w:tr w:rsidR="009F3039" w:rsidRPr="009F3039" w:rsidTr="009F3039">
        <w:trPr>
          <w:trHeight w:val="58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50 3 00 69200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294,0</w:t>
            </w:r>
          </w:p>
        </w:tc>
      </w:tr>
      <w:tr w:rsidR="009F3039" w:rsidRPr="009F3039" w:rsidTr="009F3039">
        <w:trPr>
          <w:trHeight w:val="54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Формирование резервного фонда администрации муниципального района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50 5 00 00000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1000,0</w:t>
            </w:r>
          </w:p>
        </w:tc>
      </w:tr>
      <w:tr w:rsidR="009F3039" w:rsidRPr="009F3039" w:rsidTr="009F3039">
        <w:trPr>
          <w:trHeight w:val="54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Резервный фонд администрации муниципального района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50 5 00 20590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1000,0</w:t>
            </w:r>
          </w:p>
        </w:tc>
      </w:tr>
      <w:tr w:rsidR="009F3039" w:rsidRPr="009F3039" w:rsidTr="009F3039">
        <w:trPr>
          <w:trHeight w:val="34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Иные бюджетные ассигнования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50 5 00 20590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1000,0</w:t>
            </w:r>
          </w:p>
        </w:tc>
      </w:tr>
      <w:tr w:rsidR="009F3039" w:rsidRPr="009F3039" w:rsidTr="009F3039">
        <w:trPr>
          <w:trHeight w:val="49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Реализация муниципальных функций, связанных с муниципальным управлением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50 6 00 00000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505,8</w:t>
            </w:r>
          </w:p>
        </w:tc>
      </w:tr>
      <w:tr w:rsidR="009F3039" w:rsidRPr="009F3039" w:rsidTr="009F3039">
        <w:trPr>
          <w:trHeight w:val="54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Мероприятия по проведению независимой </w:t>
            </w:r>
            <w:proofErr w:type="gramStart"/>
            <w:r w:rsidRPr="009F3039">
              <w:rPr>
                <w:rFonts w:ascii="Times New Roman" w:eastAsia="Times New Roman" w:hAnsi="Times New Roman" w:cs="Times New Roman"/>
                <w:sz w:val="28"/>
                <w:szCs w:val="28"/>
                <w:lang w:eastAsia="ru-RU"/>
              </w:rPr>
              <w:t>оценки качества условий оказания услуг</w:t>
            </w:r>
            <w:proofErr w:type="gramEnd"/>
            <w:r w:rsidRPr="009F3039">
              <w:rPr>
                <w:rFonts w:ascii="Times New Roman" w:eastAsia="Times New Roman" w:hAnsi="Times New Roman" w:cs="Times New Roman"/>
                <w:sz w:val="28"/>
                <w:szCs w:val="28"/>
                <w:lang w:eastAsia="ru-RU"/>
              </w:rPr>
              <w:t xml:space="preserve"> в социальной сфере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50 6 00 10100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100,0</w:t>
            </w:r>
          </w:p>
        </w:tc>
      </w:tr>
      <w:tr w:rsidR="009F3039" w:rsidRPr="009F3039" w:rsidTr="009F3039">
        <w:trPr>
          <w:trHeight w:val="540"/>
        </w:trPr>
        <w:tc>
          <w:tcPr>
            <w:tcW w:w="594" w:type="dxa"/>
            <w:tcBorders>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50 6 00 10100</w:t>
            </w:r>
          </w:p>
        </w:tc>
        <w:tc>
          <w:tcPr>
            <w:tcW w:w="636"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100,0</w:t>
            </w:r>
          </w:p>
        </w:tc>
      </w:tr>
      <w:tr w:rsidR="009F3039" w:rsidRPr="009F3039" w:rsidTr="009F3039">
        <w:trPr>
          <w:trHeight w:val="37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Прочие обязательства муниципального образования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50 6 00 29010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405,8</w:t>
            </w:r>
          </w:p>
        </w:tc>
      </w:tr>
      <w:tr w:rsidR="009F3039" w:rsidRPr="009F3039" w:rsidTr="009F3039">
        <w:trPr>
          <w:trHeight w:val="33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Иные бюджетные ассигнования (суды, иски)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50 6 00 29010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405,8</w:t>
            </w:r>
          </w:p>
        </w:tc>
      </w:tr>
      <w:tr w:rsidR="009F3039" w:rsidRPr="009F3039" w:rsidTr="009F3039">
        <w:trPr>
          <w:trHeight w:val="51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Обеспечение деятельности подведомственных учреждений администрации  муниципального образования Динской район</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50 7 00 00000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120304,0</w:t>
            </w:r>
          </w:p>
        </w:tc>
      </w:tr>
      <w:tr w:rsidR="009F3039" w:rsidRPr="009F3039" w:rsidTr="009F3039">
        <w:trPr>
          <w:trHeight w:val="37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Обеспечение хозяйственного обслуживания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50 7 01 00000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right"/>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103346,4</w:t>
            </w:r>
          </w:p>
        </w:tc>
      </w:tr>
      <w:tr w:rsidR="009F3039" w:rsidRPr="009F3039" w:rsidTr="009F3039">
        <w:trPr>
          <w:trHeight w:val="433"/>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50 7 01 00590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103346,4</w:t>
            </w:r>
          </w:p>
        </w:tc>
      </w:tr>
      <w:tr w:rsidR="009F3039" w:rsidRPr="009F3039" w:rsidTr="009F3039">
        <w:trPr>
          <w:trHeight w:val="55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50 7 01 00590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45432,3</w:t>
            </w:r>
          </w:p>
        </w:tc>
      </w:tr>
      <w:tr w:rsidR="009F3039" w:rsidRPr="009F3039" w:rsidTr="009F3039">
        <w:trPr>
          <w:trHeight w:val="41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50 7 01 00590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55473,9</w:t>
            </w:r>
          </w:p>
        </w:tc>
      </w:tr>
      <w:tr w:rsidR="009F3039" w:rsidRPr="009F3039" w:rsidTr="009F3039">
        <w:trPr>
          <w:trHeight w:val="26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Иные бюджетные ассигнования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50 7 01 00590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2440,2</w:t>
            </w:r>
          </w:p>
        </w:tc>
      </w:tr>
      <w:tr w:rsidR="009F3039" w:rsidRPr="009F3039" w:rsidTr="009F3039">
        <w:trPr>
          <w:trHeight w:val="52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Обеспечение деятельности централизованной бухгалтерии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50 7 02 00000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16957,6</w:t>
            </w:r>
          </w:p>
        </w:tc>
      </w:tr>
      <w:tr w:rsidR="009F3039" w:rsidRPr="009F3039" w:rsidTr="009F3039">
        <w:trPr>
          <w:trHeight w:val="52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50 7 02 00590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16957,6</w:t>
            </w:r>
          </w:p>
        </w:tc>
      </w:tr>
      <w:tr w:rsidR="009F3039" w:rsidRPr="009F3039" w:rsidTr="009F3039">
        <w:trPr>
          <w:trHeight w:val="130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50 7 02 00590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14243,6</w:t>
            </w:r>
          </w:p>
        </w:tc>
      </w:tr>
      <w:tr w:rsidR="009F3039" w:rsidRPr="009F3039" w:rsidTr="009F3039">
        <w:trPr>
          <w:trHeight w:val="52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50 7 02 00590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2714,0</w:t>
            </w:r>
          </w:p>
        </w:tc>
      </w:tr>
      <w:tr w:rsidR="009F3039" w:rsidRPr="009F3039" w:rsidTr="009F3039">
        <w:trPr>
          <w:trHeight w:val="52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в рамках управления имуществом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50 8 00 00000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right"/>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21317,2</w:t>
            </w:r>
          </w:p>
        </w:tc>
      </w:tr>
      <w:tr w:rsidR="009F3039" w:rsidRPr="009F3039" w:rsidTr="009F3039">
        <w:trPr>
          <w:trHeight w:val="69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Оценка недвижимости, признание прав и регулирование отношений по муниципальной собственности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50 8 00 10390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right"/>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12881,5</w:t>
            </w:r>
          </w:p>
        </w:tc>
      </w:tr>
      <w:tr w:rsidR="009F3039" w:rsidRPr="009F3039" w:rsidTr="009F3039">
        <w:trPr>
          <w:trHeight w:val="55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50 8 00 10390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131,5</w:t>
            </w:r>
          </w:p>
        </w:tc>
      </w:tr>
      <w:tr w:rsidR="009F3039" w:rsidRPr="009F3039" w:rsidTr="009F3039">
        <w:trPr>
          <w:trHeight w:val="55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50 8 00 10390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11200,0</w:t>
            </w:r>
          </w:p>
        </w:tc>
      </w:tr>
      <w:tr w:rsidR="009F3039" w:rsidRPr="009F3039" w:rsidTr="009F3039">
        <w:trPr>
          <w:trHeight w:val="26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Иные бюджетные ассигнования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50 8 00 10390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1550,0</w:t>
            </w:r>
          </w:p>
        </w:tc>
      </w:tr>
      <w:tr w:rsidR="009F3039" w:rsidRPr="009F3039" w:rsidTr="009F3039">
        <w:trPr>
          <w:trHeight w:val="52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Мероприятия по проведению  капитального ремонта  жилищного фонда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50 8 00 10990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1606,0</w:t>
            </w:r>
          </w:p>
        </w:tc>
      </w:tr>
      <w:tr w:rsidR="009F3039" w:rsidRPr="009F3039" w:rsidTr="009F3039">
        <w:trPr>
          <w:trHeight w:val="52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50 8 00 10990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1606,0</w:t>
            </w:r>
          </w:p>
        </w:tc>
      </w:tr>
      <w:tr w:rsidR="009F3039" w:rsidRPr="009F3039" w:rsidTr="009F3039">
        <w:trPr>
          <w:trHeight w:val="26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Содержание муниципального имущества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50 8 00 11000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6829,7</w:t>
            </w:r>
          </w:p>
        </w:tc>
      </w:tr>
      <w:tr w:rsidR="009F3039" w:rsidRPr="009F3039" w:rsidTr="009F3039">
        <w:trPr>
          <w:trHeight w:val="520"/>
        </w:trPr>
        <w:tc>
          <w:tcPr>
            <w:tcW w:w="594" w:type="dxa"/>
            <w:tcBorders>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50 8 00 11000</w:t>
            </w:r>
          </w:p>
        </w:tc>
        <w:tc>
          <w:tcPr>
            <w:tcW w:w="636"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6829,7</w:t>
            </w:r>
          </w:p>
        </w:tc>
      </w:tr>
      <w:tr w:rsidR="009F3039" w:rsidRPr="009F3039" w:rsidTr="009F3039">
        <w:trPr>
          <w:trHeight w:val="35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Управление муниципальным долгом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50 9 00 00000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268,2</w:t>
            </w:r>
          </w:p>
        </w:tc>
      </w:tr>
      <w:tr w:rsidR="009F3039" w:rsidRPr="009F3039" w:rsidTr="009F3039">
        <w:trPr>
          <w:trHeight w:val="39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Процентные платежи по муниципальному долгу</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50 9 00 10150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268,2</w:t>
            </w:r>
          </w:p>
        </w:tc>
      </w:tr>
      <w:tr w:rsidR="009F3039" w:rsidRPr="009F3039" w:rsidTr="009F3039">
        <w:trPr>
          <w:trHeight w:val="57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Обслуживание государственного (муниципального) долга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50 9 00 10150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268,2</w:t>
            </w:r>
          </w:p>
        </w:tc>
      </w:tr>
      <w:tr w:rsidR="009F3039" w:rsidRPr="009F3039" w:rsidTr="009F3039">
        <w:trPr>
          <w:trHeight w:val="570"/>
        </w:trPr>
        <w:tc>
          <w:tcPr>
            <w:tcW w:w="594" w:type="dxa"/>
            <w:tcBorders>
              <w:top w:val="nil"/>
              <w:left w:val="nil"/>
            </w:tcBorders>
            <w:shd w:val="clear" w:color="000000" w:fill="FFFFFF"/>
            <w:noWrap/>
            <w:vAlign w:val="center"/>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16.</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xml:space="preserve">Управление имуществом муниципального образования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sz w:val="28"/>
                <w:szCs w:val="28"/>
                <w:lang w:eastAsia="ru-RU"/>
              </w:rPr>
            </w:pPr>
            <w:r w:rsidRPr="009F3039">
              <w:rPr>
                <w:rFonts w:ascii="Times New Roman" w:eastAsia="Times New Roman" w:hAnsi="Times New Roman" w:cs="Times New Roman"/>
                <w:b/>
                <w:sz w:val="28"/>
                <w:szCs w:val="28"/>
                <w:lang w:eastAsia="ru-RU"/>
              </w:rPr>
              <w:t>51 0 00 00000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sz w:val="28"/>
                <w:szCs w:val="28"/>
                <w:lang w:eastAsia="ru-RU"/>
              </w:rPr>
            </w:pPr>
            <w:r w:rsidRPr="009F3039">
              <w:rPr>
                <w:rFonts w:ascii="Times New Roman" w:eastAsia="Times New Roman" w:hAnsi="Times New Roman" w:cs="Times New Roman"/>
                <w:b/>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sz w:val="28"/>
                <w:szCs w:val="28"/>
                <w:lang w:eastAsia="ru-RU"/>
              </w:rPr>
            </w:pPr>
            <w:r w:rsidRPr="009F3039">
              <w:rPr>
                <w:rFonts w:ascii="Times New Roman" w:eastAsia="Times New Roman" w:hAnsi="Times New Roman" w:cs="Times New Roman"/>
                <w:b/>
                <w:sz w:val="28"/>
                <w:szCs w:val="28"/>
                <w:lang w:eastAsia="ru-RU"/>
              </w:rPr>
              <w:t>69532,6</w:t>
            </w:r>
          </w:p>
        </w:tc>
      </w:tr>
      <w:tr w:rsidR="009F3039" w:rsidRPr="009F3039" w:rsidTr="009F3039">
        <w:trPr>
          <w:trHeight w:val="53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Обеспечение деятельности управления имущественных отношений муниципального образования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51 1 00 00000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22922,9</w:t>
            </w:r>
          </w:p>
        </w:tc>
      </w:tr>
      <w:tr w:rsidR="009F3039" w:rsidRPr="009F3039" w:rsidTr="009F3039">
        <w:trPr>
          <w:trHeight w:val="54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51 1 00 00190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22922,9</w:t>
            </w:r>
          </w:p>
        </w:tc>
      </w:tr>
      <w:tr w:rsidR="009F3039" w:rsidRPr="009F3039" w:rsidTr="009F3039">
        <w:trPr>
          <w:trHeight w:val="282"/>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51 1 00 00190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21035,1</w:t>
            </w:r>
          </w:p>
        </w:tc>
      </w:tr>
      <w:tr w:rsidR="009F3039" w:rsidRPr="009F3039" w:rsidTr="009F3039">
        <w:trPr>
          <w:trHeight w:val="57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51 1 00 00190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1887,8</w:t>
            </w:r>
          </w:p>
        </w:tc>
      </w:tr>
      <w:tr w:rsidR="009F3039" w:rsidRPr="009F3039" w:rsidTr="009F3039">
        <w:trPr>
          <w:trHeight w:val="33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Реализация муниципальных функций, связанных с муниципальным управлением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51 6 00 00000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46,0</w:t>
            </w:r>
          </w:p>
        </w:tc>
      </w:tr>
      <w:tr w:rsidR="009F3039" w:rsidRPr="009F3039" w:rsidTr="009F3039">
        <w:trPr>
          <w:trHeight w:val="33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Прочие обязательства муниципального образования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51 6 00 29010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46,0</w:t>
            </w:r>
          </w:p>
        </w:tc>
      </w:tr>
      <w:tr w:rsidR="009F3039" w:rsidRPr="009F3039" w:rsidTr="009F3039">
        <w:trPr>
          <w:trHeight w:val="33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Иные бюджетные ассигнования (суды, иски)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51 6 00 29010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46,0</w:t>
            </w:r>
          </w:p>
        </w:tc>
      </w:tr>
      <w:tr w:rsidR="009F3039" w:rsidRPr="009F3039" w:rsidTr="009F3039">
        <w:trPr>
          <w:trHeight w:val="41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в рамках управления имуществом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51 8 00 00000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46563,7</w:t>
            </w:r>
          </w:p>
        </w:tc>
      </w:tr>
      <w:tr w:rsidR="009F3039" w:rsidRPr="009F3039" w:rsidTr="009F3039">
        <w:trPr>
          <w:trHeight w:val="47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Оценка недвижимости, признание прав и регулирование отношений по муниципальной собственности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51 8 00 10390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right"/>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40191,2</w:t>
            </w:r>
          </w:p>
        </w:tc>
      </w:tr>
      <w:tr w:rsidR="009F3039" w:rsidRPr="009F3039" w:rsidTr="009F3039">
        <w:trPr>
          <w:trHeight w:val="47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51 8 00 10390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1822,3</w:t>
            </w:r>
          </w:p>
        </w:tc>
      </w:tr>
      <w:tr w:rsidR="009F3039" w:rsidRPr="009F3039" w:rsidTr="009F3039">
        <w:trPr>
          <w:trHeight w:val="33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Иные бюджетные ассигнования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51 8 00 10390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38368,9</w:t>
            </w:r>
          </w:p>
        </w:tc>
      </w:tr>
      <w:tr w:rsidR="009F3039" w:rsidRPr="009F3039" w:rsidTr="009F3039">
        <w:trPr>
          <w:trHeight w:val="33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Уплата взносов на капитальный ремонт многоквартирных  домов</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51 8 00 10980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779,0</w:t>
            </w:r>
          </w:p>
        </w:tc>
      </w:tr>
      <w:tr w:rsidR="009F3039" w:rsidRPr="009F3039" w:rsidTr="009F3039">
        <w:trPr>
          <w:trHeight w:val="330"/>
        </w:trPr>
        <w:tc>
          <w:tcPr>
            <w:tcW w:w="594" w:type="dxa"/>
            <w:tcBorders>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51 8 00 10980</w:t>
            </w:r>
          </w:p>
        </w:tc>
        <w:tc>
          <w:tcPr>
            <w:tcW w:w="636"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779,0</w:t>
            </w:r>
          </w:p>
        </w:tc>
      </w:tr>
      <w:tr w:rsidR="009F3039" w:rsidRPr="009F3039" w:rsidTr="009F3039">
        <w:trPr>
          <w:trHeight w:val="33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Мероприятия по проведению  капитального ремонта  жилищного фонда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51 8 00 10990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1319,1</w:t>
            </w:r>
          </w:p>
        </w:tc>
      </w:tr>
      <w:tr w:rsidR="009F3039" w:rsidRPr="009F3039" w:rsidTr="009F3039">
        <w:trPr>
          <w:trHeight w:val="33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51 8 00 10990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1319,1</w:t>
            </w:r>
          </w:p>
        </w:tc>
      </w:tr>
      <w:tr w:rsidR="009F3039" w:rsidRPr="009F3039" w:rsidTr="009F3039">
        <w:trPr>
          <w:trHeight w:val="33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землеустройству и землепользованию</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51 8 00 11020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4274,4</w:t>
            </w:r>
          </w:p>
        </w:tc>
      </w:tr>
      <w:tr w:rsidR="009F3039" w:rsidRPr="009F3039" w:rsidTr="009F3039">
        <w:trPr>
          <w:trHeight w:val="57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51 8 00 11020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4274,4</w:t>
            </w:r>
          </w:p>
        </w:tc>
      </w:tr>
      <w:tr w:rsidR="009F3039" w:rsidRPr="009F3039" w:rsidTr="009F3039">
        <w:trPr>
          <w:trHeight w:val="570"/>
        </w:trPr>
        <w:tc>
          <w:tcPr>
            <w:tcW w:w="594" w:type="dxa"/>
            <w:tcBorders>
              <w:top w:val="nil"/>
              <w:left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17.</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Обеспечение деятельности представительных органов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71 0 00 00000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4092,3</w:t>
            </w:r>
          </w:p>
        </w:tc>
      </w:tr>
      <w:tr w:rsidR="009F3039" w:rsidRPr="009F3039" w:rsidTr="009F3039">
        <w:trPr>
          <w:trHeight w:val="57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Депутаты  совета муниципального образования Динской район</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71 2 00 00000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1700,7</w:t>
            </w:r>
          </w:p>
        </w:tc>
      </w:tr>
      <w:tr w:rsidR="009F3039" w:rsidRPr="009F3039" w:rsidTr="009F3039">
        <w:trPr>
          <w:trHeight w:val="57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71 2 00 00190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1700,7</w:t>
            </w:r>
          </w:p>
        </w:tc>
      </w:tr>
      <w:tr w:rsidR="009F3039" w:rsidRPr="009F3039" w:rsidTr="009F3039">
        <w:trPr>
          <w:trHeight w:val="57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71 2 00 00190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1700,7</w:t>
            </w:r>
          </w:p>
        </w:tc>
      </w:tr>
      <w:tr w:rsidR="009F3039" w:rsidRPr="009F3039" w:rsidTr="009F3039">
        <w:trPr>
          <w:trHeight w:val="70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функций представительного органа муниципального образования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71 3 00 00000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2391,6</w:t>
            </w:r>
          </w:p>
        </w:tc>
      </w:tr>
      <w:tr w:rsidR="009F3039" w:rsidRPr="009F3039" w:rsidTr="009F3039">
        <w:trPr>
          <w:trHeight w:val="570"/>
        </w:trPr>
        <w:tc>
          <w:tcPr>
            <w:tcW w:w="594" w:type="dxa"/>
            <w:tcBorders>
              <w:top w:val="nil"/>
              <w:left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71 3 00 00190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2391,6</w:t>
            </w:r>
          </w:p>
        </w:tc>
      </w:tr>
      <w:tr w:rsidR="009F3039" w:rsidRPr="009F3039" w:rsidTr="009F3039">
        <w:trPr>
          <w:trHeight w:val="48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71 3 00 00190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2130,5</w:t>
            </w:r>
          </w:p>
        </w:tc>
      </w:tr>
      <w:tr w:rsidR="009F3039" w:rsidRPr="009F3039" w:rsidTr="009F3039">
        <w:trPr>
          <w:trHeight w:val="25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Закупка товаров, работ и услуг для </w:t>
            </w:r>
            <w:r w:rsidRPr="009F3039">
              <w:rPr>
                <w:rFonts w:ascii="Times New Roman" w:eastAsia="Times New Roman" w:hAnsi="Times New Roman" w:cs="Times New Roman"/>
                <w:sz w:val="28"/>
                <w:szCs w:val="28"/>
                <w:lang w:eastAsia="ru-RU"/>
              </w:rPr>
              <w:lastRenderedPageBreak/>
              <w:t>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71 3 00 00190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261,1</w:t>
            </w:r>
          </w:p>
        </w:tc>
      </w:tr>
      <w:tr w:rsidR="009F3039" w:rsidRPr="009F3039" w:rsidTr="009F3039">
        <w:trPr>
          <w:trHeight w:val="260"/>
        </w:trPr>
        <w:tc>
          <w:tcPr>
            <w:tcW w:w="594" w:type="dxa"/>
            <w:tcBorders>
              <w:top w:val="nil"/>
              <w:left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lastRenderedPageBreak/>
              <w:t>18.</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Управление муниципальными финансами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73 0 00 00000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183164,5</w:t>
            </w:r>
          </w:p>
        </w:tc>
      </w:tr>
      <w:tr w:rsidR="009F3039" w:rsidRPr="009F3039" w:rsidTr="009F3039">
        <w:trPr>
          <w:trHeight w:val="450"/>
        </w:trPr>
        <w:tc>
          <w:tcPr>
            <w:tcW w:w="594" w:type="dxa"/>
            <w:tcBorders>
              <w:top w:val="nil"/>
              <w:left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Обеспечение деятельности финансового управления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73 1 00 00000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24298,3</w:t>
            </w:r>
          </w:p>
        </w:tc>
      </w:tr>
      <w:tr w:rsidR="009F3039" w:rsidRPr="009F3039" w:rsidTr="009F3039">
        <w:trPr>
          <w:trHeight w:val="645"/>
        </w:trPr>
        <w:tc>
          <w:tcPr>
            <w:tcW w:w="594" w:type="dxa"/>
            <w:tcBorders>
              <w:top w:val="nil"/>
              <w:left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73 1 00 00190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24298,3</w:t>
            </w:r>
          </w:p>
        </w:tc>
      </w:tr>
      <w:tr w:rsidR="009F3039" w:rsidRPr="009F3039" w:rsidTr="009F3039">
        <w:trPr>
          <w:trHeight w:val="130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73 1 00 00190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20369,9</w:t>
            </w:r>
          </w:p>
        </w:tc>
      </w:tr>
      <w:tr w:rsidR="009F3039" w:rsidRPr="009F3039" w:rsidTr="009F3039">
        <w:trPr>
          <w:trHeight w:val="49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73 1 00 00190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3928,4</w:t>
            </w:r>
          </w:p>
        </w:tc>
      </w:tr>
      <w:tr w:rsidR="009F3039" w:rsidRPr="009F3039" w:rsidTr="009F3039">
        <w:trPr>
          <w:trHeight w:val="520"/>
        </w:trPr>
        <w:tc>
          <w:tcPr>
            <w:tcW w:w="594" w:type="dxa"/>
            <w:tcBorders>
              <w:top w:val="nil"/>
              <w:left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Выравнивание бюджетной обеспеченности поселений муниципального района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73 2 00 00000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2000,0</w:t>
            </w:r>
          </w:p>
        </w:tc>
      </w:tr>
      <w:tr w:rsidR="009F3039" w:rsidRPr="009F3039" w:rsidTr="009F3039">
        <w:trPr>
          <w:trHeight w:val="53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Дотации на выравнивание бюджетной обеспеченности  поселений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73 2 00 10030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2000,0</w:t>
            </w:r>
          </w:p>
        </w:tc>
      </w:tr>
      <w:tr w:rsidR="009F3039" w:rsidRPr="009F3039" w:rsidTr="009F3039">
        <w:trPr>
          <w:trHeight w:val="36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Межбюджетные трансферты</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73 2 00 10030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2000,0</w:t>
            </w:r>
          </w:p>
        </w:tc>
      </w:tr>
      <w:tr w:rsidR="009F3039" w:rsidRPr="009F3039" w:rsidTr="009F3039">
        <w:trPr>
          <w:trHeight w:val="36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Поддержка мер по обеспечению сбалансированности бюджетов поселений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73 3 00 00000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156866,2</w:t>
            </w:r>
          </w:p>
        </w:tc>
      </w:tr>
      <w:tr w:rsidR="009F3039" w:rsidRPr="009F3039" w:rsidTr="009F3039">
        <w:trPr>
          <w:trHeight w:val="42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 Межбюджетные трансферты на поддержку мер по обеспечению сбалансированности  местных бюджетов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73 3 00 10040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156866,2</w:t>
            </w:r>
          </w:p>
        </w:tc>
      </w:tr>
      <w:tr w:rsidR="009F3039" w:rsidRPr="009F3039" w:rsidTr="009F3039">
        <w:trPr>
          <w:trHeight w:val="42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Межбюджетные трансферты</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73 3 00 10040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156866,2</w:t>
            </w:r>
          </w:p>
        </w:tc>
      </w:tr>
      <w:tr w:rsidR="009F3039" w:rsidRPr="009F3039" w:rsidTr="009F3039">
        <w:trPr>
          <w:trHeight w:val="420"/>
        </w:trPr>
        <w:tc>
          <w:tcPr>
            <w:tcW w:w="594" w:type="dxa"/>
            <w:tcBorders>
              <w:top w:val="nil"/>
              <w:left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19.</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xml:space="preserve">Обеспечение деятельности контрольно-счетной палаты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75 0 00 00000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13600,5</w:t>
            </w:r>
          </w:p>
        </w:tc>
      </w:tr>
      <w:tr w:rsidR="009F3039" w:rsidRPr="009F3039" w:rsidTr="009F3039">
        <w:trPr>
          <w:trHeight w:val="42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Руководитель Контрольно-счетной палаты  и его заместитель</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75 1 00 00000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3351,8</w:t>
            </w:r>
          </w:p>
        </w:tc>
      </w:tr>
      <w:tr w:rsidR="009F3039" w:rsidRPr="009F3039" w:rsidTr="009F3039">
        <w:trPr>
          <w:trHeight w:val="520"/>
        </w:trPr>
        <w:tc>
          <w:tcPr>
            <w:tcW w:w="594" w:type="dxa"/>
            <w:tcBorders>
              <w:top w:val="nil"/>
              <w:left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75 1 00 00190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3351,8</w:t>
            </w:r>
          </w:p>
        </w:tc>
      </w:tr>
      <w:tr w:rsidR="009F3039" w:rsidRPr="009F3039" w:rsidTr="009F3039">
        <w:trPr>
          <w:trHeight w:val="57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75 1 00 00190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3351,8</w:t>
            </w:r>
          </w:p>
        </w:tc>
      </w:tr>
      <w:tr w:rsidR="009F3039" w:rsidRPr="009F3039" w:rsidTr="009F3039">
        <w:trPr>
          <w:trHeight w:val="30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Контрольно-счетная палата муниципального района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75 2 00 00000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10248,7</w:t>
            </w:r>
          </w:p>
        </w:tc>
      </w:tr>
      <w:tr w:rsidR="009F3039" w:rsidRPr="009F3039" w:rsidTr="009F3039">
        <w:trPr>
          <w:trHeight w:val="27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75 2 00 00190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10248,7</w:t>
            </w:r>
          </w:p>
        </w:tc>
      </w:tr>
      <w:tr w:rsidR="009F3039" w:rsidRPr="009F3039" w:rsidTr="009F3039">
        <w:trPr>
          <w:trHeight w:val="1300"/>
        </w:trPr>
        <w:tc>
          <w:tcPr>
            <w:tcW w:w="594" w:type="dxa"/>
            <w:tcBorders>
              <w:top w:val="nil"/>
              <w:left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75 2 00 00190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8829,5</w:t>
            </w:r>
          </w:p>
        </w:tc>
      </w:tr>
      <w:tr w:rsidR="009F3039" w:rsidRPr="009F3039" w:rsidTr="009F3039">
        <w:trPr>
          <w:trHeight w:val="55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75 2 00 00190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1389,2</w:t>
            </w:r>
          </w:p>
        </w:tc>
      </w:tr>
      <w:tr w:rsidR="009F3039" w:rsidRPr="009F3039" w:rsidTr="009F3039">
        <w:trPr>
          <w:trHeight w:val="52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Иные бюджетные ассигнования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75 2 00 00190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30,0</w:t>
            </w:r>
          </w:p>
        </w:tc>
      </w:tr>
      <w:tr w:rsidR="009F3039" w:rsidRPr="009F3039" w:rsidTr="009F3039">
        <w:trPr>
          <w:trHeight w:val="1040"/>
        </w:trPr>
        <w:tc>
          <w:tcPr>
            <w:tcW w:w="594" w:type="dxa"/>
            <w:tcBorders>
              <w:top w:val="nil"/>
              <w:left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20.</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Предупреждение и ликвидация чрезвычайных ситуаций и стихийных бедствий природного и техногенного характера и их последствий на территории Краснодарского края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96 0 00 00000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63,0</w:t>
            </w:r>
          </w:p>
        </w:tc>
      </w:tr>
      <w:tr w:rsidR="009F3039" w:rsidRPr="009F3039" w:rsidTr="009F3039">
        <w:trPr>
          <w:trHeight w:val="104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направленные на предупреждение и ликвидацию чрезвычайных ситуаций и стихийных бедствий и их последствий, не относящиеся к публичным нормативным обязательствам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96 2 00 00000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63,0</w:t>
            </w:r>
          </w:p>
        </w:tc>
      </w:tr>
      <w:tr w:rsidR="009F3039" w:rsidRPr="009F3039" w:rsidTr="009F3039">
        <w:trPr>
          <w:trHeight w:val="945"/>
        </w:trPr>
        <w:tc>
          <w:tcPr>
            <w:tcW w:w="594" w:type="dxa"/>
            <w:tcBorders>
              <w:top w:val="nil"/>
              <w:left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96 2 00 60070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63,0</w:t>
            </w:r>
          </w:p>
        </w:tc>
      </w:tr>
      <w:tr w:rsidR="009F3039" w:rsidRPr="009F3039" w:rsidTr="009F3039">
        <w:trPr>
          <w:trHeight w:val="52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96 2 00 60070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63,0</w:t>
            </w:r>
          </w:p>
        </w:tc>
      </w:tr>
      <w:tr w:rsidR="009F3039" w:rsidRPr="009F3039" w:rsidTr="009F3039">
        <w:trPr>
          <w:trHeight w:val="255"/>
        </w:trPr>
        <w:tc>
          <w:tcPr>
            <w:tcW w:w="594" w:type="dxa"/>
            <w:tcBorders>
              <w:top w:val="nil"/>
              <w:left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21.</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xml:space="preserve">Непрограммные расходы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99 9 00 00000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126265,5</w:t>
            </w:r>
          </w:p>
        </w:tc>
      </w:tr>
      <w:tr w:rsidR="009F3039" w:rsidRPr="009F3039" w:rsidTr="009F3039">
        <w:trPr>
          <w:trHeight w:val="360"/>
        </w:trPr>
        <w:tc>
          <w:tcPr>
            <w:tcW w:w="594" w:type="dxa"/>
            <w:tcBorders>
              <w:top w:val="nil"/>
              <w:left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b/>
                <w:bCs/>
                <w:sz w:val="28"/>
                <w:szCs w:val="28"/>
                <w:lang w:eastAsia="ru-RU"/>
              </w:rPr>
            </w:pPr>
            <w:r w:rsidRPr="009F3039">
              <w:rPr>
                <w:rFonts w:ascii="Times New Roman" w:eastAsia="Times New Roman" w:hAnsi="Times New Roman" w:cs="Times New Roman"/>
                <w:b/>
                <w:bCs/>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Непрограммные расходы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99 9 00 00000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126265,5</w:t>
            </w:r>
          </w:p>
        </w:tc>
      </w:tr>
      <w:tr w:rsidR="009F3039" w:rsidRPr="009F3039" w:rsidTr="009F3039">
        <w:trPr>
          <w:trHeight w:val="60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Приобретение недвижимого имущества для исполнения функций муниципального учреждения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99 9 00 09050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77694,3</w:t>
            </w:r>
          </w:p>
        </w:tc>
      </w:tr>
      <w:tr w:rsidR="009F3039" w:rsidRPr="009F3039" w:rsidTr="009F3039">
        <w:trPr>
          <w:trHeight w:val="48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99 9 00 09050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77694,3</w:t>
            </w:r>
          </w:p>
        </w:tc>
      </w:tr>
      <w:tr w:rsidR="009F3039" w:rsidRPr="009F3039" w:rsidTr="009F3039">
        <w:trPr>
          <w:trHeight w:val="480"/>
        </w:trPr>
        <w:tc>
          <w:tcPr>
            <w:tcW w:w="594" w:type="dxa"/>
            <w:tcBorders>
              <w:top w:val="nil"/>
              <w:left w:val="nil"/>
            </w:tcBorders>
            <w:shd w:val="clear" w:color="000000" w:fill="FFFFFF"/>
            <w:noWrap/>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Резерв финансовых ресурсов для ликвидации чрезвычайных ситуаций природного и техногенного характера на территории муниципального образования Динской район</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99 9 00 10010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500,0</w:t>
            </w:r>
          </w:p>
        </w:tc>
      </w:tr>
      <w:tr w:rsidR="009F3039" w:rsidRPr="009F3039" w:rsidTr="009F3039">
        <w:trPr>
          <w:trHeight w:val="26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Иные бюджетные ассигнования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99 9 00 10010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500,0</w:t>
            </w:r>
          </w:p>
        </w:tc>
      </w:tr>
      <w:tr w:rsidR="009F3039" w:rsidRPr="009F3039" w:rsidTr="009F3039">
        <w:trPr>
          <w:trHeight w:val="51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расходованию сре</w:t>
            </w:r>
            <w:proofErr w:type="gramStart"/>
            <w:r w:rsidRPr="009F3039">
              <w:rPr>
                <w:rFonts w:ascii="Times New Roman" w:eastAsia="Times New Roman" w:hAnsi="Times New Roman" w:cs="Times New Roman"/>
                <w:sz w:val="28"/>
                <w:szCs w:val="28"/>
                <w:lang w:eastAsia="ru-RU"/>
              </w:rPr>
              <w:t>дств дл</w:t>
            </w:r>
            <w:proofErr w:type="gramEnd"/>
            <w:r w:rsidRPr="009F3039">
              <w:rPr>
                <w:rFonts w:ascii="Times New Roman" w:eastAsia="Times New Roman" w:hAnsi="Times New Roman" w:cs="Times New Roman"/>
                <w:sz w:val="28"/>
                <w:szCs w:val="28"/>
                <w:lang w:eastAsia="ru-RU"/>
              </w:rPr>
              <w:t>я финансового обеспечения исполнения депутатами наказов избирателей</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99 9 00 10210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28000,0</w:t>
            </w:r>
          </w:p>
        </w:tc>
      </w:tr>
      <w:tr w:rsidR="009F3039" w:rsidRPr="009F3039" w:rsidTr="009F3039">
        <w:trPr>
          <w:trHeight w:val="48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jc w:val="both"/>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99 9 00 10210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28000,0</w:t>
            </w:r>
          </w:p>
        </w:tc>
      </w:tr>
      <w:tr w:rsidR="009F3039" w:rsidRPr="009F3039" w:rsidTr="009F3039">
        <w:trPr>
          <w:trHeight w:val="708"/>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Мероприятия по устранению последствий негативного воздействия на состояние водных биоресурсов и среду их обитания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99 9 00 11270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405,1</w:t>
            </w:r>
          </w:p>
        </w:tc>
      </w:tr>
      <w:tr w:rsidR="009F3039" w:rsidRPr="009F3039" w:rsidTr="009F3039">
        <w:trPr>
          <w:trHeight w:val="42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vAlign w:val="bottom"/>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Иные бюджетные ассигнования</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99 9 00 11270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800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405,1</w:t>
            </w:r>
          </w:p>
        </w:tc>
      </w:tr>
      <w:tr w:rsidR="009F3039" w:rsidRPr="009F3039" w:rsidTr="009F3039">
        <w:trPr>
          <w:trHeight w:val="630"/>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Поддержка местных инициатив по итогам краевого конкурса</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99 9 00 62950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19377,7</w:t>
            </w:r>
          </w:p>
        </w:tc>
      </w:tr>
      <w:tr w:rsidR="009F3039" w:rsidRPr="009F3039" w:rsidTr="009F3039">
        <w:trPr>
          <w:trHeight w:val="31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Межбюджетные трансферты</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99 9 00 62950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500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19377,7</w:t>
            </w:r>
          </w:p>
        </w:tc>
      </w:tr>
      <w:tr w:rsidR="009F3039" w:rsidRPr="009F3039" w:rsidTr="009F3039">
        <w:trPr>
          <w:trHeight w:val="31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lastRenderedPageBreak/>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Мероприятия по предотвращению распространения </w:t>
            </w:r>
            <w:proofErr w:type="spellStart"/>
            <w:r w:rsidRPr="009F3039">
              <w:rPr>
                <w:rFonts w:ascii="Times New Roman" w:eastAsia="Times New Roman" w:hAnsi="Times New Roman" w:cs="Times New Roman"/>
                <w:sz w:val="28"/>
                <w:szCs w:val="28"/>
                <w:lang w:eastAsia="ru-RU"/>
              </w:rPr>
              <w:t>коронавирусной</w:t>
            </w:r>
            <w:proofErr w:type="spellEnd"/>
            <w:r w:rsidRPr="009F3039">
              <w:rPr>
                <w:rFonts w:ascii="Times New Roman" w:eastAsia="Times New Roman" w:hAnsi="Times New Roman" w:cs="Times New Roman"/>
                <w:sz w:val="28"/>
                <w:szCs w:val="28"/>
                <w:lang w:eastAsia="ru-RU"/>
              </w:rPr>
              <w:t xml:space="preserve"> инфекции </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99 9 02 00000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288,4</w:t>
            </w:r>
          </w:p>
        </w:tc>
      </w:tr>
      <w:tr w:rsidR="009F3039" w:rsidRPr="009F3039" w:rsidTr="009F3039">
        <w:trPr>
          <w:trHeight w:val="31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xml:space="preserve">Материально-техническое обеспечение мероприятий, направленных на предотвращение распространения новой </w:t>
            </w:r>
            <w:proofErr w:type="spellStart"/>
            <w:r w:rsidRPr="009F3039">
              <w:rPr>
                <w:rFonts w:ascii="Times New Roman" w:eastAsia="Times New Roman" w:hAnsi="Times New Roman" w:cs="Times New Roman"/>
                <w:sz w:val="28"/>
                <w:szCs w:val="28"/>
                <w:lang w:eastAsia="ru-RU"/>
              </w:rPr>
              <w:t>коронавирусной</w:t>
            </w:r>
            <w:proofErr w:type="spellEnd"/>
            <w:r w:rsidRPr="009F3039">
              <w:rPr>
                <w:rFonts w:ascii="Times New Roman" w:eastAsia="Times New Roman" w:hAnsi="Times New Roman" w:cs="Times New Roman"/>
                <w:sz w:val="28"/>
                <w:szCs w:val="28"/>
                <w:lang w:eastAsia="ru-RU"/>
              </w:rPr>
              <w:t xml:space="preserve"> инфекции (COVID)</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99 9 02 11420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288,4</w:t>
            </w:r>
          </w:p>
        </w:tc>
      </w:tr>
      <w:tr w:rsidR="009F3039" w:rsidRPr="009F3039" w:rsidTr="009F3039">
        <w:trPr>
          <w:trHeight w:val="315"/>
        </w:trPr>
        <w:tc>
          <w:tcPr>
            <w:tcW w:w="594" w:type="dxa"/>
            <w:tcBorders>
              <w:top w:val="nil"/>
              <w:left w:val="nil"/>
            </w:tcBorders>
            <w:shd w:val="clear" w:color="000000" w:fill="FFFFFF"/>
            <w:noWrap/>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 </w:t>
            </w:r>
          </w:p>
        </w:tc>
        <w:tc>
          <w:tcPr>
            <w:tcW w:w="6211" w:type="dxa"/>
            <w:tcBorders>
              <w:top w:val="nil"/>
            </w:tcBorders>
            <w:shd w:val="clear" w:color="000000" w:fill="FFFFFF"/>
            <w:hideMark/>
          </w:tcPr>
          <w:p w:rsidR="009F3039" w:rsidRPr="009F3039" w:rsidRDefault="009F3039" w:rsidP="009F3039">
            <w:pPr>
              <w:spacing w:after="0" w:line="240" w:lineRule="auto"/>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Предоставление субсидий бюджетным, автономным учреждениям и иным некоммерческим организациям</w:t>
            </w:r>
          </w:p>
        </w:tc>
        <w:tc>
          <w:tcPr>
            <w:tcW w:w="2161"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99 9 02 11420</w:t>
            </w:r>
          </w:p>
        </w:tc>
        <w:tc>
          <w:tcPr>
            <w:tcW w:w="636"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600</w:t>
            </w:r>
          </w:p>
        </w:tc>
        <w:tc>
          <w:tcPr>
            <w:tcW w:w="1640" w:type="dxa"/>
            <w:tcBorders>
              <w:top w:val="nil"/>
            </w:tcBorders>
            <w:shd w:val="clear" w:color="000000" w:fill="FFFFFF"/>
            <w:noWrap/>
            <w:vAlign w:val="bottom"/>
            <w:hideMark/>
          </w:tcPr>
          <w:p w:rsidR="009F3039" w:rsidRPr="009F3039" w:rsidRDefault="009F3039" w:rsidP="009F3039">
            <w:pPr>
              <w:spacing w:after="0" w:line="240" w:lineRule="auto"/>
              <w:jc w:val="center"/>
              <w:rPr>
                <w:rFonts w:ascii="Times New Roman" w:eastAsia="Times New Roman" w:hAnsi="Times New Roman" w:cs="Times New Roman"/>
                <w:sz w:val="28"/>
                <w:szCs w:val="28"/>
                <w:lang w:eastAsia="ru-RU"/>
              </w:rPr>
            </w:pPr>
            <w:r w:rsidRPr="009F3039">
              <w:rPr>
                <w:rFonts w:ascii="Times New Roman" w:eastAsia="Times New Roman" w:hAnsi="Times New Roman" w:cs="Times New Roman"/>
                <w:sz w:val="28"/>
                <w:szCs w:val="28"/>
                <w:lang w:eastAsia="ru-RU"/>
              </w:rPr>
              <w:t>288,4</w:t>
            </w:r>
          </w:p>
        </w:tc>
      </w:tr>
    </w:tbl>
    <w:p w:rsidR="00080625" w:rsidRDefault="00080625"/>
    <w:sectPr w:rsidR="000806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rPr>
    </w:lvl>
  </w:abstractNum>
  <w:abstractNum w:abstractNumId="2">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9"/>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3DD5C4D"/>
    <w:multiLevelType w:val="hybridMultilevel"/>
    <w:tmpl w:val="45A67F7E"/>
    <w:lvl w:ilvl="0" w:tplc="69264BA2">
      <w:start w:val="1"/>
      <w:numFmt w:val="decimal"/>
      <w:lvlText w:val="%1."/>
      <w:lvlJc w:val="left"/>
      <w:pPr>
        <w:tabs>
          <w:tab w:val="num" w:pos="975"/>
        </w:tabs>
        <w:ind w:left="975" w:hanging="465"/>
      </w:pPr>
      <w:rPr>
        <w:rFonts w:hint="default"/>
      </w:rPr>
    </w:lvl>
    <w:lvl w:ilvl="1" w:tplc="8E667F88">
      <w:start w:val="1"/>
      <w:numFmt w:val="decimal"/>
      <w:lvlText w:val="%2)"/>
      <w:lvlJc w:val="left"/>
      <w:pPr>
        <w:tabs>
          <w:tab w:val="num" w:pos="1590"/>
        </w:tabs>
        <w:ind w:left="1590" w:hanging="360"/>
      </w:pPr>
      <w:rPr>
        <w:rFonts w:hint="default"/>
      </w:r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6">
    <w:nsid w:val="19D667AF"/>
    <w:multiLevelType w:val="hybridMultilevel"/>
    <w:tmpl w:val="D132E39C"/>
    <w:lvl w:ilvl="0" w:tplc="0419000F">
      <w:start w:val="1"/>
      <w:numFmt w:val="decimal"/>
      <w:lvlText w:val="%1."/>
      <w:lvlJc w:val="left"/>
      <w:pPr>
        <w:tabs>
          <w:tab w:val="num" w:pos="972"/>
        </w:tabs>
        <w:ind w:left="972" w:hanging="360"/>
      </w:pPr>
    </w:lvl>
    <w:lvl w:ilvl="1" w:tplc="04190019" w:tentative="1">
      <w:start w:val="1"/>
      <w:numFmt w:val="lowerLetter"/>
      <w:lvlText w:val="%2."/>
      <w:lvlJc w:val="left"/>
      <w:pPr>
        <w:tabs>
          <w:tab w:val="num" w:pos="1692"/>
        </w:tabs>
        <w:ind w:left="1692" w:hanging="360"/>
      </w:pPr>
    </w:lvl>
    <w:lvl w:ilvl="2" w:tplc="0419001B" w:tentative="1">
      <w:start w:val="1"/>
      <w:numFmt w:val="lowerRoman"/>
      <w:lvlText w:val="%3."/>
      <w:lvlJc w:val="right"/>
      <w:pPr>
        <w:tabs>
          <w:tab w:val="num" w:pos="2412"/>
        </w:tabs>
        <w:ind w:left="2412" w:hanging="180"/>
      </w:pPr>
    </w:lvl>
    <w:lvl w:ilvl="3" w:tplc="0419000F" w:tentative="1">
      <w:start w:val="1"/>
      <w:numFmt w:val="decimal"/>
      <w:lvlText w:val="%4."/>
      <w:lvlJc w:val="left"/>
      <w:pPr>
        <w:tabs>
          <w:tab w:val="num" w:pos="3132"/>
        </w:tabs>
        <w:ind w:left="3132" w:hanging="360"/>
      </w:pPr>
    </w:lvl>
    <w:lvl w:ilvl="4" w:tplc="04190019" w:tentative="1">
      <w:start w:val="1"/>
      <w:numFmt w:val="lowerLetter"/>
      <w:lvlText w:val="%5."/>
      <w:lvlJc w:val="left"/>
      <w:pPr>
        <w:tabs>
          <w:tab w:val="num" w:pos="3852"/>
        </w:tabs>
        <w:ind w:left="3852" w:hanging="360"/>
      </w:pPr>
    </w:lvl>
    <w:lvl w:ilvl="5" w:tplc="0419001B" w:tentative="1">
      <w:start w:val="1"/>
      <w:numFmt w:val="lowerRoman"/>
      <w:lvlText w:val="%6."/>
      <w:lvlJc w:val="right"/>
      <w:pPr>
        <w:tabs>
          <w:tab w:val="num" w:pos="4572"/>
        </w:tabs>
        <w:ind w:left="4572" w:hanging="180"/>
      </w:pPr>
    </w:lvl>
    <w:lvl w:ilvl="6" w:tplc="0419000F" w:tentative="1">
      <w:start w:val="1"/>
      <w:numFmt w:val="decimal"/>
      <w:lvlText w:val="%7."/>
      <w:lvlJc w:val="left"/>
      <w:pPr>
        <w:tabs>
          <w:tab w:val="num" w:pos="5292"/>
        </w:tabs>
        <w:ind w:left="5292" w:hanging="360"/>
      </w:pPr>
    </w:lvl>
    <w:lvl w:ilvl="7" w:tplc="04190019" w:tentative="1">
      <w:start w:val="1"/>
      <w:numFmt w:val="lowerLetter"/>
      <w:lvlText w:val="%8."/>
      <w:lvlJc w:val="left"/>
      <w:pPr>
        <w:tabs>
          <w:tab w:val="num" w:pos="6012"/>
        </w:tabs>
        <w:ind w:left="6012" w:hanging="360"/>
      </w:pPr>
    </w:lvl>
    <w:lvl w:ilvl="8" w:tplc="0419001B" w:tentative="1">
      <w:start w:val="1"/>
      <w:numFmt w:val="lowerRoman"/>
      <w:lvlText w:val="%9."/>
      <w:lvlJc w:val="right"/>
      <w:pPr>
        <w:tabs>
          <w:tab w:val="num" w:pos="6732"/>
        </w:tabs>
        <w:ind w:left="6732" w:hanging="180"/>
      </w:pPr>
    </w:lvl>
  </w:abstractNum>
  <w:abstractNum w:abstractNumId="7">
    <w:nsid w:val="1F413DD4"/>
    <w:multiLevelType w:val="hybridMultilevel"/>
    <w:tmpl w:val="E6669866"/>
    <w:lvl w:ilvl="0" w:tplc="2A66E3B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292D594C"/>
    <w:multiLevelType w:val="hybridMultilevel"/>
    <w:tmpl w:val="AA3C2FE6"/>
    <w:lvl w:ilvl="0" w:tplc="95B010C4">
      <w:start w:val="5"/>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nsid w:val="2DD572C8"/>
    <w:multiLevelType w:val="multilevel"/>
    <w:tmpl w:val="26DE6BE6"/>
    <w:lvl w:ilvl="0">
      <w:start w:val="7"/>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0">
    <w:nsid w:val="33BB3A23"/>
    <w:multiLevelType w:val="hybridMultilevel"/>
    <w:tmpl w:val="7B14456C"/>
    <w:lvl w:ilvl="0" w:tplc="86F8592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3FF7DE6"/>
    <w:multiLevelType w:val="hybridMultilevel"/>
    <w:tmpl w:val="6E4240A4"/>
    <w:lvl w:ilvl="0" w:tplc="1A80F7A0">
      <w:start w:val="1"/>
      <w:numFmt w:val="decimal"/>
      <w:lvlText w:val="%1."/>
      <w:lvlJc w:val="left"/>
      <w:pPr>
        <w:ind w:left="1070"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3718402F"/>
    <w:multiLevelType w:val="hybridMultilevel"/>
    <w:tmpl w:val="653E8B80"/>
    <w:lvl w:ilvl="0" w:tplc="DFECEC14">
      <w:start w:val="9"/>
      <w:numFmt w:val="decimal"/>
      <w:lvlText w:val="%1)"/>
      <w:lvlJc w:val="left"/>
      <w:pPr>
        <w:tabs>
          <w:tab w:val="num" w:pos="656"/>
        </w:tabs>
        <w:ind w:left="656" w:hanging="375"/>
      </w:pPr>
      <w:rPr>
        <w:rFonts w:hint="default"/>
      </w:rPr>
    </w:lvl>
    <w:lvl w:ilvl="1" w:tplc="04190019" w:tentative="1">
      <w:start w:val="1"/>
      <w:numFmt w:val="lowerLetter"/>
      <w:lvlText w:val="%2."/>
      <w:lvlJc w:val="left"/>
      <w:pPr>
        <w:tabs>
          <w:tab w:val="num" w:pos="1361"/>
        </w:tabs>
        <w:ind w:left="1361" w:hanging="360"/>
      </w:pPr>
    </w:lvl>
    <w:lvl w:ilvl="2" w:tplc="0419001B" w:tentative="1">
      <w:start w:val="1"/>
      <w:numFmt w:val="lowerRoman"/>
      <w:lvlText w:val="%3."/>
      <w:lvlJc w:val="right"/>
      <w:pPr>
        <w:tabs>
          <w:tab w:val="num" w:pos="2081"/>
        </w:tabs>
        <w:ind w:left="2081" w:hanging="180"/>
      </w:pPr>
    </w:lvl>
    <w:lvl w:ilvl="3" w:tplc="0419000F" w:tentative="1">
      <w:start w:val="1"/>
      <w:numFmt w:val="decimal"/>
      <w:lvlText w:val="%4."/>
      <w:lvlJc w:val="left"/>
      <w:pPr>
        <w:tabs>
          <w:tab w:val="num" w:pos="2801"/>
        </w:tabs>
        <w:ind w:left="2801" w:hanging="360"/>
      </w:pPr>
    </w:lvl>
    <w:lvl w:ilvl="4" w:tplc="04190019" w:tentative="1">
      <w:start w:val="1"/>
      <w:numFmt w:val="lowerLetter"/>
      <w:lvlText w:val="%5."/>
      <w:lvlJc w:val="left"/>
      <w:pPr>
        <w:tabs>
          <w:tab w:val="num" w:pos="3521"/>
        </w:tabs>
        <w:ind w:left="3521" w:hanging="360"/>
      </w:pPr>
    </w:lvl>
    <w:lvl w:ilvl="5" w:tplc="0419001B" w:tentative="1">
      <w:start w:val="1"/>
      <w:numFmt w:val="lowerRoman"/>
      <w:lvlText w:val="%6."/>
      <w:lvlJc w:val="right"/>
      <w:pPr>
        <w:tabs>
          <w:tab w:val="num" w:pos="4241"/>
        </w:tabs>
        <w:ind w:left="4241" w:hanging="180"/>
      </w:pPr>
    </w:lvl>
    <w:lvl w:ilvl="6" w:tplc="0419000F" w:tentative="1">
      <w:start w:val="1"/>
      <w:numFmt w:val="decimal"/>
      <w:lvlText w:val="%7."/>
      <w:lvlJc w:val="left"/>
      <w:pPr>
        <w:tabs>
          <w:tab w:val="num" w:pos="4961"/>
        </w:tabs>
        <w:ind w:left="4961" w:hanging="360"/>
      </w:pPr>
    </w:lvl>
    <w:lvl w:ilvl="7" w:tplc="04190019" w:tentative="1">
      <w:start w:val="1"/>
      <w:numFmt w:val="lowerLetter"/>
      <w:lvlText w:val="%8."/>
      <w:lvlJc w:val="left"/>
      <w:pPr>
        <w:tabs>
          <w:tab w:val="num" w:pos="5681"/>
        </w:tabs>
        <w:ind w:left="5681" w:hanging="360"/>
      </w:pPr>
    </w:lvl>
    <w:lvl w:ilvl="8" w:tplc="0419001B" w:tentative="1">
      <w:start w:val="1"/>
      <w:numFmt w:val="lowerRoman"/>
      <w:lvlText w:val="%9."/>
      <w:lvlJc w:val="right"/>
      <w:pPr>
        <w:tabs>
          <w:tab w:val="num" w:pos="6401"/>
        </w:tabs>
        <w:ind w:left="6401" w:hanging="180"/>
      </w:pPr>
    </w:lvl>
  </w:abstractNum>
  <w:abstractNum w:abstractNumId="13">
    <w:nsid w:val="3EE510E9"/>
    <w:multiLevelType w:val="hybridMultilevel"/>
    <w:tmpl w:val="C4CAFC5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154E44"/>
    <w:multiLevelType w:val="hybridMultilevel"/>
    <w:tmpl w:val="41C48F0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D4793D"/>
    <w:multiLevelType w:val="hybridMultilevel"/>
    <w:tmpl w:val="A49A51E2"/>
    <w:lvl w:ilvl="0" w:tplc="4416532E">
      <w:start w:val="10"/>
      <w:numFmt w:val="decimal"/>
      <w:lvlText w:val="%1)"/>
      <w:lvlJc w:val="left"/>
      <w:pPr>
        <w:tabs>
          <w:tab w:val="num" w:pos="1215"/>
        </w:tabs>
        <w:ind w:left="1215" w:hanging="51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6">
    <w:nsid w:val="4CD71B44"/>
    <w:multiLevelType w:val="hybridMultilevel"/>
    <w:tmpl w:val="359AAD0E"/>
    <w:lvl w:ilvl="0" w:tplc="D92E76A6">
      <w:start w:val="9"/>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555E3688"/>
    <w:multiLevelType w:val="hybridMultilevel"/>
    <w:tmpl w:val="BC8E1CCE"/>
    <w:lvl w:ilvl="0" w:tplc="EB72297A">
      <w:start w:val="1"/>
      <w:numFmt w:val="decimal"/>
      <w:lvlText w:val="%1)"/>
      <w:lvlJc w:val="left"/>
      <w:pPr>
        <w:tabs>
          <w:tab w:val="num" w:pos="1069"/>
        </w:tabs>
        <w:ind w:left="1069" w:hanging="36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559321A4"/>
    <w:multiLevelType w:val="multilevel"/>
    <w:tmpl w:val="C8BC8034"/>
    <w:lvl w:ilvl="0">
      <w:start w:val="1"/>
      <w:numFmt w:val="decimal"/>
      <w:lvlText w:val="%1"/>
      <w:lvlJc w:val="left"/>
      <w:pPr>
        <w:ind w:left="426" w:hanging="426"/>
      </w:pPr>
    </w:lvl>
    <w:lvl w:ilvl="1">
      <w:start w:val="1"/>
      <w:numFmt w:val="decimal"/>
      <w:lvlText w:val="%1.%2"/>
      <w:lvlJc w:val="left"/>
      <w:pPr>
        <w:ind w:left="568" w:hanging="426"/>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nsid w:val="598F023C"/>
    <w:multiLevelType w:val="hybridMultilevel"/>
    <w:tmpl w:val="8DF20A2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ABB00DD"/>
    <w:multiLevelType w:val="hybridMultilevel"/>
    <w:tmpl w:val="A2263234"/>
    <w:lvl w:ilvl="0" w:tplc="0419000F">
      <w:start w:val="1"/>
      <w:numFmt w:val="decimal"/>
      <w:lvlText w:val="%1."/>
      <w:lvlJc w:val="left"/>
      <w:pPr>
        <w:tabs>
          <w:tab w:val="num" w:pos="540"/>
        </w:tabs>
        <w:ind w:left="540" w:hanging="360"/>
      </w:pPr>
      <w:rPr>
        <w:rFonts w:hint="default"/>
      </w:rPr>
    </w:lvl>
    <w:lvl w:ilvl="1" w:tplc="82AA27EA">
      <w:start w:val="2"/>
      <w:numFmt w:val="decimal"/>
      <w:lvlText w:val="%2"/>
      <w:lvlJc w:val="left"/>
      <w:pPr>
        <w:tabs>
          <w:tab w:val="num" w:pos="1260"/>
        </w:tabs>
        <w:ind w:left="1260" w:hanging="360"/>
      </w:pPr>
      <w:rPr>
        <w:rFonts w:hint="default"/>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1">
    <w:nsid w:val="5BDD051B"/>
    <w:multiLevelType w:val="hybridMultilevel"/>
    <w:tmpl w:val="8DD48250"/>
    <w:lvl w:ilvl="0" w:tplc="D3D2CD8C">
      <w:start w:val="1"/>
      <w:numFmt w:val="decimal"/>
      <w:lvlText w:val="%1."/>
      <w:lvlJc w:val="left"/>
      <w:pPr>
        <w:tabs>
          <w:tab w:val="num" w:pos="502"/>
        </w:tabs>
        <w:ind w:left="502" w:hanging="360"/>
      </w:pPr>
      <w:rPr>
        <w:rFonts w:ascii="Times New Roman" w:eastAsia="Times New Roman" w:hAnsi="Times New Roman" w:cs="Times New Roman"/>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2">
    <w:nsid w:val="5BF80B3A"/>
    <w:multiLevelType w:val="hybridMultilevel"/>
    <w:tmpl w:val="114CEE36"/>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FC95F38"/>
    <w:multiLevelType w:val="multilevel"/>
    <w:tmpl w:val="DCAC56B6"/>
    <w:lvl w:ilvl="0">
      <w:start w:val="1"/>
      <w:numFmt w:val="decimal"/>
      <w:lvlText w:val="%1."/>
      <w:lvlJc w:val="left"/>
      <w:pPr>
        <w:ind w:left="1185" w:hanging="360"/>
      </w:pPr>
      <w:rPr>
        <w:rFonts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545" w:hanging="720"/>
      </w:pPr>
      <w:rPr>
        <w:rFonts w:hint="default"/>
      </w:rPr>
    </w:lvl>
    <w:lvl w:ilvl="3">
      <w:start w:val="1"/>
      <w:numFmt w:val="decimal"/>
      <w:isLgl/>
      <w:lvlText w:val="%1.%2.%3.%4."/>
      <w:lvlJc w:val="left"/>
      <w:pPr>
        <w:ind w:left="1905" w:hanging="1080"/>
      </w:pPr>
      <w:rPr>
        <w:rFonts w:hint="default"/>
      </w:rPr>
    </w:lvl>
    <w:lvl w:ilvl="4">
      <w:start w:val="1"/>
      <w:numFmt w:val="decimal"/>
      <w:isLgl/>
      <w:lvlText w:val="%1.%2.%3.%4.%5."/>
      <w:lvlJc w:val="left"/>
      <w:pPr>
        <w:ind w:left="1905" w:hanging="1080"/>
      </w:pPr>
      <w:rPr>
        <w:rFonts w:hint="default"/>
      </w:rPr>
    </w:lvl>
    <w:lvl w:ilvl="5">
      <w:start w:val="1"/>
      <w:numFmt w:val="decimal"/>
      <w:isLgl/>
      <w:lvlText w:val="%1.%2.%3.%4.%5.%6."/>
      <w:lvlJc w:val="left"/>
      <w:pPr>
        <w:ind w:left="2265" w:hanging="1440"/>
      </w:pPr>
      <w:rPr>
        <w:rFonts w:hint="default"/>
      </w:rPr>
    </w:lvl>
    <w:lvl w:ilvl="6">
      <w:start w:val="1"/>
      <w:numFmt w:val="decimal"/>
      <w:isLgl/>
      <w:lvlText w:val="%1.%2.%3.%4.%5.%6.%7."/>
      <w:lvlJc w:val="left"/>
      <w:pPr>
        <w:ind w:left="2625" w:hanging="1800"/>
      </w:pPr>
      <w:rPr>
        <w:rFonts w:hint="default"/>
      </w:rPr>
    </w:lvl>
    <w:lvl w:ilvl="7">
      <w:start w:val="1"/>
      <w:numFmt w:val="decimal"/>
      <w:isLgl/>
      <w:lvlText w:val="%1.%2.%3.%4.%5.%6.%7.%8."/>
      <w:lvlJc w:val="left"/>
      <w:pPr>
        <w:ind w:left="2625" w:hanging="1800"/>
      </w:pPr>
      <w:rPr>
        <w:rFonts w:hint="default"/>
      </w:rPr>
    </w:lvl>
    <w:lvl w:ilvl="8">
      <w:start w:val="1"/>
      <w:numFmt w:val="decimal"/>
      <w:isLgl/>
      <w:lvlText w:val="%1.%2.%3.%4.%5.%6.%7.%8.%9."/>
      <w:lvlJc w:val="left"/>
      <w:pPr>
        <w:ind w:left="2985" w:hanging="2160"/>
      </w:pPr>
      <w:rPr>
        <w:rFonts w:hint="default"/>
      </w:rPr>
    </w:lvl>
  </w:abstractNum>
  <w:abstractNum w:abstractNumId="24">
    <w:nsid w:val="6630139B"/>
    <w:multiLevelType w:val="hybridMultilevel"/>
    <w:tmpl w:val="B9A46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D5D5D10"/>
    <w:multiLevelType w:val="multilevel"/>
    <w:tmpl w:val="359AAD0E"/>
    <w:lvl w:ilvl="0">
      <w:start w:val="9"/>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26">
    <w:nsid w:val="6DE236A9"/>
    <w:multiLevelType w:val="singleLevel"/>
    <w:tmpl w:val="5DD8ACF8"/>
    <w:lvl w:ilvl="0">
      <w:start w:val="1"/>
      <w:numFmt w:val="decimal"/>
      <w:lvlText w:val="%1."/>
      <w:lvlJc w:val="left"/>
      <w:pPr>
        <w:tabs>
          <w:tab w:val="num" w:pos="927"/>
        </w:tabs>
        <w:ind w:left="927" w:hanging="360"/>
      </w:pPr>
      <w:rPr>
        <w:rFonts w:hint="default"/>
      </w:rPr>
    </w:lvl>
  </w:abstractNum>
  <w:abstractNum w:abstractNumId="27">
    <w:nsid w:val="78F22D2E"/>
    <w:multiLevelType w:val="hybridMultilevel"/>
    <w:tmpl w:val="26DE6BE6"/>
    <w:lvl w:ilvl="0" w:tplc="48F65A28">
      <w:start w:val="7"/>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22"/>
  </w:num>
  <w:num w:numId="2">
    <w:abstractNumId w:val="21"/>
  </w:num>
  <w:num w:numId="3">
    <w:abstractNumId w:val="20"/>
  </w:num>
  <w:num w:numId="4">
    <w:abstractNumId w:val="19"/>
  </w:num>
  <w:num w:numId="5">
    <w:abstractNumId w:val="5"/>
  </w:num>
  <w:num w:numId="6">
    <w:abstractNumId w:val="14"/>
  </w:num>
  <w:num w:numId="7">
    <w:abstractNumId w:val="10"/>
  </w:num>
  <w:num w:numId="8">
    <w:abstractNumId w:val="15"/>
  </w:num>
  <w:num w:numId="9">
    <w:abstractNumId w:val="16"/>
  </w:num>
  <w:num w:numId="10">
    <w:abstractNumId w:val="25"/>
  </w:num>
  <w:num w:numId="11">
    <w:abstractNumId w:val="27"/>
  </w:num>
  <w:num w:numId="12">
    <w:abstractNumId w:val="9"/>
  </w:num>
  <w:num w:numId="13">
    <w:abstractNumId w:val="8"/>
  </w:num>
  <w:num w:numId="14">
    <w:abstractNumId w:val="6"/>
  </w:num>
  <w:num w:numId="15">
    <w:abstractNumId w:val="1"/>
  </w:num>
  <w:num w:numId="16">
    <w:abstractNumId w:val="26"/>
  </w:num>
  <w:num w:numId="17">
    <w:abstractNumId w:val="3"/>
  </w:num>
  <w:num w:numId="18">
    <w:abstractNumId w:val="2"/>
  </w:num>
  <w:num w:numId="19">
    <w:abstractNumId w:val="0"/>
  </w:num>
  <w:num w:numId="20">
    <w:abstractNumId w:val="4"/>
  </w:num>
  <w:num w:numId="21">
    <w:abstractNumId w:val="23"/>
  </w:num>
  <w:num w:numId="22">
    <w:abstractNumId w:val="7"/>
  </w:num>
  <w:num w:numId="23">
    <w:abstractNumId w:val="11"/>
  </w:num>
  <w:num w:numId="24">
    <w:abstractNumId w:val="17"/>
  </w:num>
  <w:num w:numId="25">
    <w:abstractNumId w:val="12"/>
  </w:num>
  <w:num w:numId="26">
    <w:abstractNumId w:val="13"/>
  </w:num>
  <w:num w:numId="27">
    <w:abstractNumId w:val="24"/>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75F"/>
    <w:rsid w:val="000337EB"/>
    <w:rsid w:val="00064E48"/>
    <w:rsid w:val="00080625"/>
    <w:rsid w:val="0016275F"/>
    <w:rsid w:val="00196EAD"/>
    <w:rsid w:val="0029314C"/>
    <w:rsid w:val="00410447"/>
    <w:rsid w:val="004D3F11"/>
    <w:rsid w:val="004F2F5E"/>
    <w:rsid w:val="00566A9F"/>
    <w:rsid w:val="006809C0"/>
    <w:rsid w:val="006C65B1"/>
    <w:rsid w:val="00726DF7"/>
    <w:rsid w:val="00863CF9"/>
    <w:rsid w:val="009F3039"/>
    <w:rsid w:val="00A24703"/>
    <w:rsid w:val="00C146DB"/>
    <w:rsid w:val="00C76F08"/>
    <w:rsid w:val="00DA2884"/>
    <w:rsid w:val="00E65635"/>
    <w:rsid w:val="00FE5D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A2884"/>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DA2884"/>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DA2884"/>
    <w:pPr>
      <w:keepNext/>
      <w:spacing w:before="240" w:after="60" w:line="240" w:lineRule="auto"/>
      <w:jc w:val="both"/>
      <w:outlineLvl w:val="2"/>
    </w:pPr>
    <w:rPr>
      <w:rFonts w:ascii="Arial" w:eastAsia="Times New Roman" w:hAnsi="Arial" w:cs="Arial"/>
      <w:b/>
      <w:bCs/>
      <w:sz w:val="26"/>
      <w:szCs w:val="26"/>
      <w:lang w:eastAsia="ru-RU"/>
    </w:rPr>
  </w:style>
  <w:style w:type="paragraph" w:styleId="4">
    <w:name w:val="heading 4"/>
    <w:basedOn w:val="a"/>
    <w:next w:val="a"/>
    <w:link w:val="40"/>
    <w:qFormat/>
    <w:rsid w:val="00DA2884"/>
    <w:pPr>
      <w:keepNext/>
      <w:spacing w:after="0" w:line="240" w:lineRule="auto"/>
      <w:ind w:right="-766"/>
      <w:jc w:val="center"/>
      <w:outlineLvl w:val="3"/>
    </w:pPr>
    <w:rPr>
      <w:rFonts w:ascii="Times New Roman" w:eastAsia="Times New Roman" w:hAnsi="Times New Roman" w:cs="Times New Roman"/>
      <w:b/>
      <w:sz w:val="24"/>
      <w:szCs w:val="20"/>
      <w:lang w:eastAsia="ru-RU"/>
    </w:rPr>
  </w:style>
  <w:style w:type="paragraph" w:styleId="5">
    <w:name w:val="heading 5"/>
    <w:basedOn w:val="a"/>
    <w:next w:val="a"/>
    <w:link w:val="50"/>
    <w:qFormat/>
    <w:rsid w:val="00DA2884"/>
    <w:pPr>
      <w:keepNext/>
      <w:spacing w:after="0" w:line="240" w:lineRule="auto"/>
      <w:ind w:right="-766"/>
      <w:jc w:val="both"/>
      <w:outlineLvl w:val="4"/>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5DAD"/>
    <w:rPr>
      <w:color w:val="0000FF"/>
      <w:u w:val="single"/>
    </w:rPr>
  </w:style>
  <w:style w:type="character" w:styleId="a4">
    <w:name w:val="FollowedHyperlink"/>
    <w:basedOn w:val="a0"/>
    <w:uiPriority w:val="99"/>
    <w:unhideWhenUsed/>
    <w:rsid w:val="00FE5DAD"/>
    <w:rPr>
      <w:color w:val="800080"/>
      <w:u w:val="single"/>
    </w:rPr>
  </w:style>
  <w:style w:type="paragraph" w:customStyle="1" w:styleId="xl67">
    <w:name w:val="xl67"/>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FE5DAD"/>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FE5DA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FE5DAD"/>
    <w:pP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FE5DA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FE5DAD"/>
    <w:pP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FE5DA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8">
    <w:name w:val="xl88"/>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FE5DAD"/>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FE5DA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FE5DA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7">
    <w:name w:val="xl97"/>
    <w:basedOn w:val="a"/>
    <w:rsid w:val="00FE5DA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8">
    <w:name w:val="xl98"/>
    <w:basedOn w:val="a"/>
    <w:rsid w:val="00FE5DA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FE5DA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FE5DA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FE5DAD"/>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2">
    <w:name w:val="xl102"/>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3">
    <w:name w:val="xl103"/>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4">
    <w:name w:val="xl104"/>
    <w:basedOn w:val="a"/>
    <w:rsid w:val="00FE5DA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7">
    <w:name w:val="xl107"/>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8">
    <w:name w:val="xl108"/>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9">
    <w:name w:val="xl109"/>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FE5DA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1">
    <w:name w:val="xl111"/>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2">
    <w:name w:val="xl112"/>
    <w:basedOn w:val="a"/>
    <w:rsid w:val="00FE5DAD"/>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4">
    <w:name w:val="xl114"/>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FE5DA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7">
    <w:name w:val="xl117"/>
    <w:basedOn w:val="a"/>
    <w:rsid w:val="00FE5DA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FE5DA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9">
    <w:name w:val="xl119"/>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2">
    <w:name w:val="xl122"/>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23">
    <w:name w:val="xl123"/>
    <w:basedOn w:val="a"/>
    <w:rsid w:val="00FE5DAD"/>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4">
    <w:name w:val="xl124"/>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FE5DA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6">
    <w:name w:val="xl126"/>
    <w:basedOn w:val="a"/>
    <w:rsid w:val="00FE5DA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7">
    <w:name w:val="xl127"/>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8">
    <w:name w:val="xl128"/>
    <w:basedOn w:val="a"/>
    <w:rsid w:val="00FE5DAD"/>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9">
    <w:name w:val="xl129"/>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31">
    <w:name w:val="xl131"/>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6">
    <w:name w:val="xl136"/>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37">
    <w:name w:val="xl137"/>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38">
    <w:name w:val="xl138"/>
    <w:basedOn w:val="a"/>
    <w:rsid w:val="00FE5DAD"/>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9">
    <w:name w:val="xl139"/>
    <w:basedOn w:val="a"/>
    <w:rsid w:val="00FE5DA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0">
    <w:name w:val="xl140"/>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41">
    <w:name w:val="xl141"/>
    <w:basedOn w:val="a"/>
    <w:rsid w:val="00FE5DA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styleId="a5">
    <w:name w:val="Balloon Text"/>
    <w:basedOn w:val="a"/>
    <w:link w:val="a6"/>
    <w:uiPriority w:val="99"/>
    <w:unhideWhenUsed/>
    <w:rsid w:val="0029314C"/>
    <w:pPr>
      <w:spacing w:after="0" w:line="240" w:lineRule="auto"/>
    </w:pPr>
    <w:rPr>
      <w:rFonts w:ascii="Tahoma" w:hAnsi="Tahoma" w:cs="Tahoma"/>
      <w:sz w:val="16"/>
      <w:szCs w:val="16"/>
    </w:rPr>
  </w:style>
  <w:style w:type="character" w:customStyle="1" w:styleId="a6">
    <w:name w:val="Текст выноски Знак"/>
    <w:basedOn w:val="a0"/>
    <w:link w:val="a5"/>
    <w:uiPriority w:val="99"/>
    <w:rsid w:val="0029314C"/>
    <w:rPr>
      <w:rFonts w:ascii="Tahoma" w:hAnsi="Tahoma" w:cs="Tahoma"/>
      <w:sz w:val="16"/>
      <w:szCs w:val="16"/>
    </w:rPr>
  </w:style>
  <w:style w:type="character" w:customStyle="1" w:styleId="10">
    <w:name w:val="Заголовок 1 Знак"/>
    <w:basedOn w:val="a0"/>
    <w:link w:val="1"/>
    <w:rsid w:val="00DA2884"/>
    <w:rPr>
      <w:rFonts w:ascii="Arial" w:eastAsia="Times New Roman" w:hAnsi="Arial" w:cs="Arial"/>
      <w:b/>
      <w:bCs/>
      <w:kern w:val="32"/>
      <w:sz w:val="32"/>
      <w:szCs w:val="32"/>
      <w:lang w:eastAsia="ru-RU"/>
    </w:rPr>
  </w:style>
  <w:style w:type="character" w:customStyle="1" w:styleId="20">
    <w:name w:val="Заголовок 2 Знак"/>
    <w:basedOn w:val="a0"/>
    <w:link w:val="2"/>
    <w:rsid w:val="00DA2884"/>
    <w:rPr>
      <w:rFonts w:ascii="Arial" w:eastAsia="Times New Roman" w:hAnsi="Arial" w:cs="Arial"/>
      <w:b/>
      <w:bCs/>
      <w:i/>
      <w:iCs/>
      <w:sz w:val="28"/>
      <w:szCs w:val="28"/>
      <w:lang w:eastAsia="ru-RU"/>
    </w:rPr>
  </w:style>
  <w:style w:type="character" w:customStyle="1" w:styleId="30">
    <w:name w:val="Заголовок 3 Знак"/>
    <w:basedOn w:val="a0"/>
    <w:link w:val="3"/>
    <w:rsid w:val="00DA2884"/>
    <w:rPr>
      <w:rFonts w:ascii="Arial" w:eastAsia="Times New Roman" w:hAnsi="Arial" w:cs="Arial"/>
      <w:b/>
      <w:bCs/>
      <w:sz w:val="26"/>
      <w:szCs w:val="26"/>
      <w:lang w:eastAsia="ru-RU"/>
    </w:rPr>
  </w:style>
  <w:style w:type="character" w:customStyle="1" w:styleId="40">
    <w:name w:val="Заголовок 4 Знак"/>
    <w:basedOn w:val="a0"/>
    <w:link w:val="4"/>
    <w:rsid w:val="00DA2884"/>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DA2884"/>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rsid w:val="00DA2884"/>
  </w:style>
  <w:style w:type="paragraph" w:customStyle="1" w:styleId="91">
    <w:name w:val="Знак Знак9 Знак Знак1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7">
    <w:name w:val="Title"/>
    <w:basedOn w:val="a"/>
    <w:link w:val="a8"/>
    <w:qFormat/>
    <w:rsid w:val="00DA2884"/>
    <w:pPr>
      <w:spacing w:after="0" w:line="240" w:lineRule="auto"/>
      <w:ind w:left="-567" w:right="-766" w:firstLine="567"/>
      <w:jc w:val="center"/>
    </w:pPr>
    <w:rPr>
      <w:rFonts w:ascii="Times New Roman" w:eastAsia="Times New Roman" w:hAnsi="Times New Roman" w:cs="Times New Roman"/>
      <w:sz w:val="28"/>
      <w:szCs w:val="20"/>
      <w:lang w:eastAsia="ru-RU"/>
    </w:rPr>
  </w:style>
  <w:style w:type="character" w:customStyle="1" w:styleId="a8">
    <w:name w:val="Название Знак"/>
    <w:basedOn w:val="a0"/>
    <w:link w:val="a7"/>
    <w:rsid w:val="00DA2884"/>
    <w:rPr>
      <w:rFonts w:ascii="Times New Roman" w:eastAsia="Times New Roman" w:hAnsi="Times New Roman" w:cs="Times New Roman"/>
      <w:sz w:val="28"/>
      <w:szCs w:val="20"/>
      <w:lang w:eastAsia="ru-RU"/>
    </w:rPr>
  </w:style>
  <w:style w:type="paragraph" w:styleId="a9">
    <w:name w:val="footer"/>
    <w:basedOn w:val="a"/>
    <w:link w:val="aa"/>
    <w:uiPriority w:val="99"/>
    <w:rsid w:val="00DA28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DA2884"/>
    <w:rPr>
      <w:rFonts w:ascii="Times New Roman" w:eastAsia="Times New Roman" w:hAnsi="Times New Roman" w:cs="Times New Roman"/>
      <w:sz w:val="24"/>
      <w:szCs w:val="24"/>
      <w:lang w:eastAsia="ru-RU"/>
    </w:rPr>
  </w:style>
  <w:style w:type="character" w:styleId="ab">
    <w:name w:val="page number"/>
    <w:basedOn w:val="a0"/>
    <w:rsid w:val="00DA2884"/>
  </w:style>
  <w:style w:type="table" w:styleId="ac">
    <w:name w:val="Table Grid"/>
    <w:basedOn w:val="a1"/>
    <w:rsid w:val="00DA28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link w:val="ae"/>
    <w:rsid w:val="00DA2884"/>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e">
    <w:name w:val="Основной текст с отступом Знак"/>
    <w:basedOn w:val="a0"/>
    <w:link w:val="ad"/>
    <w:rsid w:val="00DA2884"/>
    <w:rPr>
      <w:rFonts w:ascii="Times New Roman" w:eastAsia="Times New Roman" w:hAnsi="Times New Roman" w:cs="Times New Roman"/>
      <w:sz w:val="28"/>
      <w:szCs w:val="20"/>
      <w:lang w:eastAsia="ru-RU"/>
    </w:rPr>
  </w:style>
  <w:style w:type="paragraph" w:styleId="af">
    <w:name w:val="Block Text"/>
    <w:basedOn w:val="a"/>
    <w:rsid w:val="00DA2884"/>
    <w:pPr>
      <w:spacing w:after="0" w:line="240" w:lineRule="auto"/>
      <w:ind w:left="709" w:right="566" w:firstLine="425"/>
      <w:jc w:val="both"/>
    </w:pPr>
    <w:rPr>
      <w:rFonts w:ascii="Times New Roman" w:eastAsia="Times New Roman" w:hAnsi="Times New Roman" w:cs="Times New Roman"/>
      <w:sz w:val="28"/>
      <w:szCs w:val="20"/>
      <w:lang w:eastAsia="ru-RU"/>
    </w:rPr>
  </w:style>
  <w:style w:type="paragraph" w:customStyle="1" w:styleId="ConsNormal">
    <w:name w:val="ConsNormal"/>
    <w:rsid w:val="00DA288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0">
    <w:name w:val="header"/>
    <w:basedOn w:val="a"/>
    <w:link w:val="af1"/>
    <w:uiPriority w:val="99"/>
    <w:rsid w:val="00DA28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Верхний колонтитул Знак"/>
    <w:basedOn w:val="a0"/>
    <w:link w:val="af0"/>
    <w:uiPriority w:val="99"/>
    <w:rsid w:val="00DA2884"/>
    <w:rPr>
      <w:rFonts w:ascii="Times New Roman" w:eastAsia="Times New Roman" w:hAnsi="Times New Roman" w:cs="Times New Roman"/>
      <w:sz w:val="24"/>
      <w:szCs w:val="24"/>
      <w:lang w:eastAsia="ru-RU"/>
    </w:rPr>
  </w:style>
  <w:style w:type="paragraph" w:styleId="af2">
    <w:name w:val="Body Text"/>
    <w:basedOn w:val="a"/>
    <w:link w:val="af3"/>
    <w:rsid w:val="00DA2884"/>
    <w:pPr>
      <w:spacing w:after="120" w:line="240" w:lineRule="auto"/>
    </w:pPr>
    <w:rPr>
      <w:rFonts w:ascii="Times New Roman" w:eastAsia="Times New Roman" w:hAnsi="Times New Roman" w:cs="Times New Roman"/>
      <w:sz w:val="24"/>
      <w:szCs w:val="24"/>
      <w:lang w:eastAsia="ru-RU"/>
    </w:rPr>
  </w:style>
  <w:style w:type="character" w:customStyle="1" w:styleId="af3">
    <w:name w:val="Основной текст Знак"/>
    <w:basedOn w:val="a0"/>
    <w:link w:val="af2"/>
    <w:rsid w:val="00DA2884"/>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DA2884"/>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DA2884"/>
    <w:rPr>
      <w:rFonts w:ascii="Times New Roman" w:eastAsia="Times New Roman" w:hAnsi="Times New Roman" w:cs="Times New Roman"/>
      <w:sz w:val="24"/>
      <w:szCs w:val="24"/>
      <w:lang w:eastAsia="ru-RU"/>
    </w:rPr>
  </w:style>
  <w:style w:type="paragraph" w:customStyle="1" w:styleId="af4">
    <w:name w:val="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
    <w:name w:val="Знак1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3">
    <w:name w:val="Знак1"/>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
    <w:name w:val="Знак1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14пт.По ширине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5">
    <w:name w:val="Plain Text"/>
    <w:basedOn w:val="a"/>
    <w:link w:val="af6"/>
    <w:rsid w:val="00DA2884"/>
    <w:pPr>
      <w:spacing w:after="0" w:line="240" w:lineRule="auto"/>
    </w:pPr>
    <w:rPr>
      <w:rFonts w:ascii="Courier New" w:eastAsia="Times New Roman" w:hAnsi="Courier New" w:cs="Times New Roman"/>
      <w:sz w:val="20"/>
      <w:szCs w:val="20"/>
      <w:lang w:eastAsia="ru-RU"/>
    </w:rPr>
  </w:style>
  <w:style w:type="character" w:customStyle="1" w:styleId="af6">
    <w:name w:val="Текст Знак"/>
    <w:basedOn w:val="a0"/>
    <w:link w:val="af5"/>
    <w:rsid w:val="00DA2884"/>
    <w:rPr>
      <w:rFonts w:ascii="Courier New" w:eastAsia="Times New Roman" w:hAnsi="Courier New" w:cs="Times New Roman"/>
      <w:sz w:val="20"/>
      <w:szCs w:val="20"/>
      <w:lang w:eastAsia="ru-RU"/>
    </w:rPr>
  </w:style>
  <w:style w:type="paragraph" w:customStyle="1" w:styleId="23">
    <w:name w:val="Знак2"/>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5">
    <w:name w:val="Знак1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31">
    <w:name w:val="Body Text Indent 3"/>
    <w:basedOn w:val="a"/>
    <w:link w:val="32"/>
    <w:rsid w:val="00DA2884"/>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DA2884"/>
    <w:rPr>
      <w:rFonts w:ascii="Times New Roman" w:eastAsia="Times New Roman" w:hAnsi="Times New Roman" w:cs="Times New Roman"/>
      <w:sz w:val="16"/>
      <w:szCs w:val="16"/>
      <w:lang w:eastAsia="ru-RU"/>
    </w:rPr>
  </w:style>
  <w:style w:type="paragraph" w:styleId="33">
    <w:name w:val="Body Text 3"/>
    <w:basedOn w:val="a"/>
    <w:link w:val="34"/>
    <w:rsid w:val="00DA2884"/>
    <w:pPr>
      <w:spacing w:after="120" w:line="240" w:lineRule="auto"/>
      <w:jc w:val="both"/>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DA2884"/>
    <w:rPr>
      <w:rFonts w:ascii="Times New Roman" w:eastAsia="Times New Roman" w:hAnsi="Times New Roman" w:cs="Times New Roman"/>
      <w:sz w:val="16"/>
      <w:szCs w:val="16"/>
      <w:lang w:eastAsia="ru-RU"/>
    </w:rPr>
  </w:style>
  <w:style w:type="paragraph" w:customStyle="1" w:styleId="ConsPlusNormal">
    <w:name w:val="ConsPlusNormal"/>
    <w:next w:val="a"/>
    <w:rsid w:val="00DA2884"/>
    <w:pPr>
      <w:widowControl w:val="0"/>
      <w:suppressAutoHyphens/>
      <w:autoSpaceDE w:val="0"/>
      <w:spacing w:after="0" w:line="240" w:lineRule="auto"/>
      <w:ind w:firstLine="720"/>
    </w:pPr>
    <w:rPr>
      <w:rFonts w:ascii="Arial" w:eastAsia="Arial" w:hAnsi="Arial" w:cs="Arial"/>
      <w:sz w:val="20"/>
      <w:szCs w:val="20"/>
      <w:lang w:eastAsia="ru-RU" w:bidi="ru-RU"/>
    </w:rPr>
  </w:style>
  <w:style w:type="paragraph" w:styleId="af8">
    <w:name w:val="caption"/>
    <w:basedOn w:val="a"/>
    <w:next w:val="a"/>
    <w:qFormat/>
    <w:rsid w:val="00DA2884"/>
    <w:pPr>
      <w:spacing w:after="0" w:line="240" w:lineRule="auto"/>
      <w:jc w:val="center"/>
    </w:pPr>
    <w:rPr>
      <w:rFonts w:ascii="Times New Roman" w:eastAsia="Times New Roman" w:hAnsi="Times New Roman" w:cs="Times New Roman"/>
      <w:b/>
      <w:sz w:val="24"/>
      <w:szCs w:val="20"/>
      <w:lang w:eastAsia="ru-RU"/>
    </w:rPr>
  </w:style>
  <w:style w:type="paragraph" w:customStyle="1" w:styleId="ConsNonformat">
    <w:name w:val="ConsNonformat"/>
    <w:rsid w:val="00DA288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ontStyle13">
    <w:name w:val="Font Style13"/>
    <w:rsid w:val="00DA2884"/>
    <w:rPr>
      <w:rFonts w:ascii="Times New Roman" w:hAnsi="Times New Roman" w:cs="Times New Roman"/>
      <w:sz w:val="24"/>
      <w:szCs w:val="24"/>
    </w:rPr>
  </w:style>
  <w:style w:type="paragraph" w:customStyle="1" w:styleId="210">
    <w:name w:val="Основной текст с отступом 21"/>
    <w:basedOn w:val="a"/>
    <w:rsid w:val="00DA2884"/>
    <w:pPr>
      <w:spacing w:after="120" w:line="480" w:lineRule="auto"/>
      <w:ind w:left="283"/>
    </w:pPr>
    <w:rPr>
      <w:rFonts w:ascii="Times New Roman" w:eastAsia="Times New Roman" w:hAnsi="Times New Roman" w:cs="Times New Roman"/>
      <w:sz w:val="24"/>
      <w:szCs w:val="24"/>
      <w:lang w:eastAsia="ar-SA"/>
    </w:rPr>
  </w:style>
  <w:style w:type="paragraph" w:customStyle="1" w:styleId="af9">
    <w:name w:val="обычный_"/>
    <w:basedOn w:val="a"/>
    <w:autoRedefine/>
    <w:rsid w:val="00DA2884"/>
    <w:pPr>
      <w:autoSpaceDE w:val="0"/>
      <w:autoSpaceDN w:val="0"/>
      <w:adjustRightInd w:val="0"/>
      <w:ind w:firstLine="720"/>
    </w:pPr>
    <w:rPr>
      <w:rFonts w:ascii="Times New Roman" w:eastAsia="Calibri" w:hAnsi="Times New Roman" w:cs="Times New Roman"/>
      <w:sz w:val="28"/>
      <w:szCs w:val="28"/>
    </w:rPr>
  </w:style>
  <w:style w:type="paragraph" w:customStyle="1" w:styleId="24">
    <w:name w:val="Знак2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6">
    <w:name w:val="Знак1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7">
    <w:name w:val="Знак1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25">
    <w:name w:val="Body Text 2"/>
    <w:basedOn w:val="a"/>
    <w:link w:val="26"/>
    <w:rsid w:val="00DA2884"/>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DA2884"/>
    <w:rPr>
      <w:rFonts w:ascii="Times New Roman" w:eastAsia="Times New Roman" w:hAnsi="Times New Roman" w:cs="Times New Roman"/>
      <w:sz w:val="24"/>
      <w:szCs w:val="24"/>
      <w:lang w:eastAsia="ru-RU"/>
    </w:rPr>
  </w:style>
  <w:style w:type="paragraph" w:customStyle="1" w:styleId="afa">
    <w:name w:val="Таблицы (моноширинный)"/>
    <w:basedOn w:val="a"/>
    <w:next w:val="a"/>
    <w:rsid w:val="00DA288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35">
    <w:name w:val="Знак3"/>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0">
    <w:name w:val="Знак1 Знак Знак Знак2"/>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c">
    <w:name w:val="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51">
    <w:name w:val="Знак Знак5"/>
    <w:locked/>
    <w:rsid w:val="00DA2884"/>
    <w:rPr>
      <w:sz w:val="24"/>
      <w:szCs w:val="24"/>
    </w:rPr>
  </w:style>
  <w:style w:type="paragraph" w:customStyle="1" w:styleId="141">
    <w:name w:val="Знак1 Знак Знак Знак4 Знак Знак Знак"/>
    <w:basedOn w:val="a"/>
    <w:rsid w:val="00DA2884"/>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410">
    <w:name w:val="Знак1 Знак Знак Знак4 Знак Знак Знак1"/>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8">
    <w:name w:val="Знак1"/>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d">
    <w:name w:val="Содержимое таблицы"/>
    <w:basedOn w:val="a"/>
    <w:rsid w:val="00DA2884"/>
    <w:pPr>
      <w:widowControl w:val="0"/>
      <w:suppressLineNumbers/>
      <w:suppressAutoHyphens/>
      <w:spacing w:after="0" w:line="240" w:lineRule="auto"/>
    </w:pPr>
    <w:rPr>
      <w:rFonts w:ascii="Times New Roman" w:eastAsia="Arial Unicode MS" w:hAnsi="Times New Roman" w:cs="Times New Roman"/>
      <w:kern w:val="2"/>
      <w:sz w:val="24"/>
      <w:szCs w:val="20"/>
      <w:lang w:eastAsia="ru-RU"/>
    </w:rPr>
  </w:style>
  <w:style w:type="paragraph" w:customStyle="1" w:styleId="27">
    <w:name w:val="Знак2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2">
    <w:name w:val="Знак1 Знак Знак Знак4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8">
    <w:name w:val="Знак2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0">
    <w:name w:val="Знак Знак9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e">
    <w:name w:val="Гипертекстовая ссылка"/>
    <w:rsid w:val="00DA2884"/>
    <w:rPr>
      <w:b/>
      <w:bCs/>
      <w:color w:val="106BBE"/>
      <w:sz w:val="26"/>
      <w:szCs w:val="26"/>
    </w:rPr>
  </w:style>
  <w:style w:type="paragraph" w:customStyle="1" w:styleId="1411">
    <w:name w:val="Знак1 Знак Знак Знак4 Знак Знак Знак1 Знак Знак Знак1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2">
    <w:name w:val="Знак Знак9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3">
    <w:name w:val="Знак Знак9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4">
    <w:name w:val="Знак Знак9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5">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6">
    <w:name w:val="Знак Знак9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7">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8">
    <w:name w:val="Знак Знак9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9">
    <w:name w:val="Знак2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9">
    <w:name w:val="Знак Знак9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a">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a">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
    <w:name w:val="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42">
    <w:name w:val="xl142"/>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43">
    <w:name w:val="xl143"/>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4">
    <w:name w:val="xl144"/>
    <w:basedOn w:val="a"/>
    <w:rsid w:val="00DA288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5">
    <w:name w:val="xl145"/>
    <w:basedOn w:val="a"/>
    <w:rsid w:val="00DA288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146">
    <w:name w:val="xl146"/>
    <w:basedOn w:val="a"/>
    <w:rsid w:val="00DA288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7">
    <w:name w:val="xl147"/>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9">
    <w:name w:val="xl149"/>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DA2884"/>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
    <w:rsid w:val="00DA2884"/>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3">
    <w:name w:val="xl153"/>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4">
    <w:name w:val="xl154"/>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5">
    <w:name w:val="xl155"/>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24"/>
      <w:szCs w:val="24"/>
      <w:lang w:eastAsia="ru-RU"/>
    </w:rPr>
  </w:style>
  <w:style w:type="paragraph" w:customStyle="1" w:styleId="xl157">
    <w:name w:val="xl157"/>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DA2884"/>
    <w:pPr>
      <w:pBdr>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9">
    <w:name w:val="xl159"/>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1">
    <w:name w:val="xl161"/>
    <w:basedOn w:val="a"/>
    <w:rsid w:val="00DA2884"/>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910">
    <w:name w:val="Знак Знак9 Знак Знак1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b">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9">
    <w:name w:val="Знак1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b">
    <w:name w:val="Знак2"/>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c">
    <w:name w:val="Знак2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a">
    <w:name w:val="Знак1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b">
    <w:name w:val="Знак1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6">
    <w:name w:val="Знак3"/>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0">
    <w:name w:val="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1">
    <w:name w:val="Знак1 Знак Знак Знак2"/>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1">
    <w:name w:val="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2">
    <w:name w:val="Знак1 Знак Знак Знак4 Знак Знак Знак1"/>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d">
    <w:name w:val="Знак2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e">
    <w:name w:val="Знак2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c">
    <w:name w:val="Знак Знак9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0">
    <w:name w:val="Знак1 Знак Знак Знак4 Знак Знак Знак1 Знак Знак Знак1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d">
    <w:name w:val="Знак Знак9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e">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
    <w:name w:val="Знак Знак9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0">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1">
    <w:name w:val="Знак Знак9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
    <w:name w:val="Знак2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2">
    <w:name w:val="Знак Знак9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0">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3">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2">
    <w:name w:val="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3">
    <w:name w:val="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4">
    <w:name w:val="Прижатый влево"/>
    <w:basedOn w:val="a"/>
    <w:next w:val="a"/>
    <w:uiPriority w:val="99"/>
    <w:rsid w:val="00DA2884"/>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5">
    <w:name w:val="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c">
    <w:name w:val="обычный_1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1">
    <w:name w:val="Знак Знак9 Знак Знак1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1">
    <w:name w:val="Знак1 Знак Знак Знак4 Знак Знак Знак1 Знак Знак Знак1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2">
    <w:name w:val="Знак Знак9 Знак Знак1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63">
    <w:name w:val="xl163"/>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DA2884"/>
    <w:pP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5">
    <w:name w:val="xl165"/>
    <w:basedOn w:val="a"/>
    <w:rsid w:val="00DA2884"/>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6">
    <w:name w:val="xl166"/>
    <w:basedOn w:val="a"/>
    <w:rsid w:val="00DA288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7">
    <w:name w:val="xl167"/>
    <w:basedOn w:val="a"/>
    <w:rsid w:val="00DA2884"/>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8">
    <w:name w:val="xl168"/>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rsid w:val="00DA288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rsid w:val="00DA288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1">
    <w:name w:val="xl171"/>
    <w:basedOn w:val="a"/>
    <w:rsid w:val="00DA288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2">
    <w:name w:val="xl172"/>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3">
    <w:name w:val="xl173"/>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913">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4">
    <w:name w:val="Знак Знак9 Знак Знак1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5">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6">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2">
    <w:name w:val="Знак Знак12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
    <w:name w:val="Нет списка11"/>
    <w:next w:val="a2"/>
    <w:uiPriority w:val="99"/>
    <w:semiHidden/>
    <w:unhideWhenUsed/>
    <w:rsid w:val="00DA2884"/>
  </w:style>
  <w:style w:type="numbering" w:customStyle="1" w:styleId="2f1">
    <w:name w:val="Нет списка2"/>
    <w:next w:val="a2"/>
    <w:uiPriority w:val="99"/>
    <w:semiHidden/>
    <w:unhideWhenUsed/>
    <w:rsid w:val="00DA2884"/>
  </w:style>
  <w:style w:type="numbering" w:customStyle="1" w:styleId="37">
    <w:name w:val="Нет списка3"/>
    <w:next w:val="a2"/>
    <w:uiPriority w:val="99"/>
    <w:semiHidden/>
    <w:unhideWhenUsed/>
    <w:rsid w:val="00DA2884"/>
  </w:style>
  <w:style w:type="numbering" w:customStyle="1" w:styleId="41">
    <w:name w:val="Нет списка4"/>
    <w:next w:val="a2"/>
    <w:uiPriority w:val="99"/>
    <w:semiHidden/>
    <w:unhideWhenUsed/>
    <w:rsid w:val="00DA2884"/>
  </w:style>
  <w:style w:type="paragraph" w:customStyle="1" w:styleId="1d">
    <w:name w:val="Знак Знак Знак Знак1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e">
    <w:name w:val="Без интервала1"/>
    <w:rsid w:val="00DA2884"/>
    <w:pPr>
      <w:spacing w:after="0" w:line="240" w:lineRule="auto"/>
    </w:pPr>
    <w:rPr>
      <w:rFonts w:ascii="Calibri" w:eastAsia="Times New Roman" w:hAnsi="Calibri" w:cs="Times New Roman"/>
    </w:rPr>
  </w:style>
  <w:style w:type="paragraph" w:customStyle="1" w:styleId="123">
    <w:name w:val="Знак Знак12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8">
    <w:name w:val="Знак Знак9 Знак Знак1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2">
    <w:name w:val="Нет списка5"/>
    <w:next w:val="a2"/>
    <w:uiPriority w:val="99"/>
    <w:semiHidden/>
    <w:unhideWhenUsed/>
    <w:rsid w:val="00DA2884"/>
  </w:style>
  <w:style w:type="numbering" w:customStyle="1" w:styleId="6">
    <w:name w:val="Нет списка6"/>
    <w:next w:val="a2"/>
    <w:uiPriority w:val="99"/>
    <w:semiHidden/>
    <w:unhideWhenUsed/>
    <w:rsid w:val="00DA2884"/>
  </w:style>
  <w:style w:type="numbering" w:customStyle="1" w:styleId="7">
    <w:name w:val="Нет списка7"/>
    <w:next w:val="a2"/>
    <w:uiPriority w:val="99"/>
    <w:semiHidden/>
    <w:unhideWhenUsed/>
    <w:rsid w:val="00DA2884"/>
  </w:style>
  <w:style w:type="numbering" w:customStyle="1" w:styleId="8">
    <w:name w:val="Нет списка8"/>
    <w:next w:val="a2"/>
    <w:uiPriority w:val="99"/>
    <w:semiHidden/>
    <w:unhideWhenUsed/>
    <w:rsid w:val="00DA2884"/>
  </w:style>
  <w:style w:type="numbering" w:customStyle="1" w:styleId="9f4">
    <w:name w:val="Нет списка9"/>
    <w:next w:val="a2"/>
    <w:uiPriority w:val="99"/>
    <w:semiHidden/>
    <w:unhideWhenUsed/>
    <w:rsid w:val="00DA2884"/>
  </w:style>
  <w:style w:type="numbering" w:customStyle="1" w:styleId="100">
    <w:name w:val="Нет списка10"/>
    <w:next w:val="a2"/>
    <w:uiPriority w:val="99"/>
    <w:semiHidden/>
    <w:unhideWhenUsed/>
    <w:rsid w:val="00DA2884"/>
  </w:style>
  <w:style w:type="paragraph" w:customStyle="1" w:styleId="1f">
    <w:name w:val="Знак Знак1"/>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4">
    <w:name w:val="Знак Знак12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
    <w:name w:val="Нет списка111"/>
    <w:next w:val="a2"/>
    <w:uiPriority w:val="99"/>
    <w:semiHidden/>
    <w:unhideWhenUsed/>
    <w:rsid w:val="00DA2884"/>
  </w:style>
  <w:style w:type="numbering" w:customStyle="1" w:styleId="125">
    <w:name w:val="Нет списка12"/>
    <w:next w:val="a2"/>
    <w:uiPriority w:val="99"/>
    <w:semiHidden/>
    <w:unhideWhenUsed/>
    <w:rsid w:val="00DA2884"/>
  </w:style>
  <w:style w:type="character" w:customStyle="1" w:styleId="PlainTextChar">
    <w:name w:val="Plain Text Char"/>
    <w:locked/>
    <w:rsid w:val="00DA2884"/>
    <w:rPr>
      <w:rFonts w:ascii="Courier New" w:hAnsi="Courier New" w:cs="Courier New"/>
      <w:sz w:val="20"/>
      <w:szCs w:val="20"/>
      <w:lang w:val="x-none" w:eastAsia="ru-RU"/>
    </w:rPr>
  </w:style>
  <w:style w:type="paragraph" w:customStyle="1" w:styleId="126">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0">
    <w:name w:val="Знак1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0">
    <w:name w:val="Нет списка13"/>
    <w:next w:val="a2"/>
    <w:uiPriority w:val="99"/>
    <w:semiHidden/>
    <w:unhideWhenUsed/>
    <w:rsid w:val="00DA2884"/>
  </w:style>
  <w:style w:type="numbering" w:customStyle="1" w:styleId="143">
    <w:name w:val="Нет списка14"/>
    <w:next w:val="a2"/>
    <w:uiPriority w:val="99"/>
    <w:semiHidden/>
    <w:unhideWhenUsed/>
    <w:rsid w:val="00DA2884"/>
  </w:style>
  <w:style w:type="numbering" w:customStyle="1" w:styleId="150">
    <w:name w:val="Нет списка15"/>
    <w:next w:val="a2"/>
    <w:uiPriority w:val="99"/>
    <w:semiHidden/>
    <w:unhideWhenUsed/>
    <w:rsid w:val="00DA2884"/>
  </w:style>
  <w:style w:type="numbering" w:customStyle="1" w:styleId="160">
    <w:name w:val="Нет списка16"/>
    <w:next w:val="a2"/>
    <w:uiPriority w:val="99"/>
    <w:semiHidden/>
    <w:unhideWhenUsed/>
    <w:rsid w:val="00DA2884"/>
  </w:style>
  <w:style w:type="numbering" w:customStyle="1" w:styleId="170">
    <w:name w:val="Нет списка17"/>
    <w:next w:val="a2"/>
    <w:uiPriority w:val="99"/>
    <w:semiHidden/>
    <w:unhideWhenUsed/>
    <w:rsid w:val="00DA2884"/>
  </w:style>
  <w:style w:type="paragraph" w:customStyle="1" w:styleId="131">
    <w:name w:val="Знак Знак13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0">
    <w:name w:val="Нет списка18"/>
    <w:next w:val="a2"/>
    <w:uiPriority w:val="99"/>
    <w:semiHidden/>
    <w:unhideWhenUsed/>
    <w:rsid w:val="00DA2884"/>
  </w:style>
  <w:style w:type="numbering" w:customStyle="1" w:styleId="190">
    <w:name w:val="Нет списка19"/>
    <w:next w:val="a2"/>
    <w:uiPriority w:val="99"/>
    <w:semiHidden/>
    <w:unhideWhenUsed/>
    <w:rsid w:val="00DA2884"/>
  </w:style>
  <w:style w:type="numbering" w:customStyle="1" w:styleId="200">
    <w:name w:val="Нет списка20"/>
    <w:next w:val="a2"/>
    <w:uiPriority w:val="99"/>
    <w:semiHidden/>
    <w:unhideWhenUsed/>
    <w:rsid w:val="00DA2884"/>
  </w:style>
  <w:style w:type="paragraph" w:customStyle="1" w:styleId="127">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8">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74">
    <w:name w:val="xl174"/>
    <w:basedOn w:val="a"/>
    <w:rsid w:val="00DA288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
    <w:rsid w:val="00DA288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6">
    <w:name w:val="xl176"/>
    <w:basedOn w:val="a"/>
    <w:rsid w:val="00DA288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
    <w:rsid w:val="00DA288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8">
    <w:name w:val="xl178"/>
    <w:basedOn w:val="a"/>
    <w:rsid w:val="00DA288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9">
    <w:name w:val="xl179"/>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29">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
    <w:name w:val="Нет списка21"/>
    <w:next w:val="a2"/>
    <w:uiPriority w:val="99"/>
    <w:semiHidden/>
    <w:unhideWhenUsed/>
    <w:rsid w:val="00DA2884"/>
  </w:style>
  <w:style w:type="numbering" w:customStyle="1" w:styleId="220">
    <w:name w:val="Нет списка22"/>
    <w:next w:val="a2"/>
    <w:uiPriority w:val="99"/>
    <w:semiHidden/>
    <w:unhideWhenUsed/>
    <w:rsid w:val="00DA2884"/>
  </w:style>
  <w:style w:type="numbering" w:customStyle="1" w:styleId="230">
    <w:name w:val="Нет списка23"/>
    <w:next w:val="a2"/>
    <w:uiPriority w:val="99"/>
    <w:semiHidden/>
    <w:unhideWhenUsed/>
    <w:rsid w:val="00DA2884"/>
  </w:style>
  <w:style w:type="numbering" w:customStyle="1" w:styleId="240">
    <w:name w:val="Нет списка24"/>
    <w:next w:val="a2"/>
    <w:uiPriority w:val="99"/>
    <w:semiHidden/>
    <w:unhideWhenUsed/>
    <w:rsid w:val="00DA2884"/>
  </w:style>
  <w:style w:type="numbering" w:customStyle="1" w:styleId="250">
    <w:name w:val="Нет списка25"/>
    <w:next w:val="a2"/>
    <w:uiPriority w:val="99"/>
    <w:semiHidden/>
    <w:unhideWhenUsed/>
    <w:rsid w:val="00DA2884"/>
  </w:style>
  <w:style w:type="numbering" w:customStyle="1" w:styleId="260">
    <w:name w:val="Нет списка26"/>
    <w:next w:val="a2"/>
    <w:uiPriority w:val="99"/>
    <w:semiHidden/>
    <w:unhideWhenUsed/>
    <w:rsid w:val="00DA2884"/>
  </w:style>
  <w:style w:type="numbering" w:customStyle="1" w:styleId="270">
    <w:name w:val="Нет списка27"/>
    <w:next w:val="a2"/>
    <w:uiPriority w:val="99"/>
    <w:semiHidden/>
    <w:unhideWhenUsed/>
    <w:rsid w:val="00DA2884"/>
  </w:style>
  <w:style w:type="numbering" w:customStyle="1" w:styleId="280">
    <w:name w:val="Нет списка28"/>
    <w:next w:val="a2"/>
    <w:uiPriority w:val="99"/>
    <w:semiHidden/>
    <w:unhideWhenUsed/>
    <w:rsid w:val="00DA2884"/>
  </w:style>
  <w:style w:type="numbering" w:customStyle="1" w:styleId="290">
    <w:name w:val="Нет списка29"/>
    <w:next w:val="a2"/>
    <w:uiPriority w:val="99"/>
    <w:semiHidden/>
    <w:unhideWhenUsed/>
    <w:rsid w:val="00DA2884"/>
  </w:style>
  <w:style w:type="paragraph" w:customStyle="1" w:styleId="12a">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6">
    <w:name w:val="Нормальный (таблица)"/>
    <w:basedOn w:val="a"/>
    <w:next w:val="a"/>
    <w:rsid w:val="00DA2884"/>
    <w:pPr>
      <w:autoSpaceDE w:val="0"/>
      <w:autoSpaceDN w:val="0"/>
      <w:adjustRightInd w:val="0"/>
      <w:spacing w:after="0" w:line="240" w:lineRule="auto"/>
      <w:jc w:val="both"/>
    </w:pPr>
    <w:rPr>
      <w:rFonts w:ascii="Arial" w:eastAsia="Times New Roman" w:hAnsi="Arial" w:cs="Times New Roman"/>
      <w:sz w:val="24"/>
      <w:szCs w:val="24"/>
      <w:lang w:eastAsia="ru-RU"/>
    </w:rPr>
  </w:style>
  <w:style w:type="character" w:customStyle="1" w:styleId="aff7">
    <w:name w:val="Цветовое выделение"/>
    <w:uiPriority w:val="99"/>
    <w:rsid w:val="00DA2884"/>
    <w:rPr>
      <w:b/>
      <w:color w:val="26282F"/>
      <w:sz w:val="26"/>
    </w:rPr>
  </w:style>
  <w:style w:type="numbering" w:customStyle="1" w:styleId="300">
    <w:name w:val="Нет списка30"/>
    <w:next w:val="a2"/>
    <w:uiPriority w:val="99"/>
    <w:semiHidden/>
    <w:unhideWhenUsed/>
    <w:rsid w:val="00DA2884"/>
  </w:style>
  <w:style w:type="numbering" w:customStyle="1" w:styleId="310">
    <w:name w:val="Нет списка31"/>
    <w:next w:val="a2"/>
    <w:uiPriority w:val="99"/>
    <w:semiHidden/>
    <w:unhideWhenUsed/>
    <w:rsid w:val="00DA2884"/>
  </w:style>
  <w:style w:type="paragraph" w:customStyle="1" w:styleId="12b">
    <w:name w:val="Знак Знак12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0">
    <w:name w:val="Нет списка32"/>
    <w:next w:val="a2"/>
    <w:uiPriority w:val="99"/>
    <w:semiHidden/>
    <w:unhideWhenUsed/>
    <w:rsid w:val="00DA2884"/>
  </w:style>
  <w:style w:type="numbering" w:customStyle="1" w:styleId="330">
    <w:name w:val="Нет списка33"/>
    <w:next w:val="a2"/>
    <w:uiPriority w:val="99"/>
    <w:semiHidden/>
    <w:unhideWhenUsed/>
    <w:rsid w:val="00DA2884"/>
  </w:style>
  <w:style w:type="numbering" w:customStyle="1" w:styleId="340">
    <w:name w:val="Нет списка34"/>
    <w:next w:val="a2"/>
    <w:uiPriority w:val="99"/>
    <w:semiHidden/>
    <w:unhideWhenUsed/>
    <w:rsid w:val="00DA2884"/>
  </w:style>
  <w:style w:type="numbering" w:customStyle="1" w:styleId="350">
    <w:name w:val="Нет списка35"/>
    <w:next w:val="a2"/>
    <w:uiPriority w:val="99"/>
    <w:semiHidden/>
    <w:unhideWhenUsed/>
    <w:rsid w:val="00DA2884"/>
  </w:style>
  <w:style w:type="numbering" w:customStyle="1" w:styleId="360">
    <w:name w:val="Нет списка36"/>
    <w:next w:val="a2"/>
    <w:uiPriority w:val="99"/>
    <w:semiHidden/>
    <w:unhideWhenUsed/>
    <w:rsid w:val="00DA2884"/>
  </w:style>
  <w:style w:type="numbering" w:customStyle="1" w:styleId="370">
    <w:name w:val="Нет списка37"/>
    <w:next w:val="a2"/>
    <w:uiPriority w:val="99"/>
    <w:semiHidden/>
    <w:unhideWhenUsed/>
    <w:rsid w:val="00DA2884"/>
  </w:style>
  <w:style w:type="numbering" w:customStyle="1" w:styleId="38">
    <w:name w:val="Нет списка38"/>
    <w:next w:val="a2"/>
    <w:uiPriority w:val="99"/>
    <w:semiHidden/>
    <w:unhideWhenUsed/>
    <w:rsid w:val="00DA2884"/>
  </w:style>
  <w:style w:type="numbering" w:customStyle="1" w:styleId="39">
    <w:name w:val="Нет списка39"/>
    <w:next w:val="a2"/>
    <w:uiPriority w:val="99"/>
    <w:semiHidden/>
    <w:unhideWhenUsed/>
    <w:rsid w:val="00DA2884"/>
  </w:style>
  <w:style w:type="numbering" w:customStyle="1" w:styleId="400">
    <w:name w:val="Нет списка40"/>
    <w:next w:val="a2"/>
    <w:uiPriority w:val="99"/>
    <w:semiHidden/>
    <w:unhideWhenUsed/>
    <w:rsid w:val="00DA2884"/>
  </w:style>
  <w:style w:type="numbering" w:customStyle="1" w:styleId="410">
    <w:name w:val="Нет списка41"/>
    <w:next w:val="a2"/>
    <w:uiPriority w:val="99"/>
    <w:semiHidden/>
    <w:unhideWhenUsed/>
    <w:rsid w:val="00DA2884"/>
  </w:style>
  <w:style w:type="paragraph" w:customStyle="1" w:styleId="1f1">
    <w:name w:val="Знак Знак1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
    <w:name w:val="Нет списка42"/>
    <w:next w:val="a2"/>
    <w:uiPriority w:val="99"/>
    <w:semiHidden/>
    <w:unhideWhenUsed/>
    <w:rsid w:val="00DA2884"/>
  </w:style>
  <w:style w:type="numbering" w:customStyle="1" w:styleId="43">
    <w:name w:val="Нет списка43"/>
    <w:next w:val="a2"/>
    <w:uiPriority w:val="99"/>
    <w:semiHidden/>
    <w:unhideWhenUsed/>
    <w:rsid w:val="00DA2884"/>
  </w:style>
  <w:style w:type="numbering" w:customStyle="1" w:styleId="44">
    <w:name w:val="Нет списка44"/>
    <w:next w:val="a2"/>
    <w:uiPriority w:val="99"/>
    <w:semiHidden/>
    <w:unhideWhenUsed/>
    <w:rsid w:val="00DA2884"/>
  </w:style>
  <w:style w:type="numbering" w:customStyle="1" w:styleId="45">
    <w:name w:val="Нет списка45"/>
    <w:next w:val="a2"/>
    <w:uiPriority w:val="99"/>
    <w:semiHidden/>
    <w:unhideWhenUsed/>
    <w:rsid w:val="00DA2884"/>
  </w:style>
  <w:style w:type="numbering" w:customStyle="1" w:styleId="46">
    <w:name w:val="Нет списка46"/>
    <w:next w:val="a2"/>
    <w:uiPriority w:val="99"/>
    <w:semiHidden/>
    <w:unhideWhenUsed/>
    <w:rsid w:val="00DA2884"/>
  </w:style>
  <w:style w:type="numbering" w:customStyle="1" w:styleId="47">
    <w:name w:val="Нет списка47"/>
    <w:next w:val="a2"/>
    <w:uiPriority w:val="99"/>
    <w:semiHidden/>
    <w:unhideWhenUsed/>
    <w:rsid w:val="00DA2884"/>
  </w:style>
  <w:style w:type="numbering" w:customStyle="1" w:styleId="48">
    <w:name w:val="Нет списка48"/>
    <w:next w:val="a2"/>
    <w:uiPriority w:val="99"/>
    <w:semiHidden/>
    <w:unhideWhenUsed/>
    <w:rsid w:val="00DA2884"/>
  </w:style>
  <w:style w:type="numbering" w:customStyle="1" w:styleId="49">
    <w:name w:val="Нет списка49"/>
    <w:next w:val="a2"/>
    <w:uiPriority w:val="99"/>
    <w:semiHidden/>
    <w:unhideWhenUsed/>
    <w:rsid w:val="00DA2884"/>
  </w:style>
  <w:style w:type="numbering" w:customStyle="1" w:styleId="500">
    <w:name w:val="Нет списка50"/>
    <w:next w:val="a2"/>
    <w:uiPriority w:val="99"/>
    <w:semiHidden/>
    <w:unhideWhenUsed/>
    <w:rsid w:val="00DA2884"/>
  </w:style>
  <w:style w:type="numbering" w:customStyle="1" w:styleId="510">
    <w:name w:val="Нет списка51"/>
    <w:next w:val="a2"/>
    <w:uiPriority w:val="99"/>
    <w:semiHidden/>
    <w:unhideWhenUsed/>
    <w:rsid w:val="00DA2884"/>
  </w:style>
  <w:style w:type="numbering" w:customStyle="1" w:styleId="520">
    <w:name w:val="Нет списка52"/>
    <w:next w:val="a2"/>
    <w:uiPriority w:val="99"/>
    <w:semiHidden/>
    <w:unhideWhenUsed/>
    <w:rsid w:val="00DA2884"/>
  </w:style>
  <w:style w:type="numbering" w:customStyle="1" w:styleId="53">
    <w:name w:val="Нет списка53"/>
    <w:next w:val="a2"/>
    <w:uiPriority w:val="99"/>
    <w:semiHidden/>
    <w:unhideWhenUsed/>
    <w:rsid w:val="00DA2884"/>
  </w:style>
  <w:style w:type="numbering" w:customStyle="1" w:styleId="54">
    <w:name w:val="Нет списка54"/>
    <w:next w:val="a2"/>
    <w:uiPriority w:val="99"/>
    <w:semiHidden/>
    <w:unhideWhenUsed/>
    <w:rsid w:val="00DA2884"/>
  </w:style>
  <w:style w:type="numbering" w:customStyle="1" w:styleId="55">
    <w:name w:val="Нет списка55"/>
    <w:next w:val="a2"/>
    <w:uiPriority w:val="99"/>
    <w:semiHidden/>
    <w:unhideWhenUsed/>
    <w:rsid w:val="00DA2884"/>
  </w:style>
  <w:style w:type="numbering" w:customStyle="1" w:styleId="56">
    <w:name w:val="Нет списка56"/>
    <w:next w:val="a2"/>
    <w:uiPriority w:val="99"/>
    <w:semiHidden/>
    <w:unhideWhenUsed/>
    <w:rsid w:val="00DA2884"/>
  </w:style>
  <w:style w:type="numbering" w:customStyle="1" w:styleId="57">
    <w:name w:val="Нет списка57"/>
    <w:next w:val="a2"/>
    <w:uiPriority w:val="99"/>
    <w:semiHidden/>
    <w:unhideWhenUsed/>
    <w:rsid w:val="00DA2884"/>
  </w:style>
  <w:style w:type="numbering" w:customStyle="1" w:styleId="58">
    <w:name w:val="Нет списка58"/>
    <w:next w:val="a2"/>
    <w:uiPriority w:val="99"/>
    <w:semiHidden/>
    <w:unhideWhenUsed/>
    <w:rsid w:val="00DA2884"/>
  </w:style>
  <w:style w:type="numbering" w:customStyle="1" w:styleId="59">
    <w:name w:val="Нет списка59"/>
    <w:next w:val="a2"/>
    <w:uiPriority w:val="99"/>
    <w:semiHidden/>
    <w:unhideWhenUsed/>
    <w:rsid w:val="00DA2884"/>
  </w:style>
  <w:style w:type="numbering" w:customStyle="1" w:styleId="60">
    <w:name w:val="Нет списка60"/>
    <w:next w:val="a2"/>
    <w:uiPriority w:val="99"/>
    <w:semiHidden/>
    <w:unhideWhenUsed/>
    <w:rsid w:val="00DA2884"/>
  </w:style>
  <w:style w:type="numbering" w:customStyle="1" w:styleId="61">
    <w:name w:val="Нет списка61"/>
    <w:next w:val="a2"/>
    <w:uiPriority w:val="99"/>
    <w:semiHidden/>
    <w:unhideWhenUsed/>
    <w:rsid w:val="00DA2884"/>
  </w:style>
  <w:style w:type="numbering" w:customStyle="1" w:styleId="62">
    <w:name w:val="Нет списка62"/>
    <w:next w:val="a2"/>
    <w:uiPriority w:val="99"/>
    <w:semiHidden/>
    <w:unhideWhenUsed/>
    <w:rsid w:val="00DA2884"/>
  </w:style>
  <w:style w:type="numbering" w:customStyle="1" w:styleId="63">
    <w:name w:val="Нет списка63"/>
    <w:next w:val="a2"/>
    <w:uiPriority w:val="99"/>
    <w:semiHidden/>
    <w:unhideWhenUsed/>
    <w:rsid w:val="00DA2884"/>
  </w:style>
  <w:style w:type="character" w:customStyle="1" w:styleId="blk">
    <w:name w:val="blk"/>
    <w:rsid w:val="00DA2884"/>
  </w:style>
  <w:style w:type="numbering" w:customStyle="1" w:styleId="64">
    <w:name w:val="Нет списка64"/>
    <w:next w:val="a2"/>
    <w:uiPriority w:val="99"/>
    <w:semiHidden/>
    <w:unhideWhenUsed/>
    <w:rsid w:val="00DA2884"/>
  </w:style>
  <w:style w:type="numbering" w:customStyle="1" w:styleId="65">
    <w:name w:val="Нет списка65"/>
    <w:next w:val="a2"/>
    <w:uiPriority w:val="99"/>
    <w:semiHidden/>
    <w:unhideWhenUsed/>
    <w:rsid w:val="00DA2884"/>
  </w:style>
  <w:style w:type="paragraph" w:customStyle="1" w:styleId="12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
    <w:name w:val="Нет списка66"/>
    <w:next w:val="a2"/>
    <w:uiPriority w:val="99"/>
    <w:semiHidden/>
    <w:unhideWhenUsed/>
    <w:rsid w:val="00DA2884"/>
  </w:style>
  <w:style w:type="numbering" w:customStyle="1" w:styleId="67">
    <w:name w:val="Нет списка67"/>
    <w:next w:val="a2"/>
    <w:uiPriority w:val="99"/>
    <w:semiHidden/>
    <w:unhideWhenUsed/>
    <w:rsid w:val="00DA2884"/>
  </w:style>
  <w:style w:type="numbering" w:customStyle="1" w:styleId="68">
    <w:name w:val="Нет списка68"/>
    <w:next w:val="a2"/>
    <w:uiPriority w:val="99"/>
    <w:semiHidden/>
    <w:unhideWhenUsed/>
    <w:rsid w:val="00DA2884"/>
  </w:style>
  <w:style w:type="numbering" w:customStyle="1" w:styleId="69">
    <w:name w:val="Нет списка69"/>
    <w:next w:val="a2"/>
    <w:uiPriority w:val="99"/>
    <w:semiHidden/>
    <w:unhideWhenUsed/>
    <w:rsid w:val="00DA2884"/>
  </w:style>
  <w:style w:type="numbering" w:customStyle="1" w:styleId="70">
    <w:name w:val="Нет списка70"/>
    <w:next w:val="a2"/>
    <w:uiPriority w:val="99"/>
    <w:semiHidden/>
    <w:unhideWhenUsed/>
    <w:rsid w:val="00DA2884"/>
  </w:style>
  <w:style w:type="numbering" w:customStyle="1" w:styleId="71">
    <w:name w:val="Нет списка71"/>
    <w:next w:val="a2"/>
    <w:uiPriority w:val="99"/>
    <w:semiHidden/>
    <w:unhideWhenUsed/>
    <w:rsid w:val="00DA2884"/>
  </w:style>
  <w:style w:type="paragraph" w:customStyle="1" w:styleId="aff8">
    <w:name w:val="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
    <w:name w:val="Нет списка72"/>
    <w:next w:val="a2"/>
    <w:uiPriority w:val="99"/>
    <w:semiHidden/>
    <w:unhideWhenUsed/>
    <w:rsid w:val="00DA2884"/>
  </w:style>
  <w:style w:type="numbering" w:customStyle="1" w:styleId="73">
    <w:name w:val="Нет списка73"/>
    <w:next w:val="a2"/>
    <w:uiPriority w:val="99"/>
    <w:semiHidden/>
    <w:unhideWhenUsed/>
    <w:rsid w:val="00DA2884"/>
  </w:style>
  <w:style w:type="numbering" w:customStyle="1" w:styleId="74">
    <w:name w:val="Нет списка74"/>
    <w:next w:val="a2"/>
    <w:uiPriority w:val="99"/>
    <w:semiHidden/>
    <w:unhideWhenUsed/>
    <w:rsid w:val="00DA2884"/>
  </w:style>
  <w:style w:type="numbering" w:customStyle="1" w:styleId="75">
    <w:name w:val="Нет списка75"/>
    <w:next w:val="a2"/>
    <w:uiPriority w:val="99"/>
    <w:semiHidden/>
    <w:unhideWhenUsed/>
    <w:rsid w:val="00DA2884"/>
  </w:style>
  <w:style w:type="numbering" w:customStyle="1" w:styleId="76">
    <w:name w:val="Нет списка76"/>
    <w:next w:val="a2"/>
    <w:uiPriority w:val="99"/>
    <w:semiHidden/>
    <w:unhideWhenUsed/>
    <w:rsid w:val="00DA2884"/>
  </w:style>
  <w:style w:type="numbering" w:customStyle="1" w:styleId="77">
    <w:name w:val="Нет списка77"/>
    <w:next w:val="a2"/>
    <w:uiPriority w:val="99"/>
    <w:semiHidden/>
    <w:unhideWhenUsed/>
    <w:rsid w:val="00DA2884"/>
  </w:style>
  <w:style w:type="numbering" w:customStyle="1" w:styleId="78">
    <w:name w:val="Нет списка78"/>
    <w:next w:val="a2"/>
    <w:uiPriority w:val="99"/>
    <w:semiHidden/>
    <w:unhideWhenUsed/>
    <w:rsid w:val="00DA2884"/>
  </w:style>
  <w:style w:type="numbering" w:customStyle="1" w:styleId="79">
    <w:name w:val="Нет списка79"/>
    <w:next w:val="a2"/>
    <w:uiPriority w:val="99"/>
    <w:semiHidden/>
    <w:unhideWhenUsed/>
    <w:rsid w:val="00DA2884"/>
  </w:style>
  <w:style w:type="numbering" w:customStyle="1" w:styleId="80">
    <w:name w:val="Нет списка80"/>
    <w:next w:val="a2"/>
    <w:uiPriority w:val="99"/>
    <w:semiHidden/>
    <w:unhideWhenUsed/>
    <w:rsid w:val="00DA2884"/>
  </w:style>
  <w:style w:type="numbering" w:customStyle="1" w:styleId="81">
    <w:name w:val="Нет списка81"/>
    <w:next w:val="a2"/>
    <w:uiPriority w:val="99"/>
    <w:semiHidden/>
    <w:unhideWhenUsed/>
    <w:rsid w:val="00DA2884"/>
  </w:style>
  <w:style w:type="paragraph" w:customStyle="1" w:styleId="xl180">
    <w:name w:val="xl180"/>
    <w:basedOn w:val="a"/>
    <w:rsid w:val="00DA2884"/>
    <w:pPr>
      <w:pBdr>
        <w:top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1">
    <w:name w:val="xl181"/>
    <w:basedOn w:val="a"/>
    <w:rsid w:val="00DA2884"/>
    <w:pPr>
      <w:pBdr>
        <w:top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2">
    <w:name w:val="xl182"/>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
    <w:rsid w:val="00DA2884"/>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4">
    <w:name w:val="xl184"/>
    <w:basedOn w:val="a"/>
    <w:rsid w:val="00DA2884"/>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5">
    <w:name w:val="xl185"/>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6">
    <w:name w:val="xl186"/>
    <w:basedOn w:val="a"/>
    <w:rsid w:val="00DA288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82">
    <w:name w:val="Нет списка82"/>
    <w:next w:val="a2"/>
    <w:uiPriority w:val="99"/>
    <w:semiHidden/>
    <w:unhideWhenUsed/>
    <w:rsid w:val="00DA2884"/>
  </w:style>
  <w:style w:type="numbering" w:customStyle="1" w:styleId="1100">
    <w:name w:val="Нет списка110"/>
    <w:next w:val="a2"/>
    <w:uiPriority w:val="99"/>
    <w:semiHidden/>
    <w:rsid w:val="00DA2884"/>
  </w:style>
  <w:style w:type="table" w:customStyle="1" w:styleId="1f2">
    <w:name w:val="Сетка таблицы1"/>
    <w:basedOn w:val="a1"/>
    <w:next w:val="ac"/>
    <w:rsid w:val="00DA28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a">
    <w:name w:val="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9">
    <w:name w:val="Знак Знак9 Знак Знак1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2">
    <w:name w:val="Знак1 Знак Знак Знак4 Знак Знак Знак1 Знак Знак Знак1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a">
    <w:name w:val="Знак Знак9 Знак Знак1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b">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c">
    <w:name w:val="Знак Знак9 Знак Знак1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d">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e">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d">
    <w:name w:val="Знак Знак12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1">
    <w:name w:val="Нет списка1111"/>
    <w:next w:val="a2"/>
    <w:uiPriority w:val="99"/>
    <w:semiHidden/>
    <w:unhideWhenUsed/>
    <w:rsid w:val="00DA2884"/>
  </w:style>
  <w:style w:type="numbering" w:customStyle="1" w:styleId="2100">
    <w:name w:val="Нет списка210"/>
    <w:next w:val="a2"/>
    <w:uiPriority w:val="99"/>
    <w:semiHidden/>
    <w:unhideWhenUsed/>
    <w:rsid w:val="00DA2884"/>
  </w:style>
  <w:style w:type="numbering" w:customStyle="1" w:styleId="3100">
    <w:name w:val="Нет списка310"/>
    <w:next w:val="a2"/>
    <w:uiPriority w:val="99"/>
    <w:semiHidden/>
    <w:unhideWhenUsed/>
    <w:rsid w:val="00DA2884"/>
  </w:style>
  <w:style w:type="numbering" w:customStyle="1" w:styleId="4100">
    <w:name w:val="Нет списка410"/>
    <w:next w:val="a2"/>
    <w:uiPriority w:val="99"/>
    <w:semiHidden/>
    <w:unhideWhenUsed/>
    <w:rsid w:val="00DA2884"/>
  </w:style>
  <w:style w:type="paragraph" w:customStyle="1" w:styleId="1f3">
    <w:name w:val="Знак Знак Знак Знак1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4">
    <w:name w:val="Без интервала1"/>
    <w:rsid w:val="00DA2884"/>
    <w:pPr>
      <w:spacing w:after="0" w:line="240" w:lineRule="auto"/>
    </w:pPr>
    <w:rPr>
      <w:rFonts w:ascii="Calibri" w:eastAsia="Times New Roman" w:hAnsi="Calibri" w:cs="Times New Roman"/>
    </w:rPr>
  </w:style>
  <w:style w:type="paragraph" w:customStyle="1" w:styleId="12e">
    <w:name w:val="Знак Знак12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0">
    <w:name w:val="Знак Знак9 Знак Знак1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00">
    <w:name w:val="Нет списка510"/>
    <w:next w:val="a2"/>
    <w:uiPriority w:val="99"/>
    <w:semiHidden/>
    <w:unhideWhenUsed/>
    <w:rsid w:val="00DA2884"/>
  </w:style>
  <w:style w:type="numbering" w:customStyle="1" w:styleId="610">
    <w:name w:val="Нет списка610"/>
    <w:next w:val="a2"/>
    <w:uiPriority w:val="99"/>
    <w:semiHidden/>
    <w:unhideWhenUsed/>
    <w:rsid w:val="00DA2884"/>
  </w:style>
  <w:style w:type="numbering" w:customStyle="1" w:styleId="710">
    <w:name w:val="Нет списка710"/>
    <w:next w:val="a2"/>
    <w:uiPriority w:val="99"/>
    <w:semiHidden/>
    <w:unhideWhenUsed/>
    <w:rsid w:val="00DA2884"/>
  </w:style>
  <w:style w:type="numbering" w:customStyle="1" w:styleId="83">
    <w:name w:val="Нет списка83"/>
    <w:next w:val="a2"/>
    <w:uiPriority w:val="99"/>
    <w:semiHidden/>
    <w:unhideWhenUsed/>
    <w:rsid w:val="00DA2884"/>
  </w:style>
  <w:style w:type="numbering" w:customStyle="1" w:styleId="91f1">
    <w:name w:val="Нет списка91"/>
    <w:next w:val="a2"/>
    <w:uiPriority w:val="99"/>
    <w:semiHidden/>
    <w:unhideWhenUsed/>
    <w:rsid w:val="00DA2884"/>
  </w:style>
  <w:style w:type="numbering" w:customStyle="1" w:styleId="101">
    <w:name w:val="Нет списка101"/>
    <w:next w:val="a2"/>
    <w:uiPriority w:val="99"/>
    <w:semiHidden/>
    <w:unhideWhenUsed/>
    <w:rsid w:val="00DA2884"/>
  </w:style>
  <w:style w:type="paragraph" w:customStyle="1" w:styleId="1f5">
    <w:name w:val="Знак Знак1"/>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
    <w:name w:val="Знак Знак12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11">
    <w:name w:val="Нет списка11111"/>
    <w:next w:val="a2"/>
    <w:uiPriority w:val="99"/>
    <w:semiHidden/>
    <w:unhideWhenUsed/>
    <w:rsid w:val="00DA2884"/>
  </w:style>
  <w:style w:type="numbering" w:customStyle="1" w:styleId="1210">
    <w:name w:val="Нет списка121"/>
    <w:next w:val="a2"/>
    <w:uiPriority w:val="99"/>
    <w:semiHidden/>
    <w:unhideWhenUsed/>
    <w:rsid w:val="00DA2884"/>
  </w:style>
  <w:style w:type="paragraph" w:customStyle="1" w:styleId="12f0">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6">
    <w:name w:val="Знак1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0">
    <w:name w:val="Нет списка131"/>
    <w:next w:val="a2"/>
    <w:uiPriority w:val="99"/>
    <w:semiHidden/>
    <w:unhideWhenUsed/>
    <w:rsid w:val="00DA2884"/>
  </w:style>
  <w:style w:type="numbering" w:customStyle="1" w:styleId="1413">
    <w:name w:val="Нет списка141"/>
    <w:next w:val="a2"/>
    <w:uiPriority w:val="99"/>
    <w:semiHidden/>
    <w:unhideWhenUsed/>
    <w:rsid w:val="00DA2884"/>
  </w:style>
  <w:style w:type="numbering" w:customStyle="1" w:styleId="151">
    <w:name w:val="Нет списка151"/>
    <w:next w:val="a2"/>
    <w:uiPriority w:val="99"/>
    <w:semiHidden/>
    <w:unhideWhenUsed/>
    <w:rsid w:val="00DA2884"/>
  </w:style>
  <w:style w:type="numbering" w:customStyle="1" w:styleId="161">
    <w:name w:val="Нет списка161"/>
    <w:next w:val="a2"/>
    <w:uiPriority w:val="99"/>
    <w:semiHidden/>
    <w:unhideWhenUsed/>
    <w:rsid w:val="00DA2884"/>
  </w:style>
  <w:style w:type="numbering" w:customStyle="1" w:styleId="171">
    <w:name w:val="Нет списка171"/>
    <w:next w:val="a2"/>
    <w:uiPriority w:val="99"/>
    <w:semiHidden/>
    <w:unhideWhenUsed/>
    <w:rsid w:val="00DA2884"/>
  </w:style>
  <w:style w:type="paragraph" w:customStyle="1" w:styleId="132">
    <w:name w:val="Знак Знак13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
    <w:name w:val="Нет списка181"/>
    <w:next w:val="a2"/>
    <w:uiPriority w:val="99"/>
    <w:semiHidden/>
    <w:unhideWhenUsed/>
    <w:rsid w:val="00DA2884"/>
  </w:style>
  <w:style w:type="numbering" w:customStyle="1" w:styleId="191">
    <w:name w:val="Нет списка191"/>
    <w:next w:val="a2"/>
    <w:uiPriority w:val="99"/>
    <w:semiHidden/>
    <w:unhideWhenUsed/>
    <w:rsid w:val="00DA2884"/>
  </w:style>
  <w:style w:type="numbering" w:customStyle="1" w:styleId="201">
    <w:name w:val="Нет списка201"/>
    <w:next w:val="a2"/>
    <w:uiPriority w:val="99"/>
    <w:semiHidden/>
    <w:unhideWhenUsed/>
    <w:rsid w:val="00DA2884"/>
  </w:style>
  <w:style w:type="paragraph" w:customStyle="1" w:styleId="12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2">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0">
    <w:name w:val="Нет списка211"/>
    <w:next w:val="a2"/>
    <w:uiPriority w:val="99"/>
    <w:semiHidden/>
    <w:unhideWhenUsed/>
    <w:rsid w:val="00DA2884"/>
  </w:style>
  <w:style w:type="numbering" w:customStyle="1" w:styleId="221">
    <w:name w:val="Нет списка221"/>
    <w:next w:val="a2"/>
    <w:uiPriority w:val="99"/>
    <w:semiHidden/>
    <w:unhideWhenUsed/>
    <w:rsid w:val="00DA2884"/>
  </w:style>
  <w:style w:type="numbering" w:customStyle="1" w:styleId="231">
    <w:name w:val="Нет списка231"/>
    <w:next w:val="a2"/>
    <w:uiPriority w:val="99"/>
    <w:semiHidden/>
    <w:unhideWhenUsed/>
    <w:rsid w:val="00DA2884"/>
  </w:style>
  <w:style w:type="numbering" w:customStyle="1" w:styleId="241">
    <w:name w:val="Нет списка241"/>
    <w:next w:val="a2"/>
    <w:uiPriority w:val="99"/>
    <w:semiHidden/>
    <w:unhideWhenUsed/>
    <w:rsid w:val="00DA2884"/>
  </w:style>
  <w:style w:type="numbering" w:customStyle="1" w:styleId="251">
    <w:name w:val="Нет списка251"/>
    <w:next w:val="a2"/>
    <w:uiPriority w:val="99"/>
    <w:semiHidden/>
    <w:unhideWhenUsed/>
    <w:rsid w:val="00DA2884"/>
  </w:style>
  <w:style w:type="numbering" w:customStyle="1" w:styleId="261">
    <w:name w:val="Нет списка261"/>
    <w:next w:val="a2"/>
    <w:uiPriority w:val="99"/>
    <w:semiHidden/>
    <w:unhideWhenUsed/>
    <w:rsid w:val="00DA2884"/>
  </w:style>
  <w:style w:type="numbering" w:customStyle="1" w:styleId="271">
    <w:name w:val="Нет списка271"/>
    <w:next w:val="a2"/>
    <w:uiPriority w:val="99"/>
    <w:semiHidden/>
    <w:unhideWhenUsed/>
    <w:rsid w:val="00DA2884"/>
  </w:style>
  <w:style w:type="numbering" w:customStyle="1" w:styleId="281">
    <w:name w:val="Нет списка281"/>
    <w:next w:val="a2"/>
    <w:uiPriority w:val="99"/>
    <w:semiHidden/>
    <w:unhideWhenUsed/>
    <w:rsid w:val="00DA2884"/>
  </w:style>
  <w:style w:type="numbering" w:customStyle="1" w:styleId="291">
    <w:name w:val="Нет списка291"/>
    <w:next w:val="a2"/>
    <w:uiPriority w:val="99"/>
    <w:semiHidden/>
    <w:unhideWhenUsed/>
    <w:rsid w:val="00DA2884"/>
  </w:style>
  <w:style w:type="paragraph" w:customStyle="1" w:styleId="12f4">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1">
    <w:name w:val="Нет списка301"/>
    <w:next w:val="a2"/>
    <w:uiPriority w:val="99"/>
    <w:semiHidden/>
    <w:unhideWhenUsed/>
    <w:rsid w:val="00DA2884"/>
  </w:style>
  <w:style w:type="numbering" w:customStyle="1" w:styleId="311">
    <w:name w:val="Нет списка311"/>
    <w:next w:val="a2"/>
    <w:uiPriority w:val="99"/>
    <w:semiHidden/>
    <w:unhideWhenUsed/>
    <w:rsid w:val="00DA2884"/>
  </w:style>
  <w:style w:type="paragraph" w:customStyle="1" w:styleId="12f5">
    <w:name w:val="Знак Знак12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1">
    <w:name w:val="Нет списка321"/>
    <w:next w:val="a2"/>
    <w:uiPriority w:val="99"/>
    <w:semiHidden/>
    <w:unhideWhenUsed/>
    <w:rsid w:val="00DA2884"/>
  </w:style>
  <w:style w:type="numbering" w:customStyle="1" w:styleId="331">
    <w:name w:val="Нет списка331"/>
    <w:next w:val="a2"/>
    <w:uiPriority w:val="99"/>
    <w:semiHidden/>
    <w:unhideWhenUsed/>
    <w:rsid w:val="00DA2884"/>
  </w:style>
  <w:style w:type="numbering" w:customStyle="1" w:styleId="341">
    <w:name w:val="Нет списка341"/>
    <w:next w:val="a2"/>
    <w:uiPriority w:val="99"/>
    <w:semiHidden/>
    <w:unhideWhenUsed/>
    <w:rsid w:val="00DA2884"/>
  </w:style>
  <w:style w:type="numbering" w:customStyle="1" w:styleId="351">
    <w:name w:val="Нет списка351"/>
    <w:next w:val="a2"/>
    <w:uiPriority w:val="99"/>
    <w:semiHidden/>
    <w:unhideWhenUsed/>
    <w:rsid w:val="00DA2884"/>
  </w:style>
  <w:style w:type="numbering" w:customStyle="1" w:styleId="361">
    <w:name w:val="Нет списка361"/>
    <w:next w:val="a2"/>
    <w:uiPriority w:val="99"/>
    <w:semiHidden/>
    <w:unhideWhenUsed/>
    <w:rsid w:val="00DA2884"/>
  </w:style>
  <w:style w:type="numbering" w:customStyle="1" w:styleId="371">
    <w:name w:val="Нет списка371"/>
    <w:next w:val="a2"/>
    <w:uiPriority w:val="99"/>
    <w:semiHidden/>
    <w:unhideWhenUsed/>
    <w:rsid w:val="00DA2884"/>
  </w:style>
  <w:style w:type="numbering" w:customStyle="1" w:styleId="381">
    <w:name w:val="Нет списка381"/>
    <w:next w:val="a2"/>
    <w:uiPriority w:val="99"/>
    <w:semiHidden/>
    <w:unhideWhenUsed/>
    <w:rsid w:val="00DA2884"/>
  </w:style>
  <w:style w:type="numbering" w:customStyle="1" w:styleId="391">
    <w:name w:val="Нет списка391"/>
    <w:next w:val="a2"/>
    <w:uiPriority w:val="99"/>
    <w:semiHidden/>
    <w:unhideWhenUsed/>
    <w:rsid w:val="00DA2884"/>
  </w:style>
  <w:style w:type="numbering" w:customStyle="1" w:styleId="401">
    <w:name w:val="Нет списка401"/>
    <w:next w:val="a2"/>
    <w:uiPriority w:val="99"/>
    <w:semiHidden/>
    <w:unhideWhenUsed/>
    <w:rsid w:val="00DA2884"/>
  </w:style>
  <w:style w:type="numbering" w:customStyle="1" w:styleId="411">
    <w:name w:val="Нет списка411"/>
    <w:next w:val="a2"/>
    <w:uiPriority w:val="99"/>
    <w:semiHidden/>
    <w:unhideWhenUsed/>
    <w:rsid w:val="00DA2884"/>
  </w:style>
  <w:style w:type="paragraph" w:customStyle="1" w:styleId="1f7">
    <w:name w:val="Знак Знак1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1">
    <w:name w:val="Нет списка421"/>
    <w:next w:val="a2"/>
    <w:uiPriority w:val="99"/>
    <w:semiHidden/>
    <w:unhideWhenUsed/>
    <w:rsid w:val="00DA2884"/>
  </w:style>
  <w:style w:type="numbering" w:customStyle="1" w:styleId="431">
    <w:name w:val="Нет списка431"/>
    <w:next w:val="a2"/>
    <w:uiPriority w:val="99"/>
    <w:semiHidden/>
    <w:unhideWhenUsed/>
    <w:rsid w:val="00DA2884"/>
  </w:style>
  <w:style w:type="numbering" w:customStyle="1" w:styleId="441">
    <w:name w:val="Нет списка441"/>
    <w:next w:val="a2"/>
    <w:uiPriority w:val="99"/>
    <w:semiHidden/>
    <w:unhideWhenUsed/>
    <w:rsid w:val="00DA2884"/>
  </w:style>
  <w:style w:type="numbering" w:customStyle="1" w:styleId="451">
    <w:name w:val="Нет списка451"/>
    <w:next w:val="a2"/>
    <w:uiPriority w:val="99"/>
    <w:semiHidden/>
    <w:unhideWhenUsed/>
    <w:rsid w:val="00DA2884"/>
  </w:style>
  <w:style w:type="numbering" w:customStyle="1" w:styleId="461">
    <w:name w:val="Нет списка461"/>
    <w:next w:val="a2"/>
    <w:uiPriority w:val="99"/>
    <w:semiHidden/>
    <w:unhideWhenUsed/>
    <w:rsid w:val="00DA2884"/>
  </w:style>
  <w:style w:type="numbering" w:customStyle="1" w:styleId="471">
    <w:name w:val="Нет списка471"/>
    <w:next w:val="a2"/>
    <w:uiPriority w:val="99"/>
    <w:semiHidden/>
    <w:unhideWhenUsed/>
    <w:rsid w:val="00DA2884"/>
  </w:style>
  <w:style w:type="numbering" w:customStyle="1" w:styleId="481">
    <w:name w:val="Нет списка481"/>
    <w:next w:val="a2"/>
    <w:uiPriority w:val="99"/>
    <w:semiHidden/>
    <w:unhideWhenUsed/>
    <w:rsid w:val="00DA2884"/>
  </w:style>
  <w:style w:type="numbering" w:customStyle="1" w:styleId="491">
    <w:name w:val="Нет списка491"/>
    <w:next w:val="a2"/>
    <w:uiPriority w:val="99"/>
    <w:semiHidden/>
    <w:unhideWhenUsed/>
    <w:rsid w:val="00DA2884"/>
  </w:style>
  <w:style w:type="numbering" w:customStyle="1" w:styleId="501">
    <w:name w:val="Нет списка501"/>
    <w:next w:val="a2"/>
    <w:uiPriority w:val="99"/>
    <w:semiHidden/>
    <w:unhideWhenUsed/>
    <w:rsid w:val="00DA2884"/>
  </w:style>
  <w:style w:type="numbering" w:customStyle="1" w:styleId="511">
    <w:name w:val="Нет списка511"/>
    <w:next w:val="a2"/>
    <w:uiPriority w:val="99"/>
    <w:semiHidden/>
    <w:unhideWhenUsed/>
    <w:rsid w:val="00DA2884"/>
  </w:style>
  <w:style w:type="numbering" w:customStyle="1" w:styleId="521">
    <w:name w:val="Нет списка521"/>
    <w:next w:val="a2"/>
    <w:uiPriority w:val="99"/>
    <w:semiHidden/>
    <w:unhideWhenUsed/>
    <w:rsid w:val="00DA2884"/>
  </w:style>
  <w:style w:type="numbering" w:customStyle="1" w:styleId="531">
    <w:name w:val="Нет списка531"/>
    <w:next w:val="a2"/>
    <w:uiPriority w:val="99"/>
    <w:semiHidden/>
    <w:unhideWhenUsed/>
    <w:rsid w:val="00DA2884"/>
  </w:style>
  <w:style w:type="numbering" w:customStyle="1" w:styleId="541">
    <w:name w:val="Нет списка541"/>
    <w:next w:val="a2"/>
    <w:uiPriority w:val="99"/>
    <w:semiHidden/>
    <w:unhideWhenUsed/>
    <w:rsid w:val="00DA2884"/>
  </w:style>
  <w:style w:type="numbering" w:customStyle="1" w:styleId="551">
    <w:name w:val="Нет списка551"/>
    <w:next w:val="a2"/>
    <w:uiPriority w:val="99"/>
    <w:semiHidden/>
    <w:unhideWhenUsed/>
    <w:rsid w:val="00DA2884"/>
  </w:style>
  <w:style w:type="numbering" w:customStyle="1" w:styleId="561">
    <w:name w:val="Нет списка561"/>
    <w:next w:val="a2"/>
    <w:uiPriority w:val="99"/>
    <w:semiHidden/>
    <w:unhideWhenUsed/>
    <w:rsid w:val="00DA2884"/>
  </w:style>
  <w:style w:type="numbering" w:customStyle="1" w:styleId="571">
    <w:name w:val="Нет списка571"/>
    <w:next w:val="a2"/>
    <w:uiPriority w:val="99"/>
    <w:semiHidden/>
    <w:unhideWhenUsed/>
    <w:rsid w:val="00DA2884"/>
  </w:style>
  <w:style w:type="numbering" w:customStyle="1" w:styleId="581">
    <w:name w:val="Нет списка581"/>
    <w:next w:val="a2"/>
    <w:uiPriority w:val="99"/>
    <w:semiHidden/>
    <w:unhideWhenUsed/>
    <w:rsid w:val="00DA2884"/>
  </w:style>
  <w:style w:type="numbering" w:customStyle="1" w:styleId="591">
    <w:name w:val="Нет списка591"/>
    <w:next w:val="a2"/>
    <w:uiPriority w:val="99"/>
    <w:semiHidden/>
    <w:unhideWhenUsed/>
    <w:rsid w:val="00DA2884"/>
  </w:style>
  <w:style w:type="numbering" w:customStyle="1" w:styleId="601">
    <w:name w:val="Нет списка601"/>
    <w:next w:val="a2"/>
    <w:uiPriority w:val="99"/>
    <w:semiHidden/>
    <w:unhideWhenUsed/>
    <w:rsid w:val="00DA2884"/>
  </w:style>
  <w:style w:type="numbering" w:customStyle="1" w:styleId="611">
    <w:name w:val="Нет списка611"/>
    <w:next w:val="a2"/>
    <w:uiPriority w:val="99"/>
    <w:semiHidden/>
    <w:unhideWhenUsed/>
    <w:rsid w:val="00DA2884"/>
  </w:style>
  <w:style w:type="numbering" w:customStyle="1" w:styleId="621">
    <w:name w:val="Нет списка621"/>
    <w:next w:val="a2"/>
    <w:uiPriority w:val="99"/>
    <w:semiHidden/>
    <w:unhideWhenUsed/>
    <w:rsid w:val="00DA2884"/>
  </w:style>
  <w:style w:type="numbering" w:customStyle="1" w:styleId="631">
    <w:name w:val="Нет списка631"/>
    <w:next w:val="a2"/>
    <w:uiPriority w:val="99"/>
    <w:semiHidden/>
    <w:unhideWhenUsed/>
    <w:rsid w:val="00DA2884"/>
  </w:style>
  <w:style w:type="numbering" w:customStyle="1" w:styleId="641">
    <w:name w:val="Нет списка641"/>
    <w:next w:val="a2"/>
    <w:uiPriority w:val="99"/>
    <w:semiHidden/>
    <w:unhideWhenUsed/>
    <w:rsid w:val="00DA2884"/>
  </w:style>
  <w:style w:type="numbering" w:customStyle="1" w:styleId="651">
    <w:name w:val="Нет списка651"/>
    <w:next w:val="a2"/>
    <w:uiPriority w:val="99"/>
    <w:semiHidden/>
    <w:unhideWhenUsed/>
    <w:rsid w:val="00DA2884"/>
  </w:style>
  <w:style w:type="paragraph" w:customStyle="1" w:styleId="12f6">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1">
    <w:name w:val="Нет списка661"/>
    <w:next w:val="a2"/>
    <w:uiPriority w:val="99"/>
    <w:semiHidden/>
    <w:unhideWhenUsed/>
    <w:rsid w:val="00DA2884"/>
  </w:style>
  <w:style w:type="numbering" w:customStyle="1" w:styleId="671">
    <w:name w:val="Нет списка671"/>
    <w:next w:val="a2"/>
    <w:uiPriority w:val="99"/>
    <w:semiHidden/>
    <w:unhideWhenUsed/>
    <w:rsid w:val="00DA2884"/>
  </w:style>
  <w:style w:type="numbering" w:customStyle="1" w:styleId="681">
    <w:name w:val="Нет списка681"/>
    <w:next w:val="a2"/>
    <w:uiPriority w:val="99"/>
    <w:semiHidden/>
    <w:unhideWhenUsed/>
    <w:rsid w:val="00DA2884"/>
  </w:style>
  <w:style w:type="numbering" w:customStyle="1" w:styleId="691">
    <w:name w:val="Нет списка691"/>
    <w:next w:val="a2"/>
    <w:uiPriority w:val="99"/>
    <w:semiHidden/>
    <w:unhideWhenUsed/>
    <w:rsid w:val="00DA2884"/>
  </w:style>
  <w:style w:type="paragraph" w:customStyle="1" w:styleId="2f2">
    <w:name w:val="Без интервала2"/>
    <w:rsid w:val="00DA2884"/>
    <w:pPr>
      <w:spacing w:after="0" w:line="240" w:lineRule="auto"/>
    </w:pPr>
    <w:rPr>
      <w:rFonts w:ascii="Calibri" w:eastAsia="Times New Roman" w:hAnsi="Calibri" w:cs="Times New Roman"/>
    </w:rPr>
  </w:style>
  <w:style w:type="numbering" w:customStyle="1" w:styleId="701">
    <w:name w:val="Нет списка701"/>
    <w:next w:val="a2"/>
    <w:uiPriority w:val="99"/>
    <w:semiHidden/>
    <w:unhideWhenUsed/>
    <w:rsid w:val="00DA2884"/>
  </w:style>
  <w:style w:type="numbering" w:customStyle="1" w:styleId="711">
    <w:name w:val="Нет списка711"/>
    <w:next w:val="a2"/>
    <w:uiPriority w:val="99"/>
    <w:semiHidden/>
    <w:unhideWhenUsed/>
    <w:rsid w:val="00DA2884"/>
  </w:style>
  <w:style w:type="paragraph" w:customStyle="1" w:styleId="affb">
    <w:name w:val="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1">
    <w:name w:val="Нет списка721"/>
    <w:next w:val="a2"/>
    <w:uiPriority w:val="99"/>
    <w:semiHidden/>
    <w:unhideWhenUsed/>
    <w:rsid w:val="00DA2884"/>
  </w:style>
  <w:style w:type="numbering" w:customStyle="1" w:styleId="731">
    <w:name w:val="Нет списка731"/>
    <w:next w:val="a2"/>
    <w:uiPriority w:val="99"/>
    <w:semiHidden/>
    <w:unhideWhenUsed/>
    <w:rsid w:val="00DA2884"/>
  </w:style>
  <w:style w:type="numbering" w:customStyle="1" w:styleId="741">
    <w:name w:val="Нет списка741"/>
    <w:next w:val="a2"/>
    <w:uiPriority w:val="99"/>
    <w:semiHidden/>
    <w:unhideWhenUsed/>
    <w:rsid w:val="00DA2884"/>
  </w:style>
  <w:style w:type="paragraph" w:customStyle="1" w:styleId="3a">
    <w:name w:val="Без интервала3"/>
    <w:rsid w:val="00DA2884"/>
    <w:pPr>
      <w:spacing w:after="0" w:line="240" w:lineRule="auto"/>
    </w:pPr>
    <w:rPr>
      <w:rFonts w:ascii="Calibri" w:eastAsia="Times New Roman" w:hAnsi="Calibri" w:cs="Times New Roman"/>
    </w:rPr>
  </w:style>
  <w:style w:type="numbering" w:customStyle="1" w:styleId="751">
    <w:name w:val="Нет списка751"/>
    <w:next w:val="a2"/>
    <w:uiPriority w:val="99"/>
    <w:semiHidden/>
    <w:rsid w:val="00DA2884"/>
  </w:style>
  <w:style w:type="numbering" w:customStyle="1" w:styleId="1101">
    <w:name w:val="Нет списка1101"/>
    <w:next w:val="a2"/>
    <w:uiPriority w:val="99"/>
    <w:semiHidden/>
    <w:unhideWhenUsed/>
    <w:rsid w:val="00DA2884"/>
  </w:style>
  <w:style w:type="numbering" w:customStyle="1" w:styleId="2101">
    <w:name w:val="Нет списка2101"/>
    <w:next w:val="a2"/>
    <w:uiPriority w:val="99"/>
    <w:semiHidden/>
    <w:unhideWhenUsed/>
    <w:rsid w:val="00DA2884"/>
  </w:style>
  <w:style w:type="numbering" w:customStyle="1" w:styleId="3101">
    <w:name w:val="Нет списка3101"/>
    <w:next w:val="a2"/>
    <w:uiPriority w:val="99"/>
    <w:semiHidden/>
    <w:unhideWhenUsed/>
    <w:rsid w:val="00DA2884"/>
  </w:style>
  <w:style w:type="numbering" w:customStyle="1" w:styleId="4101">
    <w:name w:val="Нет списка4101"/>
    <w:next w:val="a2"/>
    <w:uiPriority w:val="99"/>
    <w:semiHidden/>
    <w:unhideWhenUsed/>
    <w:rsid w:val="00DA2884"/>
  </w:style>
  <w:style w:type="paragraph" w:customStyle="1" w:styleId="4a">
    <w:name w:val="Без интервала4"/>
    <w:rsid w:val="00DA2884"/>
    <w:pPr>
      <w:spacing w:after="0" w:line="240" w:lineRule="auto"/>
    </w:pPr>
    <w:rPr>
      <w:rFonts w:ascii="Calibri" w:eastAsia="Times New Roman" w:hAnsi="Calibri" w:cs="Times New Roman"/>
    </w:rPr>
  </w:style>
  <w:style w:type="numbering" w:customStyle="1" w:styleId="5101">
    <w:name w:val="Нет списка5101"/>
    <w:next w:val="a2"/>
    <w:uiPriority w:val="99"/>
    <w:semiHidden/>
    <w:unhideWhenUsed/>
    <w:rsid w:val="00DA2884"/>
  </w:style>
  <w:style w:type="numbering" w:customStyle="1" w:styleId="6101">
    <w:name w:val="Нет списка6101"/>
    <w:next w:val="a2"/>
    <w:uiPriority w:val="99"/>
    <w:semiHidden/>
    <w:unhideWhenUsed/>
    <w:rsid w:val="00DA2884"/>
  </w:style>
  <w:style w:type="numbering" w:customStyle="1" w:styleId="761">
    <w:name w:val="Нет списка761"/>
    <w:next w:val="a2"/>
    <w:uiPriority w:val="99"/>
    <w:semiHidden/>
    <w:unhideWhenUsed/>
    <w:rsid w:val="00DA2884"/>
  </w:style>
  <w:style w:type="numbering" w:customStyle="1" w:styleId="811">
    <w:name w:val="Нет списка811"/>
    <w:next w:val="a2"/>
    <w:uiPriority w:val="99"/>
    <w:semiHidden/>
    <w:unhideWhenUsed/>
    <w:rsid w:val="00DA2884"/>
  </w:style>
  <w:style w:type="numbering" w:customStyle="1" w:styleId="9110">
    <w:name w:val="Нет списка911"/>
    <w:next w:val="a2"/>
    <w:uiPriority w:val="99"/>
    <w:semiHidden/>
    <w:unhideWhenUsed/>
    <w:rsid w:val="00DA2884"/>
  </w:style>
  <w:style w:type="numbering" w:customStyle="1" w:styleId="1011">
    <w:name w:val="Нет списка1011"/>
    <w:next w:val="a2"/>
    <w:uiPriority w:val="99"/>
    <w:semiHidden/>
    <w:unhideWhenUsed/>
    <w:rsid w:val="00DA2884"/>
  </w:style>
  <w:style w:type="numbering" w:customStyle="1" w:styleId="112">
    <w:name w:val="Нет списка112"/>
    <w:next w:val="a2"/>
    <w:uiPriority w:val="99"/>
    <w:semiHidden/>
    <w:unhideWhenUsed/>
    <w:rsid w:val="00DA2884"/>
  </w:style>
  <w:style w:type="numbering" w:customStyle="1" w:styleId="1211">
    <w:name w:val="Нет списка1211"/>
    <w:next w:val="a2"/>
    <w:uiPriority w:val="99"/>
    <w:semiHidden/>
    <w:unhideWhenUsed/>
    <w:rsid w:val="00DA2884"/>
  </w:style>
  <w:style w:type="numbering" w:customStyle="1" w:styleId="1311">
    <w:name w:val="Нет списка1311"/>
    <w:next w:val="a2"/>
    <w:uiPriority w:val="99"/>
    <w:semiHidden/>
    <w:unhideWhenUsed/>
    <w:rsid w:val="00DA2884"/>
  </w:style>
  <w:style w:type="numbering" w:customStyle="1" w:styleId="14113">
    <w:name w:val="Нет списка1411"/>
    <w:next w:val="a2"/>
    <w:uiPriority w:val="99"/>
    <w:semiHidden/>
    <w:unhideWhenUsed/>
    <w:rsid w:val="00DA2884"/>
  </w:style>
  <w:style w:type="numbering" w:customStyle="1" w:styleId="1511">
    <w:name w:val="Нет списка1511"/>
    <w:next w:val="a2"/>
    <w:uiPriority w:val="99"/>
    <w:semiHidden/>
    <w:unhideWhenUsed/>
    <w:rsid w:val="00DA2884"/>
  </w:style>
  <w:style w:type="numbering" w:customStyle="1" w:styleId="1611">
    <w:name w:val="Нет списка1611"/>
    <w:next w:val="a2"/>
    <w:uiPriority w:val="99"/>
    <w:semiHidden/>
    <w:unhideWhenUsed/>
    <w:rsid w:val="00DA2884"/>
  </w:style>
  <w:style w:type="numbering" w:customStyle="1" w:styleId="1711">
    <w:name w:val="Нет списка1711"/>
    <w:next w:val="a2"/>
    <w:uiPriority w:val="99"/>
    <w:semiHidden/>
    <w:unhideWhenUsed/>
    <w:rsid w:val="00DA2884"/>
  </w:style>
  <w:style w:type="numbering" w:customStyle="1" w:styleId="1811">
    <w:name w:val="Нет списка1811"/>
    <w:next w:val="a2"/>
    <w:uiPriority w:val="99"/>
    <w:semiHidden/>
    <w:unhideWhenUsed/>
    <w:rsid w:val="00DA2884"/>
  </w:style>
  <w:style w:type="numbering" w:customStyle="1" w:styleId="1911">
    <w:name w:val="Нет списка1911"/>
    <w:next w:val="a2"/>
    <w:uiPriority w:val="99"/>
    <w:semiHidden/>
    <w:unhideWhenUsed/>
    <w:rsid w:val="00DA2884"/>
  </w:style>
  <w:style w:type="numbering" w:customStyle="1" w:styleId="2011">
    <w:name w:val="Нет списка2011"/>
    <w:next w:val="a2"/>
    <w:uiPriority w:val="99"/>
    <w:semiHidden/>
    <w:unhideWhenUsed/>
    <w:rsid w:val="00DA2884"/>
  </w:style>
  <w:style w:type="numbering" w:customStyle="1" w:styleId="2111">
    <w:name w:val="Нет списка2111"/>
    <w:next w:val="a2"/>
    <w:uiPriority w:val="99"/>
    <w:semiHidden/>
    <w:unhideWhenUsed/>
    <w:rsid w:val="00DA2884"/>
  </w:style>
  <w:style w:type="numbering" w:customStyle="1" w:styleId="2211">
    <w:name w:val="Нет списка2211"/>
    <w:next w:val="a2"/>
    <w:uiPriority w:val="99"/>
    <w:semiHidden/>
    <w:unhideWhenUsed/>
    <w:rsid w:val="00DA2884"/>
  </w:style>
  <w:style w:type="numbering" w:customStyle="1" w:styleId="2311">
    <w:name w:val="Нет списка2311"/>
    <w:next w:val="a2"/>
    <w:uiPriority w:val="99"/>
    <w:semiHidden/>
    <w:unhideWhenUsed/>
    <w:rsid w:val="00DA2884"/>
  </w:style>
  <w:style w:type="numbering" w:customStyle="1" w:styleId="2411">
    <w:name w:val="Нет списка2411"/>
    <w:next w:val="a2"/>
    <w:uiPriority w:val="99"/>
    <w:semiHidden/>
    <w:unhideWhenUsed/>
    <w:rsid w:val="00DA2884"/>
  </w:style>
  <w:style w:type="numbering" w:customStyle="1" w:styleId="2511">
    <w:name w:val="Нет списка2511"/>
    <w:next w:val="a2"/>
    <w:uiPriority w:val="99"/>
    <w:semiHidden/>
    <w:unhideWhenUsed/>
    <w:rsid w:val="00DA2884"/>
  </w:style>
  <w:style w:type="numbering" w:customStyle="1" w:styleId="2611">
    <w:name w:val="Нет списка2611"/>
    <w:next w:val="a2"/>
    <w:uiPriority w:val="99"/>
    <w:semiHidden/>
    <w:unhideWhenUsed/>
    <w:rsid w:val="00DA2884"/>
  </w:style>
  <w:style w:type="numbering" w:customStyle="1" w:styleId="2711">
    <w:name w:val="Нет списка2711"/>
    <w:next w:val="a2"/>
    <w:uiPriority w:val="99"/>
    <w:semiHidden/>
    <w:unhideWhenUsed/>
    <w:rsid w:val="00DA2884"/>
  </w:style>
  <w:style w:type="numbering" w:customStyle="1" w:styleId="2811">
    <w:name w:val="Нет списка2811"/>
    <w:next w:val="a2"/>
    <w:uiPriority w:val="99"/>
    <w:semiHidden/>
    <w:unhideWhenUsed/>
    <w:rsid w:val="00DA2884"/>
  </w:style>
  <w:style w:type="numbering" w:customStyle="1" w:styleId="2911">
    <w:name w:val="Нет списка2911"/>
    <w:next w:val="a2"/>
    <w:uiPriority w:val="99"/>
    <w:semiHidden/>
    <w:unhideWhenUsed/>
    <w:rsid w:val="00DA2884"/>
  </w:style>
  <w:style w:type="numbering" w:customStyle="1" w:styleId="3011">
    <w:name w:val="Нет списка3011"/>
    <w:next w:val="a2"/>
    <w:uiPriority w:val="99"/>
    <w:semiHidden/>
    <w:unhideWhenUsed/>
    <w:rsid w:val="00DA2884"/>
  </w:style>
  <w:style w:type="numbering" w:customStyle="1" w:styleId="3111">
    <w:name w:val="Нет списка3111"/>
    <w:next w:val="a2"/>
    <w:uiPriority w:val="99"/>
    <w:semiHidden/>
    <w:unhideWhenUsed/>
    <w:rsid w:val="00DA2884"/>
  </w:style>
  <w:style w:type="numbering" w:customStyle="1" w:styleId="3211">
    <w:name w:val="Нет списка3211"/>
    <w:next w:val="a2"/>
    <w:uiPriority w:val="99"/>
    <w:semiHidden/>
    <w:unhideWhenUsed/>
    <w:rsid w:val="00DA2884"/>
  </w:style>
  <w:style w:type="numbering" w:customStyle="1" w:styleId="3311">
    <w:name w:val="Нет списка3311"/>
    <w:next w:val="a2"/>
    <w:uiPriority w:val="99"/>
    <w:semiHidden/>
    <w:unhideWhenUsed/>
    <w:rsid w:val="00DA2884"/>
  </w:style>
  <w:style w:type="numbering" w:customStyle="1" w:styleId="3411">
    <w:name w:val="Нет списка3411"/>
    <w:next w:val="a2"/>
    <w:uiPriority w:val="99"/>
    <w:semiHidden/>
    <w:unhideWhenUsed/>
    <w:rsid w:val="00DA2884"/>
  </w:style>
  <w:style w:type="numbering" w:customStyle="1" w:styleId="3511">
    <w:name w:val="Нет списка3511"/>
    <w:next w:val="a2"/>
    <w:uiPriority w:val="99"/>
    <w:semiHidden/>
    <w:unhideWhenUsed/>
    <w:rsid w:val="00DA2884"/>
  </w:style>
  <w:style w:type="numbering" w:customStyle="1" w:styleId="3611">
    <w:name w:val="Нет списка3611"/>
    <w:next w:val="a2"/>
    <w:uiPriority w:val="99"/>
    <w:semiHidden/>
    <w:unhideWhenUsed/>
    <w:rsid w:val="00DA2884"/>
  </w:style>
  <w:style w:type="numbering" w:customStyle="1" w:styleId="3711">
    <w:name w:val="Нет списка3711"/>
    <w:next w:val="a2"/>
    <w:uiPriority w:val="99"/>
    <w:semiHidden/>
    <w:unhideWhenUsed/>
    <w:rsid w:val="00DA2884"/>
  </w:style>
  <w:style w:type="numbering" w:customStyle="1" w:styleId="3811">
    <w:name w:val="Нет списка3811"/>
    <w:next w:val="a2"/>
    <w:uiPriority w:val="99"/>
    <w:semiHidden/>
    <w:unhideWhenUsed/>
    <w:rsid w:val="00DA2884"/>
  </w:style>
  <w:style w:type="numbering" w:customStyle="1" w:styleId="3911">
    <w:name w:val="Нет списка3911"/>
    <w:next w:val="a2"/>
    <w:uiPriority w:val="99"/>
    <w:semiHidden/>
    <w:unhideWhenUsed/>
    <w:rsid w:val="00DA2884"/>
  </w:style>
  <w:style w:type="numbering" w:customStyle="1" w:styleId="4011">
    <w:name w:val="Нет списка4011"/>
    <w:next w:val="a2"/>
    <w:uiPriority w:val="99"/>
    <w:semiHidden/>
    <w:unhideWhenUsed/>
    <w:rsid w:val="00DA2884"/>
  </w:style>
  <w:style w:type="numbering" w:customStyle="1" w:styleId="4111">
    <w:name w:val="Нет списка4111"/>
    <w:next w:val="a2"/>
    <w:uiPriority w:val="99"/>
    <w:semiHidden/>
    <w:unhideWhenUsed/>
    <w:rsid w:val="00DA2884"/>
  </w:style>
  <w:style w:type="numbering" w:customStyle="1" w:styleId="4211">
    <w:name w:val="Нет списка4211"/>
    <w:next w:val="a2"/>
    <w:uiPriority w:val="99"/>
    <w:semiHidden/>
    <w:unhideWhenUsed/>
    <w:rsid w:val="00DA2884"/>
  </w:style>
  <w:style w:type="numbering" w:customStyle="1" w:styleId="4311">
    <w:name w:val="Нет списка4311"/>
    <w:next w:val="a2"/>
    <w:uiPriority w:val="99"/>
    <w:semiHidden/>
    <w:unhideWhenUsed/>
    <w:rsid w:val="00DA2884"/>
  </w:style>
  <w:style w:type="numbering" w:customStyle="1" w:styleId="4411">
    <w:name w:val="Нет списка4411"/>
    <w:next w:val="a2"/>
    <w:uiPriority w:val="99"/>
    <w:semiHidden/>
    <w:unhideWhenUsed/>
    <w:rsid w:val="00DA2884"/>
  </w:style>
  <w:style w:type="numbering" w:customStyle="1" w:styleId="4511">
    <w:name w:val="Нет списка4511"/>
    <w:next w:val="a2"/>
    <w:uiPriority w:val="99"/>
    <w:semiHidden/>
    <w:unhideWhenUsed/>
    <w:rsid w:val="00DA2884"/>
  </w:style>
  <w:style w:type="numbering" w:customStyle="1" w:styleId="4611">
    <w:name w:val="Нет списка4611"/>
    <w:next w:val="a2"/>
    <w:uiPriority w:val="99"/>
    <w:semiHidden/>
    <w:unhideWhenUsed/>
    <w:rsid w:val="00DA2884"/>
  </w:style>
  <w:style w:type="numbering" w:customStyle="1" w:styleId="4711">
    <w:name w:val="Нет списка4711"/>
    <w:next w:val="a2"/>
    <w:uiPriority w:val="99"/>
    <w:semiHidden/>
    <w:unhideWhenUsed/>
    <w:rsid w:val="00DA2884"/>
  </w:style>
  <w:style w:type="numbering" w:customStyle="1" w:styleId="4811">
    <w:name w:val="Нет списка4811"/>
    <w:next w:val="a2"/>
    <w:uiPriority w:val="99"/>
    <w:semiHidden/>
    <w:unhideWhenUsed/>
    <w:rsid w:val="00DA2884"/>
  </w:style>
  <w:style w:type="numbering" w:customStyle="1" w:styleId="4911">
    <w:name w:val="Нет списка4911"/>
    <w:next w:val="a2"/>
    <w:uiPriority w:val="99"/>
    <w:semiHidden/>
    <w:unhideWhenUsed/>
    <w:rsid w:val="00DA2884"/>
  </w:style>
  <w:style w:type="numbering" w:customStyle="1" w:styleId="5011">
    <w:name w:val="Нет списка5011"/>
    <w:next w:val="a2"/>
    <w:uiPriority w:val="99"/>
    <w:semiHidden/>
    <w:unhideWhenUsed/>
    <w:rsid w:val="00DA2884"/>
  </w:style>
  <w:style w:type="numbering" w:customStyle="1" w:styleId="5111">
    <w:name w:val="Нет списка5111"/>
    <w:next w:val="a2"/>
    <w:uiPriority w:val="99"/>
    <w:semiHidden/>
    <w:unhideWhenUsed/>
    <w:rsid w:val="00DA2884"/>
  </w:style>
  <w:style w:type="numbering" w:customStyle="1" w:styleId="5211">
    <w:name w:val="Нет списка5211"/>
    <w:next w:val="a2"/>
    <w:uiPriority w:val="99"/>
    <w:semiHidden/>
    <w:unhideWhenUsed/>
    <w:rsid w:val="00DA2884"/>
  </w:style>
  <w:style w:type="numbering" w:customStyle="1" w:styleId="5311">
    <w:name w:val="Нет списка5311"/>
    <w:next w:val="a2"/>
    <w:uiPriority w:val="99"/>
    <w:semiHidden/>
    <w:unhideWhenUsed/>
    <w:rsid w:val="00DA2884"/>
  </w:style>
  <w:style w:type="numbering" w:customStyle="1" w:styleId="5411">
    <w:name w:val="Нет списка5411"/>
    <w:next w:val="a2"/>
    <w:uiPriority w:val="99"/>
    <w:semiHidden/>
    <w:unhideWhenUsed/>
    <w:rsid w:val="00DA2884"/>
  </w:style>
  <w:style w:type="numbering" w:customStyle="1" w:styleId="5511">
    <w:name w:val="Нет списка5511"/>
    <w:next w:val="a2"/>
    <w:uiPriority w:val="99"/>
    <w:semiHidden/>
    <w:unhideWhenUsed/>
    <w:rsid w:val="00DA2884"/>
  </w:style>
  <w:style w:type="numbering" w:customStyle="1" w:styleId="5611">
    <w:name w:val="Нет списка5611"/>
    <w:next w:val="a2"/>
    <w:uiPriority w:val="99"/>
    <w:semiHidden/>
    <w:unhideWhenUsed/>
    <w:rsid w:val="00DA2884"/>
  </w:style>
  <w:style w:type="numbering" w:customStyle="1" w:styleId="5711">
    <w:name w:val="Нет списка5711"/>
    <w:next w:val="a2"/>
    <w:uiPriority w:val="99"/>
    <w:semiHidden/>
    <w:unhideWhenUsed/>
    <w:rsid w:val="00DA2884"/>
  </w:style>
  <w:style w:type="numbering" w:customStyle="1" w:styleId="5811">
    <w:name w:val="Нет списка5811"/>
    <w:next w:val="a2"/>
    <w:uiPriority w:val="99"/>
    <w:semiHidden/>
    <w:unhideWhenUsed/>
    <w:rsid w:val="00DA2884"/>
  </w:style>
  <w:style w:type="numbering" w:customStyle="1" w:styleId="5911">
    <w:name w:val="Нет списка5911"/>
    <w:next w:val="a2"/>
    <w:uiPriority w:val="99"/>
    <w:semiHidden/>
    <w:unhideWhenUsed/>
    <w:rsid w:val="00DA2884"/>
  </w:style>
  <w:style w:type="numbering" w:customStyle="1" w:styleId="6011">
    <w:name w:val="Нет списка6011"/>
    <w:next w:val="a2"/>
    <w:uiPriority w:val="99"/>
    <w:semiHidden/>
    <w:unhideWhenUsed/>
    <w:rsid w:val="00DA2884"/>
  </w:style>
  <w:style w:type="numbering" w:customStyle="1" w:styleId="6111">
    <w:name w:val="Нет списка6111"/>
    <w:next w:val="a2"/>
    <w:uiPriority w:val="99"/>
    <w:semiHidden/>
    <w:unhideWhenUsed/>
    <w:rsid w:val="00DA2884"/>
  </w:style>
  <w:style w:type="numbering" w:customStyle="1" w:styleId="6211">
    <w:name w:val="Нет списка6211"/>
    <w:next w:val="a2"/>
    <w:uiPriority w:val="99"/>
    <w:semiHidden/>
    <w:unhideWhenUsed/>
    <w:rsid w:val="00DA2884"/>
  </w:style>
  <w:style w:type="numbering" w:customStyle="1" w:styleId="6311">
    <w:name w:val="Нет списка6311"/>
    <w:next w:val="a2"/>
    <w:uiPriority w:val="99"/>
    <w:semiHidden/>
    <w:unhideWhenUsed/>
    <w:rsid w:val="00DA2884"/>
  </w:style>
  <w:style w:type="numbering" w:customStyle="1" w:styleId="6411">
    <w:name w:val="Нет списка6411"/>
    <w:next w:val="a2"/>
    <w:uiPriority w:val="99"/>
    <w:semiHidden/>
    <w:unhideWhenUsed/>
    <w:rsid w:val="00DA2884"/>
  </w:style>
  <w:style w:type="numbering" w:customStyle="1" w:styleId="6511">
    <w:name w:val="Нет списка6511"/>
    <w:next w:val="a2"/>
    <w:uiPriority w:val="99"/>
    <w:semiHidden/>
    <w:unhideWhenUsed/>
    <w:rsid w:val="00DA2884"/>
  </w:style>
  <w:style w:type="numbering" w:customStyle="1" w:styleId="6611">
    <w:name w:val="Нет списка6611"/>
    <w:next w:val="a2"/>
    <w:uiPriority w:val="99"/>
    <w:semiHidden/>
    <w:unhideWhenUsed/>
    <w:rsid w:val="00DA2884"/>
  </w:style>
  <w:style w:type="numbering" w:customStyle="1" w:styleId="6711">
    <w:name w:val="Нет списка6711"/>
    <w:next w:val="a2"/>
    <w:uiPriority w:val="99"/>
    <w:semiHidden/>
    <w:unhideWhenUsed/>
    <w:rsid w:val="00DA2884"/>
  </w:style>
  <w:style w:type="numbering" w:customStyle="1" w:styleId="6811">
    <w:name w:val="Нет списка6811"/>
    <w:next w:val="a2"/>
    <w:uiPriority w:val="99"/>
    <w:semiHidden/>
    <w:unhideWhenUsed/>
    <w:rsid w:val="00DA2884"/>
  </w:style>
  <w:style w:type="numbering" w:customStyle="1" w:styleId="6911">
    <w:name w:val="Нет списка6911"/>
    <w:next w:val="a2"/>
    <w:uiPriority w:val="99"/>
    <w:semiHidden/>
    <w:unhideWhenUsed/>
    <w:rsid w:val="00DA2884"/>
  </w:style>
  <w:style w:type="numbering" w:customStyle="1" w:styleId="7011">
    <w:name w:val="Нет списка7011"/>
    <w:next w:val="a2"/>
    <w:uiPriority w:val="99"/>
    <w:semiHidden/>
    <w:unhideWhenUsed/>
    <w:rsid w:val="00DA2884"/>
  </w:style>
  <w:style w:type="numbering" w:customStyle="1" w:styleId="7111">
    <w:name w:val="Нет списка7111"/>
    <w:next w:val="a2"/>
    <w:uiPriority w:val="99"/>
    <w:semiHidden/>
    <w:unhideWhenUsed/>
    <w:rsid w:val="00DA2884"/>
  </w:style>
  <w:style w:type="numbering" w:customStyle="1" w:styleId="7211">
    <w:name w:val="Нет списка7211"/>
    <w:next w:val="a2"/>
    <w:uiPriority w:val="99"/>
    <w:semiHidden/>
    <w:unhideWhenUsed/>
    <w:rsid w:val="00DA2884"/>
  </w:style>
  <w:style w:type="numbering" w:customStyle="1" w:styleId="7311">
    <w:name w:val="Нет списка7311"/>
    <w:next w:val="a2"/>
    <w:uiPriority w:val="99"/>
    <w:semiHidden/>
    <w:unhideWhenUsed/>
    <w:rsid w:val="00DA2884"/>
  </w:style>
  <w:style w:type="numbering" w:customStyle="1" w:styleId="7411">
    <w:name w:val="Нет списка7411"/>
    <w:next w:val="a2"/>
    <w:uiPriority w:val="99"/>
    <w:semiHidden/>
    <w:unhideWhenUsed/>
    <w:rsid w:val="00DA2884"/>
  </w:style>
  <w:style w:type="numbering" w:customStyle="1" w:styleId="7511">
    <w:name w:val="Нет списка7511"/>
    <w:next w:val="a2"/>
    <w:uiPriority w:val="99"/>
    <w:semiHidden/>
    <w:unhideWhenUsed/>
    <w:rsid w:val="00DA2884"/>
  </w:style>
  <w:style w:type="numbering" w:customStyle="1" w:styleId="7611">
    <w:name w:val="Нет списка7611"/>
    <w:next w:val="a2"/>
    <w:uiPriority w:val="99"/>
    <w:semiHidden/>
    <w:unhideWhenUsed/>
    <w:rsid w:val="00DA2884"/>
  </w:style>
  <w:style w:type="numbering" w:customStyle="1" w:styleId="771">
    <w:name w:val="Нет списка771"/>
    <w:next w:val="a2"/>
    <w:uiPriority w:val="99"/>
    <w:semiHidden/>
    <w:unhideWhenUsed/>
    <w:rsid w:val="00DA2884"/>
  </w:style>
  <w:style w:type="numbering" w:customStyle="1" w:styleId="781">
    <w:name w:val="Нет списка781"/>
    <w:next w:val="a2"/>
    <w:uiPriority w:val="99"/>
    <w:semiHidden/>
    <w:unhideWhenUsed/>
    <w:rsid w:val="00DA2884"/>
  </w:style>
  <w:style w:type="numbering" w:customStyle="1" w:styleId="791">
    <w:name w:val="Нет списка791"/>
    <w:next w:val="a2"/>
    <w:uiPriority w:val="99"/>
    <w:semiHidden/>
    <w:unhideWhenUsed/>
    <w:rsid w:val="00DA2884"/>
  </w:style>
  <w:style w:type="numbering" w:customStyle="1" w:styleId="801">
    <w:name w:val="Нет списка801"/>
    <w:next w:val="a2"/>
    <w:uiPriority w:val="99"/>
    <w:semiHidden/>
    <w:unhideWhenUsed/>
    <w:rsid w:val="00DA2884"/>
  </w:style>
  <w:style w:type="numbering" w:customStyle="1" w:styleId="8111">
    <w:name w:val="Нет списка8111"/>
    <w:next w:val="a2"/>
    <w:uiPriority w:val="99"/>
    <w:semiHidden/>
    <w:unhideWhenUsed/>
    <w:rsid w:val="00DA2884"/>
  </w:style>
  <w:style w:type="paragraph" w:styleId="affc">
    <w:name w:val="No Spacing"/>
    <w:uiPriority w:val="1"/>
    <w:qFormat/>
    <w:rsid w:val="00DA2884"/>
    <w:pPr>
      <w:spacing w:after="0" w:line="240" w:lineRule="auto"/>
    </w:pPr>
    <w:rPr>
      <w:rFonts w:ascii="Calibri" w:eastAsia="Calibri" w:hAnsi="Calibri" w:cs="Times New Roman"/>
    </w:rPr>
  </w:style>
  <w:style w:type="character" w:styleId="affd">
    <w:name w:val="Emphasis"/>
    <w:qFormat/>
    <w:rsid w:val="00DA2884"/>
    <w:rPr>
      <w:i/>
      <w:iCs/>
    </w:rPr>
  </w:style>
  <w:style w:type="paragraph" w:customStyle="1" w:styleId="font5">
    <w:name w:val="font5"/>
    <w:basedOn w:val="a"/>
    <w:rsid w:val="00DA2884"/>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
    <w:rsid w:val="00DA2884"/>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numbering" w:customStyle="1" w:styleId="84">
    <w:name w:val="Нет списка84"/>
    <w:next w:val="a2"/>
    <w:uiPriority w:val="99"/>
    <w:semiHidden/>
    <w:unhideWhenUsed/>
    <w:rsid w:val="00DA2884"/>
  </w:style>
  <w:style w:type="numbering" w:customStyle="1" w:styleId="85">
    <w:name w:val="Нет списка85"/>
    <w:next w:val="a2"/>
    <w:uiPriority w:val="99"/>
    <w:semiHidden/>
    <w:unhideWhenUsed/>
    <w:rsid w:val="00DA2884"/>
  </w:style>
  <w:style w:type="numbering" w:customStyle="1" w:styleId="86">
    <w:name w:val="Нет списка86"/>
    <w:next w:val="a2"/>
    <w:uiPriority w:val="99"/>
    <w:semiHidden/>
    <w:unhideWhenUsed/>
    <w:rsid w:val="00DA2884"/>
  </w:style>
  <w:style w:type="numbering" w:customStyle="1" w:styleId="87">
    <w:name w:val="Нет списка87"/>
    <w:next w:val="a2"/>
    <w:uiPriority w:val="99"/>
    <w:semiHidden/>
    <w:unhideWhenUsed/>
    <w:rsid w:val="00DA2884"/>
  </w:style>
  <w:style w:type="numbering" w:customStyle="1" w:styleId="88">
    <w:name w:val="Нет списка88"/>
    <w:next w:val="a2"/>
    <w:uiPriority w:val="99"/>
    <w:semiHidden/>
    <w:unhideWhenUsed/>
    <w:rsid w:val="00DA2884"/>
  </w:style>
  <w:style w:type="numbering" w:customStyle="1" w:styleId="89">
    <w:name w:val="Нет списка89"/>
    <w:next w:val="a2"/>
    <w:uiPriority w:val="99"/>
    <w:semiHidden/>
    <w:unhideWhenUsed/>
    <w:rsid w:val="00DA2884"/>
  </w:style>
  <w:style w:type="numbering" w:customStyle="1" w:styleId="900">
    <w:name w:val="Нет списка90"/>
    <w:next w:val="a2"/>
    <w:uiPriority w:val="99"/>
    <w:semiHidden/>
    <w:unhideWhenUsed/>
    <w:rsid w:val="00DA2884"/>
  </w:style>
  <w:style w:type="numbering" w:customStyle="1" w:styleId="920">
    <w:name w:val="Нет списка92"/>
    <w:next w:val="a2"/>
    <w:uiPriority w:val="99"/>
    <w:semiHidden/>
    <w:unhideWhenUsed/>
    <w:rsid w:val="00DA2884"/>
  </w:style>
  <w:style w:type="numbering" w:customStyle="1" w:styleId="930">
    <w:name w:val="Нет списка93"/>
    <w:next w:val="a2"/>
    <w:uiPriority w:val="99"/>
    <w:semiHidden/>
    <w:unhideWhenUsed/>
    <w:rsid w:val="00DA2884"/>
  </w:style>
  <w:style w:type="numbering" w:customStyle="1" w:styleId="940">
    <w:name w:val="Нет списка94"/>
    <w:next w:val="a2"/>
    <w:uiPriority w:val="99"/>
    <w:semiHidden/>
    <w:unhideWhenUsed/>
    <w:rsid w:val="00DA2884"/>
  </w:style>
  <w:style w:type="numbering" w:customStyle="1" w:styleId="950">
    <w:name w:val="Нет списка95"/>
    <w:next w:val="a2"/>
    <w:uiPriority w:val="99"/>
    <w:semiHidden/>
    <w:unhideWhenUsed/>
    <w:rsid w:val="00DA2884"/>
  </w:style>
  <w:style w:type="numbering" w:customStyle="1" w:styleId="960">
    <w:name w:val="Нет списка96"/>
    <w:next w:val="a2"/>
    <w:uiPriority w:val="99"/>
    <w:semiHidden/>
    <w:unhideWhenUsed/>
    <w:rsid w:val="00DA2884"/>
  </w:style>
  <w:style w:type="numbering" w:customStyle="1" w:styleId="970">
    <w:name w:val="Нет списка97"/>
    <w:next w:val="a2"/>
    <w:uiPriority w:val="99"/>
    <w:semiHidden/>
    <w:unhideWhenUsed/>
    <w:rsid w:val="00DA2884"/>
  </w:style>
  <w:style w:type="numbering" w:customStyle="1" w:styleId="980">
    <w:name w:val="Нет списка98"/>
    <w:next w:val="a2"/>
    <w:uiPriority w:val="99"/>
    <w:semiHidden/>
    <w:unhideWhenUsed/>
    <w:rsid w:val="00DA2884"/>
  </w:style>
  <w:style w:type="numbering" w:customStyle="1" w:styleId="990">
    <w:name w:val="Нет списка99"/>
    <w:next w:val="a2"/>
    <w:uiPriority w:val="99"/>
    <w:semiHidden/>
    <w:unhideWhenUsed/>
    <w:rsid w:val="00DA2884"/>
  </w:style>
  <w:style w:type="numbering" w:customStyle="1" w:styleId="1000">
    <w:name w:val="Нет списка100"/>
    <w:next w:val="a2"/>
    <w:uiPriority w:val="99"/>
    <w:semiHidden/>
    <w:unhideWhenUsed/>
    <w:rsid w:val="00DA2884"/>
  </w:style>
  <w:style w:type="numbering" w:customStyle="1" w:styleId="102">
    <w:name w:val="Нет списка102"/>
    <w:next w:val="a2"/>
    <w:uiPriority w:val="99"/>
    <w:semiHidden/>
    <w:unhideWhenUsed/>
    <w:rsid w:val="00DA2884"/>
  </w:style>
  <w:style w:type="numbering" w:customStyle="1" w:styleId="103">
    <w:name w:val="Нет списка103"/>
    <w:next w:val="a2"/>
    <w:uiPriority w:val="99"/>
    <w:semiHidden/>
    <w:unhideWhenUsed/>
    <w:rsid w:val="00DA2884"/>
  </w:style>
  <w:style w:type="numbering" w:customStyle="1" w:styleId="104">
    <w:name w:val="Нет списка104"/>
    <w:next w:val="a2"/>
    <w:uiPriority w:val="99"/>
    <w:semiHidden/>
    <w:unhideWhenUsed/>
    <w:rsid w:val="00DA2884"/>
  </w:style>
  <w:style w:type="numbering" w:customStyle="1" w:styleId="105">
    <w:name w:val="Нет списка105"/>
    <w:next w:val="a2"/>
    <w:uiPriority w:val="99"/>
    <w:semiHidden/>
    <w:unhideWhenUsed/>
    <w:rsid w:val="00DA2884"/>
  </w:style>
  <w:style w:type="numbering" w:customStyle="1" w:styleId="106">
    <w:name w:val="Нет списка106"/>
    <w:next w:val="a2"/>
    <w:uiPriority w:val="99"/>
    <w:semiHidden/>
    <w:unhideWhenUsed/>
    <w:rsid w:val="00DA2884"/>
  </w:style>
  <w:style w:type="numbering" w:customStyle="1" w:styleId="107">
    <w:name w:val="Нет списка107"/>
    <w:next w:val="a2"/>
    <w:uiPriority w:val="99"/>
    <w:semiHidden/>
    <w:unhideWhenUsed/>
    <w:rsid w:val="00DA2884"/>
  </w:style>
  <w:style w:type="numbering" w:customStyle="1" w:styleId="108">
    <w:name w:val="Нет списка108"/>
    <w:next w:val="a2"/>
    <w:uiPriority w:val="99"/>
    <w:semiHidden/>
    <w:unhideWhenUsed/>
    <w:rsid w:val="00DA2884"/>
  </w:style>
  <w:style w:type="numbering" w:customStyle="1" w:styleId="109">
    <w:name w:val="Нет списка109"/>
    <w:next w:val="a2"/>
    <w:uiPriority w:val="99"/>
    <w:semiHidden/>
    <w:unhideWhenUsed/>
    <w:rsid w:val="00DA2884"/>
  </w:style>
  <w:style w:type="numbering" w:customStyle="1" w:styleId="113">
    <w:name w:val="Нет списка113"/>
    <w:next w:val="a2"/>
    <w:uiPriority w:val="99"/>
    <w:semiHidden/>
    <w:unhideWhenUsed/>
    <w:rsid w:val="00DA2884"/>
  </w:style>
  <w:style w:type="numbering" w:customStyle="1" w:styleId="114">
    <w:name w:val="Нет списка114"/>
    <w:next w:val="a2"/>
    <w:uiPriority w:val="99"/>
    <w:semiHidden/>
    <w:unhideWhenUsed/>
    <w:rsid w:val="00DA2884"/>
  </w:style>
  <w:style w:type="numbering" w:customStyle="1" w:styleId="115">
    <w:name w:val="Нет списка115"/>
    <w:next w:val="a2"/>
    <w:uiPriority w:val="99"/>
    <w:semiHidden/>
    <w:unhideWhenUsed/>
    <w:rsid w:val="00DA2884"/>
  </w:style>
  <w:style w:type="numbering" w:customStyle="1" w:styleId="116">
    <w:name w:val="Нет списка116"/>
    <w:next w:val="a2"/>
    <w:uiPriority w:val="99"/>
    <w:semiHidden/>
    <w:unhideWhenUsed/>
    <w:rsid w:val="00DA2884"/>
  </w:style>
  <w:style w:type="numbering" w:customStyle="1" w:styleId="117">
    <w:name w:val="Нет списка117"/>
    <w:next w:val="a2"/>
    <w:uiPriority w:val="99"/>
    <w:semiHidden/>
    <w:unhideWhenUsed/>
    <w:rsid w:val="00DA2884"/>
  </w:style>
  <w:style w:type="numbering" w:customStyle="1" w:styleId="118">
    <w:name w:val="Нет списка118"/>
    <w:next w:val="a2"/>
    <w:uiPriority w:val="99"/>
    <w:semiHidden/>
    <w:unhideWhenUsed/>
    <w:rsid w:val="00DA2884"/>
  </w:style>
  <w:style w:type="numbering" w:customStyle="1" w:styleId="119">
    <w:name w:val="Нет списка119"/>
    <w:next w:val="a2"/>
    <w:uiPriority w:val="99"/>
    <w:semiHidden/>
    <w:unhideWhenUsed/>
    <w:rsid w:val="00DA2884"/>
  </w:style>
  <w:style w:type="numbering" w:customStyle="1" w:styleId="1200">
    <w:name w:val="Нет списка120"/>
    <w:next w:val="a2"/>
    <w:uiPriority w:val="99"/>
    <w:semiHidden/>
    <w:unhideWhenUsed/>
    <w:rsid w:val="00DA2884"/>
  </w:style>
  <w:style w:type="numbering" w:customStyle="1" w:styleId="1220">
    <w:name w:val="Нет списка122"/>
    <w:next w:val="a2"/>
    <w:uiPriority w:val="99"/>
    <w:semiHidden/>
    <w:unhideWhenUsed/>
    <w:rsid w:val="00DA2884"/>
  </w:style>
  <w:style w:type="paragraph" w:customStyle="1" w:styleId="font7">
    <w:name w:val="font7"/>
    <w:basedOn w:val="a"/>
    <w:rsid w:val="00DA2884"/>
    <w:pPr>
      <w:spacing w:before="100" w:beforeAutospacing="1" w:after="100" w:afterAutospacing="1" w:line="240" w:lineRule="auto"/>
    </w:pPr>
    <w:rPr>
      <w:rFonts w:ascii="Times New Roman" w:eastAsia="Times New Roman" w:hAnsi="Times New Roman" w:cs="Times New Roman"/>
      <w:b/>
      <w:bCs/>
      <w:lang w:eastAsia="ru-RU"/>
    </w:rPr>
  </w:style>
  <w:style w:type="numbering" w:customStyle="1" w:styleId="1230">
    <w:name w:val="Нет списка123"/>
    <w:next w:val="a2"/>
    <w:uiPriority w:val="99"/>
    <w:semiHidden/>
    <w:unhideWhenUsed/>
    <w:rsid w:val="00DA2884"/>
  </w:style>
  <w:style w:type="paragraph" w:styleId="affe">
    <w:name w:val="List Paragraph"/>
    <w:basedOn w:val="a"/>
    <w:uiPriority w:val="34"/>
    <w:qFormat/>
    <w:rsid w:val="00DA2884"/>
    <w:pPr>
      <w:ind w:left="720"/>
      <w:contextualSpacing/>
    </w:pPr>
    <w:rPr>
      <w:rFonts w:ascii="Calibri" w:eastAsia="Calibri" w:hAnsi="Calibri" w:cs="Times New Roman"/>
    </w:rPr>
  </w:style>
  <w:style w:type="numbering" w:customStyle="1" w:styleId="1240">
    <w:name w:val="Нет списка124"/>
    <w:next w:val="a2"/>
    <w:uiPriority w:val="99"/>
    <w:semiHidden/>
    <w:unhideWhenUsed/>
    <w:rsid w:val="00DA2884"/>
  </w:style>
  <w:style w:type="numbering" w:customStyle="1" w:styleId="1250">
    <w:name w:val="Нет списка125"/>
    <w:next w:val="a2"/>
    <w:uiPriority w:val="99"/>
    <w:semiHidden/>
    <w:unhideWhenUsed/>
    <w:rsid w:val="00DA2884"/>
  </w:style>
  <w:style w:type="numbering" w:customStyle="1" w:styleId="1260">
    <w:name w:val="Нет списка126"/>
    <w:next w:val="a2"/>
    <w:uiPriority w:val="99"/>
    <w:semiHidden/>
    <w:unhideWhenUsed/>
    <w:rsid w:val="00DA2884"/>
  </w:style>
  <w:style w:type="numbering" w:customStyle="1" w:styleId="1270">
    <w:name w:val="Нет списка127"/>
    <w:next w:val="a2"/>
    <w:uiPriority w:val="99"/>
    <w:semiHidden/>
    <w:unhideWhenUsed/>
    <w:rsid w:val="00DA2884"/>
  </w:style>
  <w:style w:type="numbering" w:customStyle="1" w:styleId="1280">
    <w:name w:val="Нет списка128"/>
    <w:next w:val="a2"/>
    <w:uiPriority w:val="99"/>
    <w:semiHidden/>
    <w:unhideWhenUsed/>
    <w:rsid w:val="00DA2884"/>
  </w:style>
  <w:style w:type="numbering" w:customStyle="1" w:styleId="1290">
    <w:name w:val="Нет списка129"/>
    <w:next w:val="a2"/>
    <w:uiPriority w:val="99"/>
    <w:semiHidden/>
    <w:unhideWhenUsed/>
    <w:rsid w:val="00DA2884"/>
  </w:style>
  <w:style w:type="numbering" w:customStyle="1" w:styleId="1300">
    <w:name w:val="Нет списка130"/>
    <w:next w:val="a2"/>
    <w:uiPriority w:val="99"/>
    <w:semiHidden/>
    <w:unhideWhenUsed/>
    <w:rsid w:val="00DA2884"/>
  </w:style>
  <w:style w:type="numbering" w:customStyle="1" w:styleId="1320">
    <w:name w:val="Нет списка132"/>
    <w:next w:val="a2"/>
    <w:uiPriority w:val="99"/>
    <w:semiHidden/>
    <w:unhideWhenUsed/>
    <w:rsid w:val="00DA2884"/>
  </w:style>
  <w:style w:type="numbering" w:customStyle="1" w:styleId="133">
    <w:name w:val="Нет списка133"/>
    <w:next w:val="a2"/>
    <w:uiPriority w:val="99"/>
    <w:semiHidden/>
    <w:unhideWhenUsed/>
    <w:rsid w:val="00DA2884"/>
  </w:style>
  <w:style w:type="numbering" w:customStyle="1" w:styleId="134">
    <w:name w:val="Нет списка134"/>
    <w:next w:val="a2"/>
    <w:uiPriority w:val="99"/>
    <w:semiHidden/>
    <w:unhideWhenUsed/>
    <w:rsid w:val="00DA2884"/>
  </w:style>
  <w:style w:type="numbering" w:customStyle="1" w:styleId="135">
    <w:name w:val="Нет списка135"/>
    <w:next w:val="a2"/>
    <w:uiPriority w:val="99"/>
    <w:semiHidden/>
    <w:unhideWhenUsed/>
    <w:rsid w:val="00DA2884"/>
  </w:style>
  <w:style w:type="numbering" w:customStyle="1" w:styleId="136">
    <w:name w:val="Нет списка136"/>
    <w:next w:val="a2"/>
    <w:uiPriority w:val="99"/>
    <w:semiHidden/>
    <w:unhideWhenUsed/>
    <w:rsid w:val="00DA2884"/>
  </w:style>
  <w:style w:type="numbering" w:customStyle="1" w:styleId="137">
    <w:name w:val="Нет списка137"/>
    <w:next w:val="a2"/>
    <w:uiPriority w:val="99"/>
    <w:semiHidden/>
    <w:unhideWhenUsed/>
    <w:rsid w:val="00DA2884"/>
  </w:style>
  <w:style w:type="numbering" w:customStyle="1" w:styleId="138">
    <w:name w:val="Нет списка138"/>
    <w:next w:val="a2"/>
    <w:uiPriority w:val="99"/>
    <w:semiHidden/>
    <w:unhideWhenUsed/>
    <w:rsid w:val="00DA2884"/>
  </w:style>
  <w:style w:type="numbering" w:customStyle="1" w:styleId="139">
    <w:name w:val="Нет списка139"/>
    <w:next w:val="a2"/>
    <w:uiPriority w:val="99"/>
    <w:semiHidden/>
    <w:unhideWhenUsed/>
    <w:rsid w:val="00DA2884"/>
  </w:style>
  <w:style w:type="numbering" w:customStyle="1" w:styleId="1400">
    <w:name w:val="Нет списка140"/>
    <w:next w:val="a2"/>
    <w:uiPriority w:val="99"/>
    <w:semiHidden/>
    <w:unhideWhenUsed/>
    <w:rsid w:val="00DA2884"/>
  </w:style>
  <w:style w:type="numbering" w:customStyle="1" w:styleId="1420">
    <w:name w:val="Нет списка142"/>
    <w:next w:val="a2"/>
    <w:uiPriority w:val="99"/>
    <w:semiHidden/>
    <w:unhideWhenUsed/>
    <w:rsid w:val="00DA2884"/>
  </w:style>
  <w:style w:type="numbering" w:customStyle="1" w:styleId="1430">
    <w:name w:val="Нет списка143"/>
    <w:next w:val="a2"/>
    <w:uiPriority w:val="99"/>
    <w:semiHidden/>
    <w:unhideWhenUsed/>
    <w:rsid w:val="00DA2884"/>
  </w:style>
  <w:style w:type="numbering" w:customStyle="1" w:styleId="144">
    <w:name w:val="Нет списка144"/>
    <w:next w:val="a2"/>
    <w:uiPriority w:val="99"/>
    <w:semiHidden/>
    <w:unhideWhenUsed/>
    <w:rsid w:val="00DA2884"/>
  </w:style>
  <w:style w:type="numbering" w:customStyle="1" w:styleId="145">
    <w:name w:val="Нет списка145"/>
    <w:next w:val="a2"/>
    <w:uiPriority w:val="99"/>
    <w:semiHidden/>
    <w:unhideWhenUsed/>
    <w:rsid w:val="00DA2884"/>
  </w:style>
  <w:style w:type="numbering" w:customStyle="1" w:styleId="146">
    <w:name w:val="Нет списка146"/>
    <w:next w:val="a2"/>
    <w:uiPriority w:val="99"/>
    <w:semiHidden/>
    <w:unhideWhenUsed/>
    <w:rsid w:val="00DA2884"/>
  </w:style>
  <w:style w:type="numbering" w:customStyle="1" w:styleId="147">
    <w:name w:val="Нет списка147"/>
    <w:next w:val="a2"/>
    <w:uiPriority w:val="99"/>
    <w:semiHidden/>
    <w:unhideWhenUsed/>
    <w:rsid w:val="00DA2884"/>
  </w:style>
  <w:style w:type="numbering" w:customStyle="1" w:styleId="148">
    <w:name w:val="Нет списка148"/>
    <w:next w:val="a2"/>
    <w:uiPriority w:val="99"/>
    <w:semiHidden/>
    <w:unhideWhenUsed/>
    <w:rsid w:val="00DA2884"/>
  </w:style>
  <w:style w:type="numbering" w:customStyle="1" w:styleId="149">
    <w:name w:val="Нет списка149"/>
    <w:next w:val="a2"/>
    <w:uiPriority w:val="99"/>
    <w:semiHidden/>
    <w:unhideWhenUsed/>
    <w:rsid w:val="00DA2884"/>
  </w:style>
  <w:style w:type="numbering" w:customStyle="1" w:styleId="1500">
    <w:name w:val="Нет списка150"/>
    <w:next w:val="a2"/>
    <w:uiPriority w:val="99"/>
    <w:semiHidden/>
    <w:unhideWhenUsed/>
    <w:rsid w:val="00DA2884"/>
  </w:style>
  <w:style w:type="numbering" w:customStyle="1" w:styleId="152">
    <w:name w:val="Нет списка152"/>
    <w:next w:val="a2"/>
    <w:uiPriority w:val="99"/>
    <w:semiHidden/>
    <w:unhideWhenUsed/>
    <w:rsid w:val="00DA2884"/>
  </w:style>
  <w:style w:type="numbering" w:customStyle="1" w:styleId="153">
    <w:name w:val="Нет списка153"/>
    <w:next w:val="a2"/>
    <w:uiPriority w:val="99"/>
    <w:semiHidden/>
    <w:unhideWhenUsed/>
    <w:rsid w:val="00DA2884"/>
  </w:style>
  <w:style w:type="paragraph" w:customStyle="1" w:styleId="1f8">
    <w:name w:val="Знак Знак1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
    <w:name w:val="Нет списка154"/>
    <w:next w:val="a2"/>
    <w:uiPriority w:val="99"/>
    <w:semiHidden/>
    <w:unhideWhenUsed/>
    <w:rsid w:val="00DA2884"/>
  </w:style>
  <w:style w:type="numbering" w:customStyle="1" w:styleId="155">
    <w:name w:val="Нет списка155"/>
    <w:next w:val="a2"/>
    <w:uiPriority w:val="99"/>
    <w:semiHidden/>
    <w:unhideWhenUsed/>
    <w:rsid w:val="00DA2884"/>
  </w:style>
  <w:style w:type="numbering" w:customStyle="1" w:styleId="156">
    <w:name w:val="Нет списка156"/>
    <w:next w:val="a2"/>
    <w:uiPriority w:val="99"/>
    <w:semiHidden/>
    <w:unhideWhenUsed/>
    <w:rsid w:val="00DA2884"/>
  </w:style>
  <w:style w:type="numbering" w:customStyle="1" w:styleId="157">
    <w:name w:val="Нет списка157"/>
    <w:next w:val="a2"/>
    <w:uiPriority w:val="99"/>
    <w:semiHidden/>
    <w:unhideWhenUsed/>
    <w:rsid w:val="00DA2884"/>
  </w:style>
  <w:style w:type="numbering" w:customStyle="1" w:styleId="158">
    <w:name w:val="Нет списка158"/>
    <w:next w:val="a2"/>
    <w:uiPriority w:val="99"/>
    <w:semiHidden/>
    <w:unhideWhenUsed/>
    <w:rsid w:val="00DA2884"/>
  </w:style>
  <w:style w:type="numbering" w:customStyle="1" w:styleId="159">
    <w:name w:val="Нет списка159"/>
    <w:next w:val="a2"/>
    <w:uiPriority w:val="99"/>
    <w:semiHidden/>
    <w:unhideWhenUsed/>
    <w:rsid w:val="00DA2884"/>
  </w:style>
  <w:style w:type="numbering" w:customStyle="1" w:styleId="1600">
    <w:name w:val="Нет списка160"/>
    <w:next w:val="a2"/>
    <w:uiPriority w:val="99"/>
    <w:semiHidden/>
    <w:unhideWhenUsed/>
    <w:rsid w:val="00DA2884"/>
  </w:style>
  <w:style w:type="numbering" w:customStyle="1" w:styleId="162">
    <w:name w:val="Нет списка162"/>
    <w:next w:val="a2"/>
    <w:uiPriority w:val="99"/>
    <w:semiHidden/>
    <w:unhideWhenUsed/>
    <w:rsid w:val="00DA2884"/>
  </w:style>
  <w:style w:type="paragraph" w:customStyle="1" w:styleId="font8">
    <w:name w:val="font8"/>
    <w:basedOn w:val="a"/>
    <w:rsid w:val="00DA2884"/>
    <w:pPr>
      <w:spacing w:before="100" w:beforeAutospacing="1" w:after="100" w:afterAutospacing="1" w:line="240" w:lineRule="auto"/>
    </w:pPr>
    <w:rPr>
      <w:rFonts w:ascii="Times New Roman" w:eastAsia="Times New Roman" w:hAnsi="Times New Roman" w:cs="Times New Roman"/>
      <w:b/>
      <w:bCs/>
      <w:color w:val="FF0000"/>
      <w:sz w:val="20"/>
      <w:szCs w:val="20"/>
      <w:lang w:eastAsia="ru-RU"/>
    </w:rPr>
  </w:style>
  <w:style w:type="numbering" w:customStyle="1" w:styleId="163">
    <w:name w:val="Нет списка163"/>
    <w:next w:val="a2"/>
    <w:uiPriority w:val="99"/>
    <w:semiHidden/>
    <w:unhideWhenUsed/>
    <w:rsid w:val="00DA2884"/>
  </w:style>
  <w:style w:type="numbering" w:customStyle="1" w:styleId="164">
    <w:name w:val="Нет списка164"/>
    <w:next w:val="a2"/>
    <w:uiPriority w:val="99"/>
    <w:semiHidden/>
    <w:unhideWhenUsed/>
    <w:rsid w:val="00DA2884"/>
  </w:style>
  <w:style w:type="numbering" w:customStyle="1" w:styleId="165">
    <w:name w:val="Нет списка165"/>
    <w:next w:val="a2"/>
    <w:uiPriority w:val="99"/>
    <w:semiHidden/>
    <w:unhideWhenUsed/>
    <w:rsid w:val="00DA2884"/>
  </w:style>
  <w:style w:type="numbering" w:customStyle="1" w:styleId="166">
    <w:name w:val="Нет списка166"/>
    <w:next w:val="a2"/>
    <w:uiPriority w:val="99"/>
    <w:semiHidden/>
    <w:unhideWhenUsed/>
    <w:rsid w:val="00DA2884"/>
  </w:style>
  <w:style w:type="numbering" w:customStyle="1" w:styleId="167">
    <w:name w:val="Нет списка167"/>
    <w:next w:val="a2"/>
    <w:uiPriority w:val="99"/>
    <w:semiHidden/>
    <w:unhideWhenUsed/>
    <w:rsid w:val="00DA2884"/>
  </w:style>
  <w:style w:type="numbering" w:customStyle="1" w:styleId="168">
    <w:name w:val="Нет списка168"/>
    <w:next w:val="a2"/>
    <w:uiPriority w:val="99"/>
    <w:semiHidden/>
    <w:unhideWhenUsed/>
    <w:rsid w:val="00DA2884"/>
  </w:style>
  <w:style w:type="numbering" w:customStyle="1" w:styleId="169">
    <w:name w:val="Нет списка169"/>
    <w:next w:val="a2"/>
    <w:uiPriority w:val="99"/>
    <w:semiHidden/>
    <w:unhideWhenUsed/>
    <w:rsid w:val="00DA2884"/>
  </w:style>
  <w:style w:type="numbering" w:customStyle="1" w:styleId="1700">
    <w:name w:val="Нет списка170"/>
    <w:next w:val="a2"/>
    <w:uiPriority w:val="99"/>
    <w:semiHidden/>
    <w:unhideWhenUsed/>
    <w:rsid w:val="00DA2884"/>
  </w:style>
  <w:style w:type="numbering" w:customStyle="1" w:styleId="172">
    <w:name w:val="Нет списка172"/>
    <w:next w:val="a2"/>
    <w:uiPriority w:val="99"/>
    <w:semiHidden/>
    <w:unhideWhenUsed/>
    <w:rsid w:val="00DA2884"/>
  </w:style>
  <w:style w:type="numbering" w:customStyle="1" w:styleId="173">
    <w:name w:val="Нет списка173"/>
    <w:next w:val="a2"/>
    <w:uiPriority w:val="99"/>
    <w:semiHidden/>
    <w:unhideWhenUsed/>
    <w:rsid w:val="00DA2884"/>
  </w:style>
  <w:style w:type="numbering" w:customStyle="1" w:styleId="174">
    <w:name w:val="Нет списка174"/>
    <w:next w:val="a2"/>
    <w:uiPriority w:val="99"/>
    <w:semiHidden/>
    <w:unhideWhenUsed/>
    <w:rsid w:val="00DA2884"/>
  </w:style>
  <w:style w:type="numbering" w:customStyle="1" w:styleId="175">
    <w:name w:val="Нет списка175"/>
    <w:next w:val="a2"/>
    <w:uiPriority w:val="99"/>
    <w:semiHidden/>
    <w:unhideWhenUsed/>
    <w:rsid w:val="00DA2884"/>
  </w:style>
  <w:style w:type="numbering" w:customStyle="1" w:styleId="176">
    <w:name w:val="Нет списка176"/>
    <w:next w:val="a2"/>
    <w:uiPriority w:val="99"/>
    <w:semiHidden/>
    <w:unhideWhenUsed/>
    <w:rsid w:val="00DA2884"/>
  </w:style>
  <w:style w:type="numbering" w:customStyle="1" w:styleId="177">
    <w:name w:val="Нет списка177"/>
    <w:next w:val="a2"/>
    <w:uiPriority w:val="99"/>
    <w:semiHidden/>
    <w:unhideWhenUsed/>
    <w:rsid w:val="00DA2884"/>
  </w:style>
  <w:style w:type="numbering" w:customStyle="1" w:styleId="178">
    <w:name w:val="Нет списка178"/>
    <w:next w:val="a2"/>
    <w:uiPriority w:val="99"/>
    <w:semiHidden/>
    <w:unhideWhenUsed/>
    <w:rsid w:val="00DA2884"/>
  </w:style>
  <w:style w:type="numbering" w:customStyle="1" w:styleId="179">
    <w:name w:val="Нет списка179"/>
    <w:next w:val="a2"/>
    <w:uiPriority w:val="99"/>
    <w:semiHidden/>
    <w:unhideWhenUsed/>
    <w:rsid w:val="00DA2884"/>
  </w:style>
  <w:style w:type="numbering" w:customStyle="1" w:styleId="1800">
    <w:name w:val="Нет списка180"/>
    <w:next w:val="a2"/>
    <w:uiPriority w:val="99"/>
    <w:semiHidden/>
    <w:unhideWhenUsed/>
    <w:rsid w:val="00DA2884"/>
  </w:style>
  <w:style w:type="numbering" w:customStyle="1" w:styleId="182">
    <w:name w:val="Нет списка182"/>
    <w:next w:val="a2"/>
    <w:uiPriority w:val="99"/>
    <w:semiHidden/>
    <w:unhideWhenUsed/>
    <w:rsid w:val="00DA2884"/>
  </w:style>
  <w:style w:type="numbering" w:customStyle="1" w:styleId="183">
    <w:name w:val="Нет списка183"/>
    <w:next w:val="a2"/>
    <w:uiPriority w:val="99"/>
    <w:semiHidden/>
    <w:unhideWhenUsed/>
    <w:rsid w:val="00DA2884"/>
  </w:style>
  <w:style w:type="numbering" w:customStyle="1" w:styleId="184">
    <w:name w:val="Нет списка184"/>
    <w:next w:val="a2"/>
    <w:uiPriority w:val="99"/>
    <w:semiHidden/>
    <w:unhideWhenUsed/>
    <w:rsid w:val="00DA2884"/>
  </w:style>
  <w:style w:type="numbering" w:customStyle="1" w:styleId="185">
    <w:name w:val="Нет списка185"/>
    <w:next w:val="a2"/>
    <w:uiPriority w:val="99"/>
    <w:semiHidden/>
    <w:unhideWhenUsed/>
    <w:rsid w:val="00DA2884"/>
  </w:style>
  <w:style w:type="numbering" w:customStyle="1" w:styleId="186">
    <w:name w:val="Нет списка186"/>
    <w:next w:val="a2"/>
    <w:uiPriority w:val="99"/>
    <w:semiHidden/>
    <w:unhideWhenUsed/>
    <w:rsid w:val="00DA2884"/>
  </w:style>
  <w:style w:type="numbering" w:customStyle="1" w:styleId="187">
    <w:name w:val="Нет списка187"/>
    <w:next w:val="a2"/>
    <w:uiPriority w:val="99"/>
    <w:semiHidden/>
    <w:unhideWhenUsed/>
    <w:rsid w:val="00DA2884"/>
  </w:style>
  <w:style w:type="numbering" w:customStyle="1" w:styleId="188">
    <w:name w:val="Нет списка188"/>
    <w:next w:val="a2"/>
    <w:uiPriority w:val="99"/>
    <w:semiHidden/>
    <w:unhideWhenUsed/>
    <w:rsid w:val="00DA2884"/>
  </w:style>
  <w:style w:type="numbering" w:customStyle="1" w:styleId="189">
    <w:name w:val="Нет списка189"/>
    <w:next w:val="a2"/>
    <w:uiPriority w:val="99"/>
    <w:semiHidden/>
    <w:unhideWhenUsed/>
    <w:rsid w:val="00DA2884"/>
  </w:style>
  <w:style w:type="numbering" w:customStyle="1" w:styleId="1900">
    <w:name w:val="Нет списка190"/>
    <w:next w:val="a2"/>
    <w:uiPriority w:val="99"/>
    <w:semiHidden/>
    <w:unhideWhenUsed/>
    <w:rsid w:val="00DA2884"/>
  </w:style>
  <w:style w:type="numbering" w:customStyle="1" w:styleId="192">
    <w:name w:val="Нет списка192"/>
    <w:next w:val="a2"/>
    <w:uiPriority w:val="99"/>
    <w:semiHidden/>
    <w:unhideWhenUsed/>
    <w:rsid w:val="00DA2884"/>
  </w:style>
  <w:style w:type="numbering" w:customStyle="1" w:styleId="193">
    <w:name w:val="Нет списка193"/>
    <w:next w:val="a2"/>
    <w:uiPriority w:val="99"/>
    <w:semiHidden/>
    <w:unhideWhenUsed/>
    <w:rsid w:val="00DA2884"/>
  </w:style>
  <w:style w:type="numbering" w:customStyle="1" w:styleId="194">
    <w:name w:val="Нет списка194"/>
    <w:next w:val="a2"/>
    <w:uiPriority w:val="99"/>
    <w:semiHidden/>
    <w:unhideWhenUsed/>
    <w:rsid w:val="00DA2884"/>
  </w:style>
  <w:style w:type="numbering" w:customStyle="1" w:styleId="195">
    <w:name w:val="Нет списка195"/>
    <w:next w:val="a2"/>
    <w:uiPriority w:val="99"/>
    <w:semiHidden/>
    <w:unhideWhenUsed/>
    <w:rsid w:val="00DA2884"/>
  </w:style>
  <w:style w:type="numbering" w:customStyle="1" w:styleId="196">
    <w:name w:val="Нет списка196"/>
    <w:next w:val="a2"/>
    <w:uiPriority w:val="99"/>
    <w:semiHidden/>
    <w:unhideWhenUsed/>
    <w:rsid w:val="00DA2884"/>
  </w:style>
  <w:style w:type="numbering" w:customStyle="1" w:styleId="197">
    <w:name w:val="Нет списка197"/>
    <w:next w:val="a2"/>
    <w:uiPriority w:val="99"/>
    <w:semiHidden/>
    <w:unhideWhenUsed/>
    <w:rsid w:val="00DA2884"/>
  </w:style>
  <w:style w:type="numbering" w:customStyle="1" w:styleId="198">
    <w:name w:val="Нет списка198"/>
    <w:next w:val="a2"/>
    <w:uiPriority w:val="99"/>
    <w:semiHidden/>
    <w:unhideWhenUsed/>
    <w:rsid w:val="00DA2884"/>
  </w:style>
  <w:style w:type="numbering" w:customStyle="1" w:styleId="199">
    <w:name w:val="Нет списка199"/>
    <w:next w:val="a2"/>
    <w:uiPriority w:val="99"/>
    <w:semiHidden/>
    <w:unhideWhenUsed/>
    <w:rsid w:val="00DA2884"/>
  </w:style>
  <w:style w:type="numbering" w:customStyle="1" w:styleId="2000">
    <w:name w:val="Нет списка200"/>
    <w:next w:val="a2"/>
    <w:uiPriority w:val="99"/>
    <w:semiHidden/>
    <w:unhideWhenUsed/>
    <w:rsid w:val="00DA2884"/>
  </w:style>
  <w:style w:type="numbering" w:customStyle="1" w:styleId="202">
    <w:name w:val="Нет списка202"/>
    <w:next w:val="a2"/>
    <w:uiPriority w:val="99"/>
    <w:semiHidden/>
    <w:rsid w:val="000337EB"/>
  </w:style>
  <w:style w:type="paragraph" w:customStyle="1" w:styleId="91f2">
    <w:name w:val="Знак Знак9 Знак Знак1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5">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2f3">
    <w:name w:val="Сетка таблицы2"/>
    <w:basedOn w:val="a1"/>
    <w:next w:val="ac"/>
    <w:rsid w:val="000337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name w:val="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9">
    <w:name w:val="Знак1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1"/>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1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4">
    <w:name w:val="Знак2"/>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5">
    <w:name w:val="Знак2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c">
    <w:name w:val="Знак1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d">
    <w:name w:val="Знак1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b">
    <w:name w:val="Знак3"/>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0">
    <w:name w:val="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7">
    <w:name w:val="Знак1 Знак Знак Знак2"/>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1">
    <w:name w:val="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4">
    <w:name w:val="Знак1 Знак Знак Знак4 Знак Знак Знак1"/>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6">
    <w:name w:val="Знак2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a">
    <w:name w:val="Знак1 Знак Знак Знак4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7">
    <w:name w:val="Знак2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6">
    <w:name w:val="Знак Знак9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4">
    <w:name w:val="Знак1 Знак Знак Знак4 Знак Знак Знак1 Знак Знак Знак1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7">
    <w:name w:val="Знак Знак9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8">
    <w:name w:val="Знак Знак9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9">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a">
    <w:name w:val="Знак Знак9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b">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c">
    <w:name w:val="Знак Знак9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8">
    <w:name w:val="Знак2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d">
    <w:name w:val="Знак Знак9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9">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e">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2">
    <w:name w:val="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3">
    <w:name w:val="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4">
    <w:name w:val="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3">
    <w:name w:val="Знак Знак9 Знак Знак1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5">
    <w:name w:val="Знак1 Знак Знак Знак4 Знак Знак Знак1 Знак Знак Знак1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4">
    <w:name w:val="Знак Знак9 Знак Знак1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5">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6">
    <w:name w:val="Знак Знак9 Знак Знак1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8">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9">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8">
    <w:name w:val="Знак Знак12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00">
    <w:name w:val="Нет списка1100"/>
    <w:next w:val="a2"/>
    <w:uiPriority w:val="99"/>
    <w:semiHidden/>
    <w:unhideWhenUsed/>
    <w:rsid w:val="000337EB"/>
  </w:style>
  <w:style w:type="numbering" w:customStyle="1" w:styleId="212">
    <w:name w:val="Нет списка212"/>
    <w:next w:val="a2"/>
    <w:uiPriority w:val="99"/>
    <w:semiHidden/>
    <w:unhideWhenUsed/>
    <w:rsid w:val="000337EB"/>
  </w:style>
  <w:style w:type="numbering" w:customStyle="1" w:styleId="312">
    <w:name w:val="Нет списка312"/>
    <w:next w:val="a2"/>
    <w:uiPriority w:val="99"/>
    <w:semiHidden/>
    <w:unhideWhenUsed/>
    <w:rsid w:val="000337EB"/>
  </w:style>
  <w:style w:type="numbering" w:customStyle="1" w:styleId="412">
    <w:name w:val="Нет списка412"/>
    <w:next w:val="a2"/>
    <w:uiPriority w:val="99"/>
    <w:semiHidden/>
    <w:unhideWhenUsed/>
    <w:rsid w:val="000337EB"/>
  </w:style>
  <w:style w:type="paragraph" w:customStyle="1" w:styleId="1fe">
    <w:name w:val="Знак Знак Знак Знак1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5a">
    <w:name w:val="Без интервала5"/>
    <w:rsid w:val="000337EB"/>
    <w:pPr>
      <w:spacing w:after="0" w:line="240" w:lineRule="auto"/>
    </w:pPr>
    <w:rPr>
      <w:rFonts w:ascii="Calibri" w:eastAsia="Times New Roman" w:hAnsi="Calibri" w:cs="Times New Roman"/>
    </w:rPr>
  </w:style>
  <w:style w:type="paragraph" w:customStyle="1" w:styleId="12f9">
    <w:name w:val="Знак Знак12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a">
    <w:name w:val="Знак Знак9 Знак Знак1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2">
    <w:name w:val="Нет списка512"/>
    <w:next w:val="a2"/>
    <w:uiPriority w:val="99"/>
    <w:semiHidden/>
    <w:unhideWhenUsed/>
    <w:rsid w:val="000337EB"/>
  </w:style>
  <w:style w:type="numbering" w:customStyle="1" w:styleId="612">
    <w:name w:val="Нет списка612"/>
    <w:next w:val="a2"/>
    <w:uiPriority w:val="99"/>
    <w:semiHidden/>
    <w:unhideWhenUsed/>
    <w:rsid w:val="000337EB"/>
  </w:style>
  <w:style w:type="numbering" w:customStyle="1" w:styleId="712">
    <w:name w:val="Нет списка712"/>
    <w:next w:val="a2"/>
    <w:uiPriority w:val="99"/>
    <w:semiHidden/>
    <w:unhideWhenUsed/>
    <w:rsid w:val="000337EB"/>
  </w:style>
  <w:style w:type="numbering" w:customStyle="1" w:styleId="810">
    <w:name w:val="Нет списка810"/>
    <w:next w:val="a2"/>
    <w:uiPriority w:val="99"/>
    <w:semiHidden/>
    <w:unhideWhenUsed/>
    <w:rsid w:val="000337EB"/>
  </w:style>
  <w:style w:type="numbering" w:customStyle="1" w:styleId="9100">
    <w:name w:val="Нет списка910"/>
    <w:next w:val="a2"/>
    <w:uiPriority w:val="99"/>
    <w:semiHidden/>
    <w:unhideWhenUsed/>
    <w:rsid w:val="000337EB"/>
  </w:style>
  <w:style w:type="numbering" w:customStyle="1" w:styleId="1010">
    <w:name w:val="Нет списка1010"/>
    <w:next w:val="a2"/>
    <w:uiPriority w:val="99"/>
    <w:semiHidden/>
    <w:unhideWhenUsed/>
    <w:rsid w:val="000337EB"/>
  </w:style>
  <w:style w:type="paragraph" w:customStyle="1" w:styleId="1ff">
    <w:name w:val="Знак Знак1"/>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a">
    <w:name w:val="Знак Знак12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0">
    <w:name w:val="Нет списка1110"/>
    <w:next w:val="a2"/>
    <w:uiPriority w:val="99"/>
    <w:semiHidden/>
    <w:unhideWhenUsed/>
    <w:rsid w:val="000337EB"/>
  </w:style>
  <w:style w:type="numbering" w:customStyle="1" w:styleId="12100">
    <w:name w:val="Нет списка1210"/>
    <w:next w:val="a2"/>
    <w:uiPriority w:val="99"/>
    <w:semiHidden/>
    <w:unhideWhenUsed/>
    <w:rsid w:val="000337EB"/>
  </w:style>
  <w:style w:type="paragraph" w:customStyle="1" w:styleId="12fb">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0">
    <w:name w:val="Знак1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00">
    <w:name w:val="Нет списка1310"/>
    <w:next w:val="a2"/>
    <w:uiPriority w:val="99"/>
    <w:semiHidden/>
    <w:unhideWhenUsed/>
    <w:rsid w:val="000337EB"/>
  </w:style>
  <w:style w:type="numbering" w:customStyle="1" w:styleId="14100">
    <w:name w:val="Нет списка1410"/>
    <w:next w:val="a2"/>
    <w:uiPriority w:val="99"/>
    <w:semiHidden/>
    <w:unhideWhenUsed/>
    <w:rsid w:val="000337EB"/>
  </w:style>
  <w:style w:type="numbering" w:customStyle="1" w:styleId="1510">
    <w:name w:val="Нет списка1510"/>
    <w:next w:val="a2"/>
    <w:uiPriority w:val="99"/>
    <w:semiHidden/>
    <w:unhideWhenUsed/>
    <w:rsid w:val="000337EB"/>
  </w:style>
  <w:style w:type="numbering" w:customStyle="1" w:styleId="1610">
    <w:name w:val="Нет списка1610"/>
    <w:next w:val="a2"/>
    <w:uiPriority w:val="99"/>
    <w:semiHidden/>
    <w:unhideWhenUsed/>
    <w:rsid w:val="000337EB"/>
  </w:style>
  <w:style w:type="numbering" w:customStyle="1" w:styleId="1710">
    <w:name w:val="Нет списка1710"/>
    <w:next w:val="a2"/>
    <w:uiPriority w:val="99"/>
    <w:semiHidden/>
    <w:unhideWhenUsed/>
    <w:rsid w:val="000337EB"/>
  </w:style>
  <w:style w:type="paragraph" w:customStyle="1" w:styleId="13a">
    <w:name w:val="Знак Знак13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0">
    <w:name w:val="Нет списка1810"/>
    <w:next w:val="a2"/>
    <w:uiPriority w:val="99"/>
    <w:semiHidden/>
    <w:unhideWhenUsed/>
    <w:rsid w:val="000337EB"/>
  </w:style>
  <w:style w:type="numbering" w:customStyle="1" w:styleId="1910">
    <w:name w:val="Нет списка1910"/>
    <w:next w:val="a2"/>
    <w:uiPriority w:val="99"/>
    <w:semiHidden/>
    <w:unhideWhenUsed/>
    <w:rsid w:val="000337EB"/>
  </w:style>
  <w:style w:type="numbering" w:customStyle="1" w:styleId="203">
    <w:name w:val="Нет списка203"/>
    <w:next w:val="a2"/>
    <w:uiPriority w:val="99"/>
    <w:semiHidden/>
    <w:unhideWhenUsed/>
    <w:rsid w:val="000337EB"/>
  </w:style>
  <w:style w:type="paragraph" w:customStyle="1" w:styleId="12f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d">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e">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3">
    <w:name w:val="Нет списка213"/>
    <w:next w:val="a2"/>
    <w:uiPriority w:val="99"/>
    <w:semiHidden/>
    <w:unhideWhenUsed/>
    <w:rsid w:val="000337EB"/>
  </w:style>
  <w:style w:type="numbering" w:customStyle="1" w:styleId="222">
    <w:name w:val="Нет списка222"/>
    <w:next w:val="a2"/>
    <w:uiPriority w:val="99"/>
    <w:semiHidden/>
    <w:unhideWhenUsed/>
    <w:rsid w:val="000337EB"/>
  </w:style>
  <w:style w:type="numbering" w:customStyle="1" w:styleId="232">
    <w:name w:val="Нет списка232"/>
    <w:next w:val="a2"/>
    <w:uiPriority w:val="99"/>
    <w:semiHidden/>
    <w:unhideWhenUsed/>
    <w:rsid w:val="000337EB"/>
  </w:style>
  <w:style w:type="numbering" w:customStyle="1" w:styleId="242">
    <w:name w:val="Нет списка242"/>
    <w:next w:val="a2"/>
    <w:uiPriority w:val="99"/>
    <w:semiHidden/>
    <w:unhideWhenUsed/>
    <w:rsid w:val="000337EB"/>
  </w:style>
  <w:style w:type="numbering" w:customStyle="1" w:styleId="252">
    <w:name w:val="Нет списка252"/>
    <w:next w:val="a2"/>
    <w:uiPriority w:val="99"/>
    <w:semiHidden/>
    <w:unhideWhenUsed/>
    <w:rsid w:val="000337EB"/>
  </w:style>
  <w:style w:type="numbering" w:customStyle="1" w:styleId="262">
    <w:name w:val="Нет списка262"/>
    <w:next w:val="a2"/>
    <w:uiPriority w:val="99"/>
    <w:semiHidden/>
    <w:unhideWhenUsed/>
    <w:rsid w:val="000337EB"/>
  </w:style>
  <w:style w:type="numbering" w:customStyle="1" w:styleId="272">
    <w:name w:val="Нет списка272"/>
    <w:next w:val="a2"/>
    <w:uiPriority w:val="99"/>
    <w:semiHidden/>
    <w:unhideWhenUsed/>
    <w:rsid w:val="000337EB"/>
  </w:style>
  <w:style w:type="numbering" w:customStyle="1" w:styleId="282">
    <w:name w:val="Нет списка282"/>
    <w:next w:val="a2"/>
    <w:uiPriority w:val="99"/>
    <w:semiHidden/>
    <w:unhideWhenUsed/>
    <w:rsid w:val="000337EB"/>
  </w:style>
  <w:style w:type="numbering" w:customStyle="1" w:styleId="292">
    <w:name w:val="Нет списка292"/>
    <w:next w:val="a2"/>
    <w:uiPriority w:val="99"/>
    <w:semiHidden/>
    <w:unhideWhenUsed/>
    <w:rsid w:val="000337EB"/>
  </w:style>
  <w:style w:type="paragraph" w:customStyle="1" w:styleId="12ff">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2">
    <w:name w:val="Нет списка302"/>
    <w:next w:val="a2"/>
    <w:uiPriority w:val="99"/>
    <w:semiHidden/>
    <w:unhideWhenUsed/>
    <w:rsid w:val="000337EB"/>
  </w:style>
  <w:style w:type="numbering" w:customStyle="1" w:styleId="313">
    <w:name w:val="Нет списка313"/>
    <w:next w:val="a2"/>
    <w:uiPriority w:val="99"/>
    <w:semiHidden/>
    <w:unhideWhenUsed/>
    <w:rsid w:val="000337EB"/>
  </w:style>
  <w:style w:type="paragraph" w:customStyle="1" w:styleId="12ff0">
    <w:name w:val="Знак Знак12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2">
    <w:name w:val="Нет списка322"/>
    <w:next w:val="a2"/>
    <w:uiPriority w:val="99"/>
    <w:semiHidden/>
    <w:unhideWhenUsed/>
    <w:rsid w:val="000337EB"/>
  </w:style>
  <w:style w:type="numbering" w:customStyle="1" w:styleId="332">
    <w:name w:val="Нет списка332"/>
    <w:next w:val="a2"/>
    <w:uiPriority w:val="99"/>
    <w:semiHidden/>
    <w:unhideWhenUsed/>
    <w:rsid w:val="000337EB"/>
  </w:style>
  <w:style w:type="numbering" w:customStyle="1" w:styleId="342">
    <w:name w:val="Нет списка342"/>
    <w:next w:val="a2"/>
    <w:uiPriority w:val="99"/>
    <w:semiHidden/>
    <w:unhideWhenUsed/>
    <w:rsid w:val="000337EB"/>
  </w:style>
  <w:style w:type="numbering" w:customStyle="1" w:styleId="352">
    <w:name w:val="Нет списка352"/>
    <w:next w:val="a2"/>
    <w:uiPriority w:val="99"/>
    <w:semiHidden/>
    <w:unhideWhenUsed/>
    <w:rsid w:val="000337EB"/>
  </w:style>
  <w:style w:type="numbering" w:customStyle="1" w:styleId="362">
    <w:name w:val="Нет списка362"/>
    <w:next w:val="a2"/>
    <w:uiPriority w:val="99"/>
    <w:semiHidden/>
    <w:unhideWhenUsed/>
    <w:rsid w:val="000337EB"/>
  </w:style>
  <w:style w:type="numbering" w:customStyle="1" w:styleId="372">
    <w:name w:val="Нет списка372"/>
    <w:next w:val="a2"/>
    <w:uiPriority w:val="99"/>
    <w:semiHidden/>
    <w:unhideWhenUsed/>
    <w:rsid w:val="000337EB"/>
  </w:style>
  <w:style w:type="numbering" w:customStyle="1" w:styleId="382">
    <w:name w:val="Нет списка382"/>
    <w:next w:val="a2"/>
    <w:uiPriority w:val="99"/>
    <w:semiHidden/>
    <w:unhideWhenUsed/>
    <w:rsid w:val="000337EB"/>
  </w:style>
  <w:style w:type="numbering" w:customStyle="1" w:styleId="392">
    <w:name w:val="Нет списка392"/>
    <w:next w:val="a2"/>
    <w:uiPriority w:val="99"/>
    <w:semiHidden/>
    <w:unhideWhenUsed/>
    <w:rsid w:val="000337EB"/>
  </w:style>
  <w:style w:type="numbering" w:customStyle="1" w:styleId="402">
    <w:name w:val="Нет списка402"/>
    <w:next w:val="a2"/>
    <w:uiPriority w:val="99"/>
    <w:semiHidden/>
    <w:unhideWhenUsed/>
    <w:rsid w:val="000337EB"/>
  </w:style>
  <w:style w:type="numbering" w:customStyle="1" w:styleId="413">
    <w:name w:val="Нет списка413"/>
    <w:next w:val="a2"/>
    <w:uiPriority w:val="99"/>
    <w:semiHidden/>
    <w:unhideWhenUsed/>
    <w:rsid w:val="000337EB"/>
  </w:style>
  <w:style w:type="paragraph" w:customStyle="1" w:styleId="1ff1">
    <w:name w:val="Знак Знак1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2">
    <w:name w:val="Нет списка422"/>
    <w:next w:val="a2"/>
    <w:uiPriority w:val="99"/>
    <w:semiHidden/>
    <w:unhideWhenUsed/>
    <w:rsid w:val="000337EB"/>
  </w:style>
  <w:style w:type="numbering" w:customStyle="1" w:styleId="432">
    <w:name w:val="Нет списка432"/>
    <w:next w:val="a2"/>
    <w:uiPriority w:val="99"/>
    <w:semiHidden/>
    <w:unhideWhenUsed/>
    <w:rsid w:val="000337EB"/>
  </w:style>
  <w:style w:type="numbering" w:customStyle="1" w:styleId="442">
    <w:name w:val="Нет списка442"/>
    <w:next w:val="a2"/>
    <w:uiPriority w:val="99"/>
    <w:semiHidden/>
    <w:unhideWhenUsed/>
    <w:rsid w:val="000337EB"/>
  </w:style>
  <w:style w:type="numbering" w:customStyle="1" w:styleId="452">
    <w:name w:val="Нет списка452"/>
    <w:next w:val="a2"/>
    <w:uiPriority w:val="99"/>
    <w:semiHidden/>
    <w:unhideWhenUsed/>
    <w:rsid w:val="000337EB"/>
  </w:style>
  <w:style w:type="numbering" w:customStyle="1" w:styleId="462">
    <w:name w:val="Нет списка462"/>
    <w:next w:val="a2"/>
    <w:uiPriority w:val="99"/>
    <w:semiHidden/>
    <w:unhideWhenUsed/>
    <w:rsid w:val="000337EB"/>
  </w:style>
  <w:style w:type="numbering" w:customStyle="1" w:styleId="472">
    <w:name w:val="Нет списка472"/>
    <w:next w:val="a2"/>
    <w:uiPriority w:val="99"/>
    <w:semiHidden/>
    <w:unhideWhenUsed/>
    <w:rsid w:val="000337EB"/>
  </w:style>
  <w:style w:type="numbering" w:customStyle="1" w:styleId="482">
    <w:name w:val="Нет списка482"/>
    <w:next w:val="a2"/>
    <w:uiPriority w:val="99"/>
    <w:semiHidden/>
    <w:unhideWhenUsed/>
    <w:rsid w:val="000337EB"/>
  </w:style>
  <w:style w:type="numbering" w:customStyle="1" w:styleId="492">
    <w:name w:val="Нет списка492"/>
    <w:next w:val="a2"/>
    <w:uiPriority w:val="99"/>
    <w:semiHidden/>
    <w:unhideWhenUsed/>
    <w:rsid w:val="000337EB"/>
  </w:style>
  <w:style w:type="numbering" w:customStyle="1" w:styleId="502">
    <w:name w:val="Нет списка502"/>
    <w:next w:val="a2"/>
    <w:uiPriority w:val="99"/>
    <w:semiHidden/>
    <w:unhideWhenUsed/>
    <w:rsid w:val="000337EB"/>
  </w:style>
  <w:style w:type="numbering" w:customStyle="1" w:styleId="513">
    <w:name w:val="Нет списка513"/>
    <w:next w:val="a2"/>
    <w:uiPriority w:val="99"/>
    <w:semiHidden/>
    <w:unhideWhenUsed/>
    <w:rsid w:val="000337EB"/>
  </w:style>
  <w:style w:type="numbering" w:customStyle="1" w:styleId="522">
    <w:name w:val="Нет списка522"/>
    <w:next w:val="a2"/>
    <w:uiPriority w:val="99"/>
    <w:semiHidden/>
    <w:unhideWhenUsed/>
    <w:rsid w:val="000337EB"/>
  </w:style>
  <w:style w:type="numbering" w:customStyle="1" w:styleId="532">
    <w:name w:val="Нет списка532"/>
    <w:next w:val="a2"/>
    <w:uiPriority w:val="99"/>
    <w:semiHidden/>
    <w:unhideWhenUsed/>
    <w:rsid w:val="000337EB"/>
  </w:style>
  <w:style w:type="numbering" w:customStyle="1" w:styleId="542">
    <w:name w:val="Нет списка542"/>
    <w:next w:val="a2"/>
    <w:uiPriority w:val="99"/>
    <w:semiHidden/>
    <w:unhideWhenUsed/>
    <w:rsid w:val="000337EB"/>
  </w:style>
  <w:style w:type="numbering" w:customStyle="1" w:styleId="552">
    <w:name w:val="Нет списка552"/>
    <w:next w:val="a2"/>
    <w:uiPriority w:val="99"/>
    <w:semiHidden/>
    <w:unhideWhenUsed/>
    <w:rsid w:val="000337EB"/>
  </w:style>
  <w:style w:type="numbering" w:customStyle="1" w:styleId="562">
    <w:name w:val="Нет списка562"/>
    <w:next w:val="a2"/>
    <w:uiPriority w:val="99"/>
    <w:semiHidden/>
    <w:unhideWhenUsed/>
    <w:rsid w:val="000337EB"/>
  </w:style>
  <w:style w:type="numbering" w:customStyle="1" w:styleId="572">
    <w:name w:val="Нет списка572"/>
    <w:next w:val="a2"/>
    <w:uiPriority w:val="99"/>
    <w:semiHidden/>
    <w:unhideWhenUsed/>
    <w:rsid w:val="000337EB"/>
  </w:style>
  <w:style w:type="numbering" w:customStyle="1" w:styleId="582">
    <w:name w:val="Нет списка582"/>
    <w:next w:val="a2"/>
    <w:uiPriority w:val="99"/>
    <w:semiHidden/>
    <w:unhideWhenUsed/>
    <w:rsid w:val="000337EB"/>
  </w:style>
  <w:style w:type="numbering" w:customStyle="1" w:styleId="592">
    <w:name w:val="Нет списка592"/>
    <w:next w:val="a2"/>
    <w:uiPriority w:val="99"/>
    <w:semiHidden/>
    <w:unhideWhenUsed/>
    <w:rsid w:val="000337EB"/>
  </w:style>
  <w:style w:type="numbering" w:customStyle="1" w:styleId="602">
    <w:name w:val="Нет списка602"/>
    <w:next w:val="a2"/>
    <w:uiPriority w:val="99"/>
    <w:semiHidden/>
    <w:unhideWhenUsed/>
    <w:rsid w:val="000337EB"/>
  </w:style>
  <w:style w:type="numbering" w:customStyle="1" w:styleId="613">
    <w:name w:val="Нет списка613"/>
    <w:next w:val="a2"/>
    <w:uiPriority w:val="99"/>
    <w:semiHidden/>
    <w:unhideWhenUsed/>
    <w:rsid w:val="000337EB"/>
  </w:style>
  <w:style w:type="numbering" w:customStyle="1" w:styleId="622">
    <w:name w:val="Нет списка622"/>
    <w:next w:val="a2"/>
    <w:uiPriority w:val="99"/>
    <w:semiHidden/>
    <w:unhideWhenUsed/>
    <w:rsid w:val="000337EB"/>
  </w:style>
  <w:style w:type="numbering" w:customStyle="1" w:styleId="632">
    <w:name w:val="Нет списка632"/>
    <w:next w:val="a2"/>
    <w:uiPriority w:val="99"/>
    <w:semiHidden/>
    <w:unhideWhenUsed/>
    <w:rsid w:val="000337EB"/>
  </w:style>
  <w:style w:type="numbering" w:customStyle="1" w:styleId="642">
    <w:name w:val="Нет списка642"/>
    <w:next w:val="a2"/>
    <w:uiPriority w:val="99"/>
    <w:semiHidden/>
    <w:unhideWhenUsed/>
    <w:rsid w:val="000337EB"/>
  </w:style>
  <w:style w:type="numbering" w:customStyle="1" w:styleId="652">
    <w:name w:val="Нет списка652"/>
    <w:next w:val="a2"/>
    <w:uiPriority w:val="99"/>
    <w:semiHidden/>
    <w:unhideWhenUsed/>
    <w:rsid w:val="000337EB"/>
  </w:style>
  <w:style w:type="paragraph" w:customStyle="1" w:styleId="12f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2">
    <w:name w:val="Нет списка662"/>
    <w:next w:val="a2"/>
    <w:uiPriority w:val="99"/>
    <w:semiHidden/>
    <w:unhideWhenUsed/>
    <w:rsid w:val="000337EB"/>
  </w:style>
  <w:style w:type="numbering" w:customStyle="1" w:styleId="672">
    <w:name w:val="Нет списка672"/>
    <w:next w:val="a2"/>
    <w:uiPriority w:val="99"/>
    <w:semiHidden/>
    <w:unhideWhenUsed/>
    <w:rsid w:val="000337EB"/>
  </w:style>
  <w:style w:type="numbering" w:customStyle="1" w:styleId="682">
    <w:name w:val="Нет списка682"/>
    <w:next w:val="a2"/>
    <w:uiPriority w:val="99"/>
    <w:semiHidden/>
    <w:unhideWhenUsed/>
    <w:rsid w:val="000337EB"/>
  </w:style>
  <w:style w:type="numbering" w:customStyle="1" w:styleId="692">
    <w:name w:val="Нет списка692"/>
    <w:next w:val="a2"/>
    <w:uiPriority w:val="99"/>
    <w:semiHidden/>
    <w:unhideWhenUsed/>
    <w:rsid w:val="000337EB"/>
  </w:style>
  <w:style w:type="numbering" w:customStyle="1" w:styleId="702">
    <w:name w:val="Нет списка702"/>
    <w:next w:val="a2"/>
    <w:uiPriority w:val="99"/>
    <w:semiHidden/>
    <w:unhideWhenUsed/>
    <w:rsid w:val="000337EB"/>
  </w:style>
  <w:style w:type="numbering" w:customStyle="1" w:styleId="713">
    <w:name w:val="Нет списка713"/>
    <w:next w:val="a2"/>
    <w:uiPriority w:val="99"/>
    <w:semiHidden/>
    <w:unhideWhenUsed/>
    <w:rsid w:val="000337EB"/>
  </w:style>
  <w:style w:type="paragraph" w:customStyle="1" w:styleId="afff5">
    <w:name w:val="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2">
    <w:name w:val="Нет списка722"/>
    <w:next w:val="a2"/>
    <w:uiPriority w:val="99"/>
    <w:semiHidden/>
    <w:unhideWhenUsed/>
    <w:rsid w:val="000337EB"/>
  </w:style>
  <w:style w:type="numbering" w:customStyle="1" w:styleId="732">
    <w:name w:val="Нет списка732"/>
    <w:next w:val="a2"/>
    <w:uiPriority w:val="99"/>
    <w:semiHidden/>
    <w:unhideWhenUsed/>
    <w:rsid w:val="000337EB"/>
  </w:style>
  <w:style w:type="numbering" w:customStyle="1" w:styleId="742">
    <w:name w:val="Нет списка742"/>
    <w:next w:val="a2"/>
    <w:uiPriority w:val="99"/>
    <w:semiHidden/>
    <w:unhideWhenUsed/>
    <w:rsid w:val="000337EB"/>
  </w:style>
  <w:style w:type="numbering" w:customStyle="1" w:styleId="752">
    <w:name w:val="Нет списка752"/>
    <w:next w:val="a2"/>
    <w:uiPriority w:val="99"/>
    <w:semiHidden/>
    <w:unhideWhenUsed/>
    <w:rsid w:val="000337EB"/>
  </w:style>
  <w:style w:type="numbering" w:customStyle="1" w:styleId="762">
    <w:name w:val="Нет списка762"/>
    <w:next w:val="a2"/>
    <w:uiPriority w:val="99"/>
    <w:semiHidden/>
    <w:unhideWhenUsed/>
    <w:rsid w:val="000337EB"/>
  </w:style>
  <w:style w:type="numbering" w:customStyle="1" w:styleId="772">
    <w:name w:val="Нет списка772"/>
    <w:next w:val="a2"/>
    <w:uiPriority w:val="99"/>
    <w:semiHidden/>
    <w:unhideWhenUsed/>
    <w:rsid w:val="000337EB"/>
  </w:style>
  <w:style w:type="numbering" w:customStyle="1" w:styleId="782">
    <w:name w:val="Нет списка782"/>
    <w:next w:val="a2"/>
    <w:uiPriority w:val="99"/>
    <w:semiHidden/>
    <w:unhideWhenUsed/>
    <w:rsid w:val="000337EB"/>
  </w:style>
  <w:style w:type="numbering" w:customStyle="1" w:styleId="792">
    <w:name w:val="Нет списка792"/>
    <w:next w:val="a2"/>
    <w:uiPriority w:val="99"/>
    <w:semiHidden/>
    <w:unhideWhenUsed/>
    <w:rsid w:val="000337EB"/>
  </w:style>
  <w:style w:type="numbering" w:customStyle="1" w:styleId="802">
    <w:name w:val="Нет списка802"/>
    <w:next w:val="a2"/>
    <w:uiPriority w:val="99"/>
    <w:semiHidden/>
    <w:unhideWhenUsed/>
    <w:rsid w:val="000337EB"/>
  </w:style>
  <w:style w:type="numbering" w:customStyle="1" w:styleId="812">
    <w:name w:val="Нет списка812"/>
    <w:next w:val="a2"/>
    <w:uiPriority w:val="99"/>
    <w:semiHidden/>
    <w:unhideWhenUsed/>
    <w:rsid w:val="000337EB"/>
  </w:style>
  <w:style w:type="numbering" w:customStyle="1" w:styleId="821">
    <w:name w:val="Нет списка821"/>
    <w:next w:val="a2"/>
    <w:uiPriority w:val="99"/>
    <w:semiHidden/>
    <w:unhideWhenUsed/>
    <w:rsid w:val="000337EB"/>
  </w:style>
  <w:style w:type="numbering" w:customStyle="1" w:styleId="1102">
    <w:name w:val="Нет списка1102"/>
    <w:next w:val="a2"/>
    <w:uiPriority w:val="99"/>
    <w:semiHidden/>
    <w:rsid w:val="000337EB"/>
  </w:style>
  <w:style w:type="table" w:customStyle="1" w:styleId="11a">
    <w:name w:val="Сетка таблицы11"/>
    <w:basedOn w:val="a1"/>
    <w:next w:val="ac"/>
    <w:rsid w:val="000337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2"/>
    <w:uiPriority w:val="99"/>
    <w:semiHidden/>
    <w:unhideWhenUsed/>
    <w:rsid w:val="000337EB"/>
  </w:style>
  <w:style w:type="numbering" w:customStyle="1" w:styleId="2102">
    <w:name w:val="Нет списка2102"/>
    <w:next w:val="a2"/>
    <w:uiPriority w:val="99"/>
    <w:semiHidden/>
    <w:unhideWhenUsed/>
    <w:rsid w:val="000337EB"/>
  </w:style>
  <w:style w:type="numbering" w:customStyle="1" w:styleId="3102">
    <w:name w:val="Нет списка3102"/>
    <w:next w:val="a2"/>
    <w:uiPriority w:val="99"/>
    <w:semiHidden/>
    <w:unhideWhenUsed/>
    <w:rsid w:val="000337EB"/>
  </w:style>
  <w:style w:type="numbering" w:customStyle="1" w:styleId="4102">
    <w:name w:val="Нет списка4102"/>
    <w:next w:val="a2"/>
    <w:uiPriority w:val="99"/>
    <w:semiHidden/>
    <w:unhideWhenUsed/>
    <w:rsid w:val="000337EB"/>
  </w:style>
  <w:style w:type="numbering" w:customStyle="1" w:styleId="5102">
    <w:name w:val="Нет списка5102"/>
    <w:next w:val="a2"/>
    <w:uiPriority w:val="99"/>
    <w:semiHidden/>
    <w:unhideWhenUsed/>
    <w:rsid w:val="000337EB"/>
  </w:style>
  <w:style w:type="numbering" w:customStyle="1" w:styleId="6102">
    <w:name w:val="Нет списка6102"/>
    <w:next w:val="a2"/>
    <w:uiPriority w:val="99"/>
    <w:semiHidden/>
    <w:unhideWhenUsed/>
    <w:rsid w:val="000337EB"/>
  </w:style>
  <w:style w:type="numbering" w:customStyle="1" w:styleId="7101">
    <w:name w:val="Нет списка7101"/>
    <w:next w:val="a2"/>
    <w:uiPriority w:val="99"/>
    <w:semiHidden/>
    <w:unhideWhenUsed/>
    <w:rsid w:val="000337EB"/>
  </w:style>
  <w:style w:type="numbering" w:customStyle="1" w:styleId="831">
    <w:name w:val="Нет списка831"/>
    <w:next w:val="a2"/>
    <w:uiPriority w:val="99"/>
    <w:semiHidden/>
    <w:unhideWhenUsed/>
    <w:rsid w:val="000337EB"/>
  </w:style>
  <w:style w:type="numbering" w:customStyle="1" w:styleId="9120">
    <w:name w:val="Нет списка912"/>
    <w:next w:val="a2"/>
    <w:uiPriority w:val="99"/>
    <w:semiHidden/>
    <w:unhideWhenUsed/>
    <w:rsid w:val="000337EB"/>
  </w:style>
  <w:style w:type="numbering" w:customStyle="1" w:styleId="1012">
    <w:name w:val="Нет списка1012"/>
    <w:next w:val="a2"/>
    <w:uiPriority w:val="99"/>
    <w:semiHidden/>
    <w:unhideWhenUsed/>
    <w:rsid w:val="000337EB"/>
  </w:style>
  <w:style w:type="numbering" w:customStyle="1" w:styleId="11112">
    <w:name w:val="Нет списка11112"/>
    <w:next w:val="a2"/>
    <w:uiPriority w:val="99"/>
    <w:semiHidden/>
    <w:unhideWhenUsed/>
    <w:rsid w:val="000337EB"/>
  </w:style>
  <w:style w:type="numbering" w:customStyle="1" w:styleId="1212">
    <w:name w:val="Нет списка1212"/>
    <w:next w:val="a2"/>
    <w:uiPriority w:val="99"/>
    <w:semiHidden/>
    <w:unhideWhenUsed/>
    <w:rsid w:val="000337EB"/>
  </w:style>
  <w:style w:type="numbering" w:customStyle="1" w:styleId="1312">
    <w:name w:val="Нет списка1312"/>
    <w:next w:val="a2"/>
    <w:uiPriority w:val="99"/>
    <w:semiHidden/>
    <w:unhideWhenUsed/>
    <w:rsid w:val="000337EB"/>
  </w:style>
  <w:style w:type="numbering" w:customStyle="1" w:styleId="14120">
    <w:name w:val="Нет списка1412"/>
    <w:next w:val="a2"/>
    <w:uiPriority w:val="99"/>
    <w:semiHidden/>
    <w:unhideWhenUsed/>
    <w:rsid w:val="000337EB"/>
  </w:style>
  <w:style w:type="numbering" w:customStyle="1" w:styleId="1512">
    <w:name w:val="Нет списка1512"/>
    <w:next w:val="a2"/>
    <w:uiPriority w:val="99"/>
    <w:semiHidden/>
    <w:unhideWhenUsed/>
    <w:rsid w:val="000337EB"/>
  </w:style>
  <w:style w:type="numbering" w:customStyle="1" w:styleId="1612">
    <w:name w:val="Нет списка1612"/>
    <w:next w:val="a2"/>
    <w:uiPriority w:val="99"/>
    <w:semiHidden/>
    <w:unhideWhenUsed/>
    <w:rsid w:val="000337EB"/>
  </w:style>
  <w:style w:type="numbering" w:customStyle="1" w:styleId="1712">
    <w:name w:val="Нет списка1712"/>
    <w:next w:val="a2"/>
    <w:uiPriority w:val="99"/>
    <w:semiHidden/>
    <w:unhideWhenUsed/>
    <w:rsid w:val="000337EB"/>
  </w:style>
  <w:style w:type="numbering" w:customStyle="1" w:styleId="1812">
    <w:name w:val="Нет списка1812"/>
    <w:next w:val="a2"/>
    <w:uiPriority w:val="99"/>
    <w:semiHidden/>
    <w:unhideWhenUsed/>
    <w:rsid w:val="000337EB"/>
  </w:style>
  <w:style w:type="numbering" w:customStyle="1" w:styleId="1912">
    <w:name w:val="Нет списка1912"/>
    <w:next w:val="a2"/>
    <w:uiPriority w:val="99"/>
    <w:semiHidden/>
    <w:unhideWhenUsed/>
    <w:rsid w:val="000337EB"/>
  </w:style>
  <w:style w:type="numbering" w:customStyle="1" w:styleId="2012">
    <w:name w:val="Нет списка2012"/>
    <w:next w:val="a2"/>
    <w:uiPriority w:val="99"/>
    <w:semiHidden/>
    <w:unhideWhenUsed/>
    <w:rsid w:val="000337EB"/>
  </w:style>
  <w:style w:type="numbering" w:customStyle="1" w:styleId="2112">
    <w:name w:val="Нет списка2112"/>
    <w:next w:val="a2"/>
    <w:uiPriority w:val="99"/>
    <w:semiHidden/>
    <w:unhideWhenUsed/>
    <w:rsid w:val="000337EB"/>
  </w:style>
  <w:style w:type="numbering" w:customStyle="1" w:styleId="2212">
    <w:name w:val="Нет списка2212"/>
    <w:next w:val="a2"/>
    <w:uiPriority w:val="99"/>
    <w:semiHidden/>
    <w:unhideWhenUsed/>
    <w:rsid w:val="000337EB"/>
  </w:style>
  <w:style w:type="numbering" w:customStyle="1" w:styleId="2312">
    <w:name w:val="Нет списка2312"/>
    <w:next w:val="a2"/>
    <w:uiPriority w:val="99"/>
    <w:semiHidden/>
    <w:unhideWhenUsed/>
    <w:rsid w:val="000337EB"/>
  </w:style>
  <w:style w:type="numbering" w:customStyle="1" w:styleId="2412">
    <w:name w:val="Нет списка2412"/>
    <w:next w:val="a2"/>
    <w:uiPriority w:val="99"/>
    <w:semiHidden/>
    <w:unhideWhenUsed/>
    <w:rsid w:val="000337EB"/>
  </w:style>
  <w:style w:type="numbering" w:customStyle="1" w:styleId="2512">
    <w:name w:val="Нет списка2512"/>
    <w:next w:val="a2"/>
    <w:uiPriority w:val="99"/>
    <w:semiHidden/>
    <w:unhideWhenUsed/>
    <w:rsid w:val="000337EB"/>
  </w:style>
  <w:style w:type="numbering" w:customStyle="1" w:styleId="2612">
    <w:name w:val="Нет списка2612"/>
    <w:next w:val="a2"/>
    <w:uiPriority w:val="99"/>
    <w:semiHidden/>
    <w:unhideWhenUsed/>
    <w:rsid w:val="000337EB"/>
  </w:style>
  <w:style w:type="numbering" w:customStyle="1" w:styleId="2712">
    <w:name w:val="Нет списка2712"/>
    <w:next w:val="a2"/>
    <w:uiPriority w:val="99"/>
    <w:semiHidden/>
    <w:unhideWhenUsed/>
    <w:rsid w:val="000337EB"/>
  </w:style>
  <w:style w:type="numbering" w:customStyle="1" w:styleId="2812">
    <w:name w:val="Нет списка2812"/>
    <w:next w:val="a2"/>
    <w:uiPriority w:val="99"/>
    <w:semiHidden/>
    <w:unhideWhenUsed/>
    <w:rsid w:val="000337EB"/>
  </w:style>
  <w:style w:type="numbering" w:customStyle="1" w:styleId="2912">
    <w:name w:val="Нет списка2912"/>
    <w:next w:val="a2"/>
    <w:uiPriority w:val="99"/>
    <w:semiHidden/>
    <w:unhideWhenUsed/>
    <w:rsid w:val="000337EB"/>
  </w:style>
  <w:style w:type="numbering" w:customStyle="1" w:styleId="3012">
    <w:name w:val="Нет списка3012"/>
    <w:next w:val="a2"/>
    <w:uiPriority w:val="99"/>
    <w:semiHidden/>
    <w:unhideWhenUsed/>
    <w:rsid w:val="000337EB"/>
  </w:style>
  <w:style w:type="numbering" w:customStyle="1" w:styleId="3112">
    <w:name w:val="Нет списка3112"/>
    <w:next w:val="a2"/>
    <w:uiPriority w:val="99"/>
    <w:semiHidden/>
    <w:unhideWhenUsed/>
    <w:rsid w:val="000337EB"/>
  </w:style>
  <w:style w:type="numbering" w:customStyle="1" w:styleId="3212">
    <w:name w:val="Нет списка3212"/>
    <w:next w:val="a2"/>
    <w:uiPriority w:val="99"/>
    <w:semiHidden/>
    <w:unhideWhenUsed/>
    <w:rsid w:val="000337EB"/>
  </w:style>
  <w:style w:type="numbering" w:customStyle="1" w:styleId="3312">
    <w:name w:val="Нет списка3312"/>
    <w:next w:val="a2"/>
    <w:uiPriority w:val="99"/>
    <w:semiHidden/>
    <w:unhideWhenUsed/>
    <w:rsid w:val="000337EB"/>
  </w:style>
  <w:style w:type="numbering" w:customStyle="1" w:styleId="3412">
    <w:name w:val="Нет списка3412"/>
    <w:next w:val="a2"/>
    <w:uiPriority w:val="99"/>
    <w:semiHidden/>
    <w:unhideWhenUsed/>
    <w:rsid w:val="000337EB"/>
  </w:style>
  <w:style w:type="numbering" w:customStyle="1" w:styleId="3512">
    <w:name w:val="Нет списка3512"/>
    <w:next w:val="a2"/>
    <w:uiPriority w:val="99"/>
    <w:semiHidden/>
    <w:unhideWhenUsed/>
    <w:rsid w:val="000337EB"/>
  </w:style>
  <w:style w:type="numbering" w:customStyle="1" w:styleId="3612">
    <w:name w:val="Нет списка3612"/>
    <w:next w:val="a2"/>
    <w:uiPriority w:val="99"/>
    <w:semiHidden/>
    <w:unhideWhenUsed/>
    <w:rsid w:val="000337EB"/>
  </w:style>
  <w:style w:type="numbering" w:customStyle="1" w:styleId="3712">
    <w:name w:val="Нет списка3712"/>
    <w:next w:val="a2"/>
    <w:uiPriority w:val="99"/>
    <w:semiHidden/>
    <w:unhideWhenUsed/>
    <w:rsid w:val="000337EB"/>
  </w:style>
  <w:style w:type="numbering" w:customStyle="1" w:styleId="3812">
    <w:name w:val="Нет списка3812"/>
    <w:next w:val="a2"/>
    <w:uiPriority w:val="99"/>
    <w:semiHidden/>
    <w:unhideWhenUsed/>
    <w:rsid w:val="000337EB"/>
  </w:style>
  <w:style w:type="numbering" w:customStyle="1" w:styleId="3912">
    <w:name w:val="Нет списка3912"/>
    <w:next w:val="a2"/>
    <w:uiPriority w:val="99"/>
    <w:semiHidden/>
    <w:unhideWhenUsed/>
    <w:rsid w:val="000337EB"/>
  </w:style>
  <w:style w:type="numbering" w:customStyle="1" w:styleId="4012">
    <w:name w:val="Нет списка4012"/>
    <w:next w:val="a2"/>
    <w:uiPriority w:val="99"/>
    <w:semiHidden/>
    <w:unhideWhenUsed/>
    <w:rsid w:val="000337EB"/>
  </w:style>
  <w:style w:type="numbering" w:customStyle="1" w:styleId="4112">
    <w:name w:val="Нет списка4112"/>
    <w:next w:val="a2"/>
    <w:uiPriority w:val="99"/>
    <w:semiHidden/>
    <w:unhideWhenUsed/>
    <w:rsid w:val="000337EB"/>
  </w:style>
  <w:style w:type="numbering" w:customStyle="1" w:styleId="4212">
    <w:name w:val="Нет списка4212"/>
    <w:next w:val="a2"/>
    <w:uiPriority w:val="99"/>
    <w:semiHidden/>
    <w:unhideWhenUsed/>
    <w:rsid w:val="000337EB"/>
  </w:style>
  <w:style w:type="numbering" w:customStyle="1" w:styleId="4312">
    <w:name w:val="Нет списка4312"/>
    <w:next w:val="a2"/>
    <w:uiPriority w:val="99"/>
    <w:semiHidden/>
    <w:unhideWhenUsed/>
    <w:rsid w:val="000337EB"/>
  </w:style>
  <w:style w:type="numbering" w:customStyle="1" w:styleId="4412">
    <w:name w:val="Нет списка4412"/>
    <w:next w:val="a2"/>
    <w:uiPriority w:val="99"/>
    <w:semiHidden/>
    <w:unhideWhenUsed/>
    <w:rsid w:val="000337EB"/>
  </w:style>
  <w:style w:type="numbering" w:customStyle="1" w:styleId="4512">
    <w:name w:val="Нет списка4512"/>
    <w:next w:val="a2"/>
    <w:uiPriority w:val="99"/>
    <w:semiHidden/>
    <w:unhideWhenUsed/>
    <w:rsid w:val="000337EB"/>
  </w:style>
  <w:style w:type="numbering" w:customStyle="1" w:styleId="4612">
    <w:name w:val="Нет списка4612"/>
    <w:next w:val="a2"/>
    <w:uiPriority w:val="99"/>
    <w:semiHidden/>
    <w:unhideWhenUsed/>
    <w:rsid w:val="000337EB"/>
  </w:style>
  <w:style w:type="numbering" w:customStyle="1" w:styleId="4712">
    <w:name w:val="Нет списка4712"/>
    <w:next w:val="a2"/>
    <w:uiPriority w:val="99"/>
    <w:semiHidden/>
    <w:unhideWhenUsed/>
    <w:rsid w:val="000337EB"/>
  </w:style>
  <w:style w:type="numbering" w:customStyle="1" w:styleId="4812">
    <w:name w:val="Нет списка4812"/>
    <w:next w:val="a2"/>
    <w:uiPriority w:val="99"/>
    <w:semiHidden/>
    <w:unhideWhenUsed/>
    <w:rsid w:val="000337EB"/>
  </w:style>
  <w:style w:type="numbering" w:customStyle="1" w:styleId="4912">
    <w:name w:val="Нет списка4912"/>
    <w:next w:val="a2"/>
    <w:uiPriority w:val="99"/>
    <w:semiHidden/>
    <w:unhideWhenUsed/>
    <w:rsid w:val="000337EB"/>
  </w:style>
  <w:style w:type="numbering" w:customStyle="1" w:styleId="5012">
    <w:name w:val="Нет списка5012"/>
    <w:next w:val="a2"/>
    <w:uiPriority w:val="99"/>
    <w:semiHidden/>
    <w:unhideWhenUsed/>
    <w:rsid w:val="000337EB"/>
  </w:style>
  <w:style w:type="numbering" w:customStyle="1" w:styleId="5112">
    <w:name w:val="Нет списка5112"/>
    <w:next w:val="a2"/>
    <w:uiPriority w:val="99"/>
    <w:semiHidden/>
    <w:unhideWhenUsed/>
    <w:rsid w:val="000337EB"/>
  </w:style>
  <w:style w:type="numbering" w:customStyle="1" w:styleId="5212">
    <w:name w:val="Нет списка5212"/>
    <w:next w:val="a2"/>
    <w:uiPriority w:val="99"/>
    <w:semiHidden/>
    <w:unhideWhenUsed/>
    <w:rsid w:val="000337EB"/>
  </w:style>
  <w:style w:type="numbering" w:customStyle="1" w:styleId="5312">
    <w:name w:val="Нет списка5312"/>
    <w:next w:val="a2"/>
    <w:uiPriority w:val="99"/>
    <w:semiHidden/>
    <w:unhideWhenUsed/>
    <w:rsid w:val="000337EB"/>
  </w:style>
  <w:style w:type="numbering" w:customStyle="1" w:styleId="5412">
    <w:name w:val="Нет списка5412"/>
    <w:next w:val="a2"/>
    <w:uiPriority w:val="99"/>
    <w:semiHidden/>
    <w:unhideWhenUsed/>
    <w:rsid w:val="000337EB"/>
  </w:style>
  <w:style w:type="numbering" w:customStyle="1" w:styleId="5512">
    <w:name w:val="Нет списка5512"/>
    <w:next w:val="a2"/>
    <w:uiPriority w:val="99"/>
    <w:semiHidden/>
    <w:unhideWhenUsed/>
    <w:rsid w:val="000337EB"/>
  </w:style>
  <w:style w:type="numbering" w:customStyle="1" w:styleId="5612">
    <w:name w:val="Нет списка5612"/>
    <w:next w:val="a2"/>
    <w:uiPriority w:val="99"/>
    <w:semiHidden/>
    <w:unhideWhenUsed/>
    <w:rsid w:val="000337EB"/>
  </w:style>
  <w:style w:type="numbering" w:customStyle="1" w:styleId="5712">
    <w:name w:val="Нет списка5712"/>
    <w:next w:val="a2"/>
    <w:uiPriority w:val="99"/>
    <w:semiHidden/>
    <w:unhideWhenUsed/>
    <w:rsid w:val="000337EB"/>
  </w:style>
  <w:style w:type="numbering" w:customStyle="1" w:styleId="5812">
    <w:name w:val="Нет списка5812"/>
    <w:next w:val="a2"/>
    <w:uiPriority w:val="99"/>
    <w:semiHidden/>
    <w:unhideWhenUsed/>
    <w:rsid w:val="000337EB"/>
  </w:style>
  <w:style w:type="numbering" w:customStyle="1" w:styleId="5912">
    <w:name w:val="Нет списка5912"/>
    <w:next w:val="a2"/>
    <w:uiPriority w:val="99"/>
    <w:semiHidden/>
    <w:unhideWhenUsed/>
    <w:rsid w:val="000337EB"/>
  </w:style>
  <w:style w:type="numbering" w:customStyle="1" w:styleId="6012">
    <w:name w:val="Нет списка6012"/>
    <w:next w:val="a2"/>
    <w:uiPriority w:val="99"/>
    <w:semiHidden/>
    <w:unhideWhenUsed/>
    <w:rsid w:val="000337EB"/>
  </w:style>
  <w:style w:type="numbering" w:customStyle="1" w:styleId="6112">
    <w:name w:val="Нет списка6112"/>
    <w:next w:val="a2"/>
    <w:uiPriority w:val="99"/>
    <w:semiHidden/>
    <w:unhideWhenUsed/>
    <w:rsid w:val="000337EB"/>
  </w:style>
  <w:style w:type="numbering" w:customStyle="1" w:styleId="6212">
    <w:name w:val="Нет списка6212"/>
    <w:next w:val="a2"/>
    <w:uiPriority w:val="99"/>
    <w:semiHidden/>
    <w:unhideWhenUsed/>
    <w:rsid w:val="000337EB"/>
  </w:style>
  <w:style w:type="numbering" w:customStyle="1" w:styleId="6312">
    <w:name w:val="Нет списка6312"/>
    <w:next w:val="a2"/>
    <w:uiPriority w:val="99"/>
    <w:semiHidden/>
    <w:unhideWhenUsed/>
    <w:rsid w:val="000337EB"/>
  </w:style>
  <w:style w:type="numbering" w:customStyle="1" w:styleId="6412">
    <w:name w:val="Нет списка6412"/>
    <w:next w:val="a2"/>
    <w:uiPriority w:val="99"/>
    <w:semiHidden/>
    <w:unhideWhenUsed/>
    <w:rsid w:val="000337EB"/>
  </w:style>
  <w:style w:type="numbering" w:customStyle="1" w:styleId="6512">
    <w:name w:val="Нет списка6512"/>
    <w:next w:val="a2"/>
    <w:uiPriority w:val="99"/>
    <w:semiHidden/>
    <w:unhideWhenUsed/>
    <w:rsid w:val="000337EB"/>
  </w:style>
  <w:style w:type="numbering" w:customStyle="1" w:styleId="6612">
    <w:name w:val="Нет списка6612"/>
    <w:next w:val="a2"/>
    <w:uiPriority w:val="99"/>
    <w:semiHidden/>
    <w:unhideWhenUsed/>
    <w:rsid w:val="000337EB"/>
  </w:style>
  <w:style w:type="numbering" w:customStyle="1" w:styleId="6712">
    <w:name w:val="Нет списка6712"/>
    <w:next w:val="a2"/>
    <w:uiPriority w:val="99"/>
    <w:semiHidden/>
    <w:unhideWhenUsed/>
    <w:rsid w:val="000337EB"/>
  </w:style>
  <w:style w:type="numbering" w:customStyle="1" w:styleId="6812">
    <w:name w:val="Нет списка6812"/>
    <w:next w:val="a2"/>
    <w:uiPriority w:val="99"/>
    <w:semiHidden/>
    <w:unhideWhenUsed/>
    <w:rsid w:val="000337EB"/>
  </w:style>
  <w:style w:type="numbering" w:customStyle="1" w:styleId="6912">
    <w:name w:val="Нет списка6912"/>
    <w:next w:val="a2"/>
    <w:uiPriority w:val="99"/>
    <w:semiHidden/>
    <w:unhideWhenUsed/>
    <w:rsid w:val="000337EB"/>
  </w:style>
  <w:style w:type="numbering" w:customStyle="1" w:styleId="7012">
    <w:name w:val="Нет списка7012"/>
    <w:next w:val="a2"/>
    <w:uiPriority w:val="99"/>
    <w:semiHidden/>
    <w:unhideWhenUsed/>
    <w:rsid w:val="000337EB"/>
  </w:style>
  <w:style w:type="numbering" w:customStyle="1" w:styleId="7112">
    <w:name w:val="Нет списка7112"/>
    <w:next w:val="a2"/>
    <w:uiPriority w:val="99"/>
    <w:semiHidden/>
    <w:unhideWhenUsed/>
    <w:rsid w:val="000337EB"/>
  </w:style>
  <w:style w:type="numbering" w:customStyle="1" w:styleId="7212">
    <w:name w:val="Нет списка7212"/>
    <w:next w:val="a2"/>
    <w:uiPriority w:val="99"/>
    <w:semiHidden/>
    <w:unhideWhenUsed/>
    <w:rsid w:val="000337EB"/>
  </w:style>
  <w:style w:type="numbering" w:customStyle="1" w:styleId="7312">
    <w:name w:val="Нет списка7312"/>
    <w:next w:val="a2"/>
    <w:uiPriority w:val="99"/>
    <w:semiHidden/>
    <w:unhideWhenUsed/>
    <w:rsid w:val="000337EB"/>
  </w:style>
  <w:style w:type="numbering" w:customStyle="1" w:styleId="7412">
    <w:name w:val="Нет списка7412"/>
    <w:next w:val="a2"/>
    <w:uiPriority w:val="99"/>
    <w:semiHidden/>
    <w:unhideWhenUsed/>
    <w:rsid w:val="000337EB"/>
  </w:style>
  <w:style w:type="numbering" w:customStyle="1" w:styleId="7512">
    <w:name w:val="Нет списка7512"/>
    <w:next w:val="a2"/>
    <w:uiPriority w:val="99"/>
    <w:semiHidden/>
    <w:rsid w:val="000337EB"/>
  </w:style>
  <w:style w:type="numbering" w:customStyle="1" w:styleId="11011">
    <w:name w:val="Нет списка11011"/>
    <w:next w:val="a2"/>
    <w:uiPriority w:val="99"/>
    <w:semiHidden/>
    <w:unhideWhenUsed/>
    <w:rsid w:val="000337EB"/>
  </w:style>
  <w:style w:type="numbering" w:customStyle="1" w:styleId="21011">
    <w:name w:val="Нет списка21011"/>
    <w:next w:val="a2"/>
    <w:uiPriority w:val="99"/>
    <w:semiHidden/>
    <w:unhideWhenUsed/>
    <w:rsid w:val="000337EB"/>
  </w:style>
  <w:style w:type="numbering" w:customStyle="1" w:styleId="31011">
    <w:name w:val="Нет списка31011"/>
    <w:next w:val="a2"/>
    <w:uiPriority w:val="99"/>
    <w:semiHidden/>
    <w:unhideWhenUsed/>
    <w:rsid w:val="000337EB"/>
  </w:style>
  <w:style w:type="numbering" w:customStyle="1" w:styleId="41011">
    <w:name w:val="Нет списка41011"/>
    <w:next w:val="a2"/>
    <w:uiPriority w:val="99"/>
    <w:semiHidden/>
    <w:unhideWhenUsed/>
    <w:rsid w:val="000337EB"/>
  </w:style>
  <w:style w:type="numbering" w:customStyle="1" w:styleId="51011">
    <w:name w:val="Нет списка51011"/>
    <w:next w:val="a2"/>
    <w:uiPriority w:val="99"/>
    <w:semiHidden/>
    <w:unhideWhenUsed/>
    <w:rsid w:val="000337EB"/>
  </w:style>
  <w:style w:type="numbering" w:customStyle="1" w:styleId="61011">
    <w:name w:val="Нет списка61011"/>
    <w:next w:val="a2"/>
    <w:uiPriority w:val="99"/>
    <w:semiHidden/>
    <w:unhideWhenUsed/>
    <w:rsid w:val="000337EB"/>
  </w:style>
  <w:style w:type="numbering" w:customStyle="1" w:styleId="7612">
    <w:name w:val="Нет списка7612"/>
    <w:next w:val="a2"/>
    <w:uiPriority w:val="99"/>
    <w:semiHidden/>
    <w:unhideWhenUsed/>
    <w:rsid w:val="000337EB"/>
  </w:style>
  <w:style w:type="numbering" w:customStyle="1" w:styleId="8112">
    <w:name w:val="Нет списка8112"/>
    <w:next w:val="a2"/>
    <w:uiPriority w:val="99"/>
    <w:semiHidden/>
    <w:unhideWhenUsed/>
    <w:rsid w:val="000337EB"/>
  </w:style>
  <w:style w:type="numbering" w:customStyle="1" w:styleId="9111">
    <w:name w:val="Нет списка9111"/>
    <w:next w:val="a2"/>
    <w:uiPriority w:val="99"/>
    <w:semiHidden/>
    <w:unhideWhenUsed/>
    <w:rsid w:val="000337EB"/>
  </w:style>
  <w:style w:type="numbering" w:customStyle="1" w:styleId="10111">
    <w:name w:val="Нет списка10111"/>
    <w:next w:val="a2"/>
    <w:uiPriority w:val="99"/>
    <w:semiHidden/>
    <w:unhideWhenUsed/>
    <w:rsid w:val="000337EB"/>
  </w:style>
  <w:style w:type="numbering" w:customStyle="1" w:styleId="1121">
    <w:name w:val="Нет списка1121"/>
    <w:next w:val="a2"/>
    <w:uiPriority w:val="99"/>
    <w:semiHidden/>
    <w:unhideWhenUsed/>
    <w:rsid w:val="000337EB"/>
  </w:style>
  <w:style w:type="numbering" w:customStyle="1" w:styleId="12111">
    <w:name w:val="Нет списка12111"/>
    <w:next w:val="a2"/>
    <w:uiPriority w:val="99"/>
    <w:semiHidden/>
    <w:unhideWhenUsed/>
    <w:rsid w:val="000337EB"/>
  </w:style>
  <w:style w:type="numbering" w:customStyle="1" w:styleId="13111">
    <w:name w:val="Нет списка13111"/>
    <w:next w:val="a2"/>
    <w:uiPriority w:val="99"/>
    <w:semiHidden/>
    <w:unhideWhenUsed/>
    <w:rsid w:val="000337EB"/>
  </w:style>
  <w:style w:type="numbering" w:customStyle="1" w:styleId="141110">
    <w:name w:val="Нет списка14111"/>
    <w:next w:val="a2"/>
    <w:uiPriority w:val="99"/>
    <w:semiHidden/>
    <w:unhideWhenUsed/>
    <w:rsid w:val="000337EB"/>
  </w:style>
  <w:style w:type="numbering" w:customStyle="1" w:styleId="15111">
    <w:name w:val="Нет списка15111"/>
    <w:next w:val="a2"/>
    <w:uiPriority w:val="99"/>
    <w:semiHidden/>
    <w:unhideWhenUsed/>
    <w:rsid w:val="000337EB"/>
  </w:style>
  <w:style w:type="numbering" w:customStyle="1" w:styleId="16111">
    <w:name w:val="Нет списка16111"/>
    <w:next w:val="a2"/>
    <w:uiPriority w:val="99"/>
    <w:semiHidden/>
    <w:unhideWhenUsed/>
    <w:rsid w:val="000337EB"/>
  </w:style>
  <w:style w:type="numbering" w:customStyle="1" w:styleId="17111">
    <w:name w:val="Нет списка17111"/>
    <w:next w:val="a2"/>
    <w:uiPriority w:val="99"/>
    <w:semiHidden/>
    <w:unhideWhenUsed/>
    <w:rsid w:val="000337EB"/>
  </w:style>
  <w:style w:type="numbering" w:customStyle="1" w:styleId="18111">
    <w:name w:val="Нет списка18111"/>
    <w:next w:val="a2"/>
    <w:uiPriority w:val="99"/>
    <w:semiHidden/>
    <w:unhideWhenUsed/>
    <w:rsid w:val="000337EB"/>
  </w:style>
  <w:style w:type="numbering" w:customStyle="1" w:styleId="19111">
    <w:name w:val="Нет списка19111"/>
    <w:next w:val="a2"/>
    <w:uiPriority w:val="99"/>
    <w:semiHidden/>
    <w:unhideWhenUsed/>
    <w:rsid w:val="000337EB"/>
  </w:style>
  <w:style w:type="numbering" w:customStyle="1" w:styleId="20111">
    <w:name w:val="Нет списка20111"/>
    <w:next w:val="a2"/>
    <w:uiPriority w:val="99"/>
    <w:semiHidden/>
    <w:unhideWhenUsed/>
    <w:rsid w:val="000337EB"/>
  </w:style>
  <w:style w:type="numbering" w:customStyle="1" w:styleId="21111">
    <w:name w:val="Нет списка21111"/>
    <w:next w:val="a2"/>
    <w:uiPriority w:val="99"/>
    <w:semiHidden/>
    <w:unhideWhenUsed/>
    <w:rsid w:val="000337EB"/>
  </w:style>
  <w:style w:type="numbering" w:customStyle="1" w:styleId="22111">
    <w:name w:val="Нет списка22111"/>
    <w:next w:val="a2"/>
    <w:uiPriority w:val="99"/>
    <w:semiHidden/>
    <w:unhideWhenUsed/>
    <w:rsid w:val="000337EB"/>
  </w:style>
  <w:style w:type="numbering" w:customStyle="1" w:styleId="23111">
    <w:name w:val="Нет списка23111"/>
    <w:next w:val="a2"/>
    <w:uiPriority w:val="99"/>
    <w:semiHidden/>
    <w:unhideWhenUsed/>
    <w:rsid w:val="000337EB"/>
  </w:style>
  <w:style w:type="numbering" w:customStyle="1" w:styleId="24111">
    <w:name w:val="Нет списка24111"/>
    <w:next w:val="a2"/>
    <w:uiPriority w:val="99"/>
    <w:semiHidden/>
    <w:unhideWhenUsed/>
    <w:rsid w:val="000337EB"/>
  </w:style>
  <w:style w:type="numbering" w:customStyle="1" w:styleId="25111">
    <w:name w:val="Нет списка25111"/>
    <w:next w:val="a2"/>
    <w:uiPriority w:val="99"/>
    <w:semiHidden/>
    <w:unhideWhenUsed/>
    <w:rsid w:val="000337EB"/>
  </w:style>
  <w:style w:type="numbering" w:customStyle="1" w:styleId="26111">
    <w:name w:val="Нет списка26111"/>
    <w:next w:val="a2"/>
    <w:uiPriority w:val="99"/>
    <w:semiHidden/>
    <w:unhideWhenUsed/>
    <w:rsid w:val="000337EB"/>
  </w:style>
  <w:style w:type="numbering" w:customStyle="1" w:styleId="27111">
    <w:name w:val="Нет списка27111"/>
    <w:next w:val="a2"/>
    <w:uiPriority w:val="99"/>
    <w:semiHidden/>
    <w:unhideWhenUsed/>
    <w:rsid w:val="000337EB"/>
  </w:style>
  <w:style w:type="numbering" w:customStyle="1" w:styleId="28111">
    <w:name w:val="Нет списка28111"/>
    <w:next w:val="a2"/>
    <w:uiPriority w:val="99"/>
    <w:semiHidden/>
    <w:unhideWhenUsed/>
    <w:rsid w:val="000337EB"/>
  </w:style>
  <w:style w:type="numbering" w:customStyle="1" w:styleId="29111">
    <w:name w:val="Нет списка29111"/>
    <w:next w:val="a2"/>
    <w:uiPriority w:val="99"/>
    <w:semiHidden/>
    <w:unhideWhenUsed/>
    <w:rsid w:val="000337EB"/>
  </w:style>
  <w:style w:type="numbering" w:customStyle="1" w:styleId="30111">
    <w:name w:val="Нет списка30111"/>
    <w:next w:val="a2"/>
    <w:uiPriority w:val="99"/>
    <w:semiHidden/>
    <w:unhideWhenUsed/>
    <w:rsid w:val="000337EB"/>
  </w:style>
  <w:style w:type="numbering" w:customStyle="1" w:styleId="31111">
    <w:name w:val="Нет списка31111"/>
    <w:next w:val="a2"/>
    <w:uiPriority w:val="99"/>
    <w:semiHidden/>
    <w:unhideWhenUsed/>
    <w:rsid w:val="000337EB"/>
  </w:style>
  <w:style w:type="numbering" w:customStyle="1" w:styleId="32111">
    <w:name w:val="Нет списка32111"/>
    <w:next w:val="a2"/>
    <w:uiPriority w:val="99"/>
    <w:semiHidden/>
    <w:unhideWhenUsed/>
    <w:rsid w:val="000337EB"/>
  </w:style>
  <w:style w:type="numbering" w:customStyle="1" w:styleId="33111">
    <w:name w:val="Нет списка33111"/>
    <w:next w:val="a2"/>
    <w:uiPriority w:val="99"/>
    <w:semiHidden/>
    <w:unhideWhenUsed/>
    <w:rsid w:val="000337EB"/>
  </w:style>
  <w:style w:type="numbering" w:customStyle="1" w:styleId="34111">
    <w:name w:val="Нет списка34111"/>
    <w:next w:val="a2"/>
    <w:uiPriority w:val="99"/>
    <w:semiHidden/>
    <w:unhideWhenUsed/>
    <w:rsid w:val="000337EB"/>
  </w:style>
  <w:style w:type="numbering" w:customStyle="1" w:styleId="35111">
    <w:name w:val="Нет списка35111"/>
    <w:next w:val="a2"/>
    <w:uiPriority w:val="99"/>
    <w:semiHidden/>
    <w:unhideWhenUsed/>
    <w:rsid w:val="000337EB"/>
  </w:style>
  <w:style w:type="numbering" w:customStyle="1" w:styleId="36111">
    <w:name w:val="Нет списка36111"/>
    <w:next w:val="a2"/>
    <w:uiPriority w:val="99"/>
    <w:semiHidden/>
    <w:unhideWhenUsed/>
    <w:rsid w:val="000337EB"/>
  </w:style>
  <w:style w:type="numbering" w:customStyle="1" w:styleId="37111">
    <w:name w:val="Нет списка37111"/>
    <w:next w:val="a2"/>
    <w:uiPriority w:val="99"/>
    <w:semiHidden/>
    <w:unhideWhenUsed/>
    <w:rsid w:val="000337EB"/>
  </w:style>
  <w:style w:type="numbering" w:customStyle="1" w:styleId="38111">
    <w:name w:val="Нет списка38111"/>
    <w:next w:val="a2"/>
    <w:uiPriority w:val="99"/>
    <w:semiHidden/>
    <w:unhideWhenUsed/>
    <w:rsid w:val="000337EB"/>
  </w:style>
  <w:style w:type="numbering" w:customStyle="1" w:styleId="39111">
    <w:name w:val="Нет списка39111"/>
    <w:next w:val="a2"/>
    <w:uiPriority w:val="99"/>
    <w:semiHidden/>
    <w:unhideWhenUsed/>
    <w:rsid w:val="000337EB"/>
  </w:style>
  <w:style w:type="numbering" w:customStyle="1" w:styleId="40111">
    <w:name w:val="Нет списка40111"/>
    <w:next w:val="a2"/>
    <w:uiPriority w:val="99"/>
    <w:semiHidden/>
    <w:unhideWhenUsed/>
    <w:rsid w:val="000337EB"/>
  </w:style>
  <w:style w:type="numbering" w:customStyle="1" w:styleId="41111">
    <w:name w:val="Нет списка41111"/>
    <w:next w:val="a2"/>
    <w:uiPriority w:val="99"/>
    <w:semiHidden/>
    <w:unhideWhenUsed/>
    <w:rsid w:val="000337EB"/>
  </w:style>
  <w:style w:type="numbering" w:customStyle="1" w:styleId="42111">
    <w:name w:val="Нет списка42111"/>
    <w:next w:val="a2"/>
    <w:uiPriority w:val="99"/>
    <w:semiHidden/>
    <w:unhideWhenUsed/>
    <w:rsid w:val="000337EB"/>
  </w:style>
  <w:style w:type="numbering" w:customStyle="1" w:styleId="43111">
    <w:name w:val="Нет списка43111"/>
    <w:next w:val="a2"/>
    <w:uiPriority w:val="99"/>
    <w:semiHidden/>
    <w:unhideWhenUsed/>
    <w:rsid w:val="000337EB"/>
  </w:style>
  <w:style w:type="numbering" w:customStyle="1" w:styleId="44111">
    <w:name w:val="Нет списка44111"/>
    <w:next w:val="a2"/>
    <w:uiPriority w:val="99"/>
    <w:semiHidden/>
    <w:unhideWhenUsed/>
    <w:rsid w:val="000337EB"/>
  </w:style>
  <w:style w:type="numbering" w:customStyle="1" w:styleId="45111">
    <w:name w:val="Нет списка45111"/>
    <w:next w:val="a2"/>
    <w:uiPriority w:val="99"/>
    <w:semiHidden/>
    <w:unhideWhenUsed/>
    <w:rsid w:val="000337EB"/>
  </w:style>
  <w:style w:type="numbering" w:customStyle="1" w:styleId="46111">
    <w:name w:val="Нет списка46111"/>
    <w:next w:val="a2"/>
    <w:uiPriority w:val="99"/>
    <w:semiHidden/>
    <w:unhideWhenUsed/>
    <w:rsid w:val="000337EB"/>
  </w:style>
  <w:style w:type="numbering" w:customStyle="1" w:styleId="47111">
    <w:name w:val="Нет списка47111"/>
    <w:next w:val="a2"/>
    <w:uiPriority w:val="99"/>
    <w:semiHidden/>
    <w:unhideWhenUsed/>
    <w:rsid w:val="000337EB"/>
  </w:style>
  <w:style w:type="numbering" w:customStyle="1" w:styleId="48111">
    <w:name w:val="Нет списка48111"/>
    <w:next w:val="a2"/>
    <w:uiPriority w:val="99"/>
    <w:semiHidden/>
    <w:unhideWhenUsed/>
    <w:rsid w:val="000337EB"/>
  </w:style>
  <w:style w:type="numbering" w:customStyle="1" w:styleId="49111">
    <w:name w:val="Нет списка49111"/>
    <w:next w:val="a2"/>
    <w:uiPriority w:val="99"/>
    <w:semiHidden/>
    <w:unhideWhenUsed/>
    <w:rsid w:val="000337EB"/>
  </w:style>
  <w:style w:type="numbering" w:customStyle="1" w:styleId="50111">
    <w:name w:val="Нет списка50111"/>
    <w:next w:val="a2"/>
    <w:uiPriority w:val="99"/>
    <w:semiHidden/>
    <w:unhideWhenUsed/>
    <w:rsid w:val="000337EB"/>
  </w:style>
  <w:style w:type="numbering" w:customStyle="1" w:styleId="51111">
    <w:name w:val="Нет списка51111"/>
    <w:next w:val="a2"/>
    <w:uiPriority w:val="99"/>
    <w:semiHidden/>
    <w:unhideWhenUsed/>
    <w:rsid w:val="000337EB"/>
  </w:style>
  <w:style w:type="numbering" w:customStyle="1" w:styleId="52111">
    <w:name w:val="Нет списка52111"/>
    <w:next w:val="a2"/>
    <w:uiPriority w:val="99"/>
    <w:semiHidden/>
    <w:unhideWhenUsed/>
    <w:rsid w:val="000337EB"/>
  </w:style>
  <w:style w:type="numbering" w:customStyle="1" w:styleId="53111">
    <w:name w:val="Нет списка53111"/>
    <w:next w:val="a2"/>
    <w:uiPriority w:val="99"/>
    <w:semiHidden/>
    <w:unhideWhenUsed/>
    <w:rsid w:val="000337EB"/>
  </w:style>
  <w:style w:type="numbering" w:customStyle="1" w:styleId="54111">
    <w:name w:val="Нет списка54111"/>
    <w:next w:val="a2"/>
    <w:uiPriority w:val="99"/>
    <w:semiHidden/>
    <w:unhideWhenUsed/>
    <w:rsid w:val="000337EB"/>
  </w:style>
  <w:style w:type="numbering" w:customStyle="1" w:styleId="55111">
    <w:name w:val="Нет списка55111"/>
    <w:next w:val="a2"/>
    <w:uiPriority w:val="99"/>
    <w:semiHidden/>
    <w:unhideWhenUsed/>
    <w:rsid w:val="000337EB"/>
  </w:style>
  <w:style w:type="numbering" w:customStyle="1" w:styleId="56111">
    <w:name w:val="Нет списка56111"/>
    <w:next w:val="a2"/>
    <w:uiPriority w:val="99"/>
    <w:semiHidden/>
    <w:unhideWhenUsed/>
    <w:rsid w:val="000337EB"/>
  </w:style>
  <w:style w:type="numbering" w:customStyle="1" w:styleId="57111">
    <w:name w:val="Нет списка57111"/>
    <w:next w:val="a2"/>
    <w:uiPriority w:val="99"/>
    <w:semiHidden/>
    <w:unhideWhenUsed/>
    <w:rsid w:val="000337EB"/>
  </w:style>
  <w:style w:type="numbering" w:customStyle="1" w:styleId="58111">
    <w:name w:val="Нет списка58111"/>
    <w:next w:val="a2"/>
    <w:uiPriority w:val="99"/>
    <w:semiHidden/>
    <w:unhideWhenUsed/>
    <w:rsid w:val="000337EB"/>
  </w:style>
  <w:style w:type="numbering" w:customStyle="1" w:styleId="59111">
    <w:name w:val="Нет списка59111"/>
    <w:next w:val="a2"/>
    <w:uiPriority w:val="99"/>
    <w:semiHidden/>
    <w:unhideWhenUsed/>
    <w:rsid w:val="000337EB"/>
  </w:style>
  <w:style w:type="numbering" w:customStyle="1" w:styleId="60111">
    <w:name w:val="Нет списка60111"/>
    <w:next w:val="a2"/>
    <w:uiPriority w:val="99"/>
    <w:semiHidden/>
    <w:unhideWhenUsed/>
    <w:rsid w:val="000337EB"/>
  </w:style>
  <w:style w:type="numbering" w:customStyle="1" w:styleId="61111">
    <w:name w:val="Нет списка61111"/>
    <w:next w:val="a2"/>
    <w:uiPriority w:val="99"/>
    <w:semiHidden/>
    <w:unhideWhenUsed/>
    <w:rsid w:val="000337EB"/>
  </w:style>
  <w:style w:type="numbering" w:customStyle="1" w:styleId="62111">
    <w:name w:val="Нет списка62111"/>
    <w:next w:val="a2"/>
    <w:uiPriority w:val="99"/>
    <w:semiHidden/>
    <w:unhideWhenUsed/>
    <w:rsid w:val="000337EB"/>
  </w:style>
  <w:style w:type="numbering" w:customStyle="1" w:styleId="63111">
    <w:name w:val="Нет списка63111"/>
    <w:next w:val="a2"/>
    <w:uiPriority w:val="99"/>
    <w:semiHidden/>
    <w:unhideWhenUsed/>
    <w:rsid w:val="000337EB"/>
  </w:style>
  <w:style w:type="numbering" w:customStyle="1" w:styleId="64111">
    <w:name w:val="Нет списка64111"/>
    <w:next w:val="a2"/>
    <w:uiPriority w:val="99"/>
    <w:semiHidden/>
    <w:unhideWhenUsed/>
    <w:rsid w:val="000337EB"/>
  </w:style>
  <w:style w:type="numbering" w:customStyle="1" w:styleId="65111">
    <w:name w:val="Нет списка65111"/>
    <w:next w:val="a2"/>
    <w:uiPriority w:val="99"/>
    <w:semiHidden/>
    <w:unhideWhenUsed/>
    <w:rsid w:val="000337EB"/>
  </w:style>
  <w:style w:type="numbering" w:customStyle="1" w:styleId="66111">
    <w:name w:val="Нет списка66111"/>
    <w:next w:val="a2"/>
    <w:uiPriority w:val="99"/>
    <w:semiHidden/>
    <w:unhideWhenUsed/>
    <w:rsid w:val="000337EB"/>
  </w:style>
  <w:style w:type="numbering" w:customStyle="1" w:styleId="67111">
    <w:name w:val="Нет списка67111"/>
    <w:next w:val="a2"/>
    <w:uiPriority w:val="99"/>
    <w:semiHidden/>
    <w:unhideWhenUsed/>
    <w:rsid w:val="000337EB"/>
  </w:style>
  <w:style w:type="numbering" w:customStyle="1" w:styleId="68111">
    <w:name w:val="Нет списка68111"/>
    <w:next w:val="a2"/>
    <w:uiPriority w:val="99"/>
    <w:semiHidden/>
    <w:unhideWhenUsed/>
    <w:rsid w:val="000337EB"/>
  </w:style>
  <w:style w:type="numbering" w:customStyle="1" w:styleId="69111">
    <w:name w:val="Нет списка69111"/>
    <w:next w:val="a2"/>
    <w:uiPriority w:val="99"/>
    <w:semiHidden/>
    <w:unhideWhenUsed/>
    <w:rsid w:val="000337EB"/>
  </w:style>
  <w:style w:type="numbering" w:customStyle="1" w:styleId="70111">
    <w:name w:val="Нет списка70111"/>
    <w:next w:val="a2"/>
    <w:uiPriority w:val="99"/>
    <w:semiHidden/>
    <w:unhideWhenUsed/>
    <w:rsid w:val="000337EB"/>
  </w:style>
  <w:style w:type="numbering" w:customStyle="1" w:styleId="71111">
    <w:name w:val="Нет списка71111"/>
    <w:next w:val="a2"/>
    <w:uiPriority w:val="99"/>
    <w:semiHidden/>
    <w:unhideWhenUsed/>
    <w:rsid w:val="000337EB"/>
  </w:style>
  <w:style w:type="numbering" w:customStyle="1" w:styleId="72111">
    <w:name w:val="Нет списка72111"/>
    <w:next w:val="a2"/>
    <w:uiPriority w:val="99"/>
    <w:semiHidden/>
    <w:unhideWhenUsed/>
    <w:rsid w:val="000337EB"/>
  </w:style>
  <w:style w:type="numbering" w:customStyle="1" w:styleId="73111">
    <w:name w:val="Нет списка73111"/>
    <w:next w:val="a2"/>
    <w:uiPriority w:val="99"/>
    <w:semiHidden/>
    <w:unhideWhenUsed/>
    <w:rsid w:val="000337EB"/>
  </w:style>
  <w:style w:type="numbering" w:customStyle="1" w:styleId="74111">
    <w:name w:val="Нет списка74111"/>
    <w:next w:val="a2"/>
    <w:uiPriority w:val="99"/>
    <w:semiHidden/>
    <w:unhideWhenUsed/>
    <w:rsid w:val="000337EB"/>
  </w:style>
  <w:style w:type="numbering" w:customStyle="1" w:styleId="75111">
    <w:name w:val="Нет списка75111"/>
    <w:next w:val="a2"/>
    <w:uiPriority w:val="99"/>
    <w:semiHidden/>
    <w:unhideWhenUsed/>
    <w:rsid w:val="000337EB"/>
  </w:style>
  <w:style w:type="numbering" w:customStyle="1" w:styleId="76111">
    <w:name w:val="Нет списка76111"/>
    <w:next w:val="a2"/>
    <w:uiPriority w:val="99"/>
    <w:semiHidden/>
    <w:unhideWhenUsed/>
    <w:rsid w:val="000337EB"/>
  </w:style>
  <w:style w:type="numbering" w:customStyle="1" w:styleId="7711">
    <w:name w:val="Нет списка7711"/>
    <w:next w:val="a2"/>
    <w:uiPriority w:val="99"/>
    <w:semiHidden/>
    <w:unhideWhenUsed/>
    <w:rsid w:val="000337EB"/>
  </w:style>
  <w:style w:type="numbering" w:customStyle="1" w:styleId="7811">
    <w:name w:val="Нет списка7811"/>
    <w:next w:val="a2"/>
    <w:uiPriority w:val="99"/>
    <w:semiHidden/>
    <w:unhideWhenUsed/>
    <w:rsid w:val="000337EB"/>
  </w:style>
  <w:style w:type="numbering" w:customStyle="1" w:styleId="7911">
    <w:name w:val="Нет списка7911"/>
    <w:next w:val="a2"/>
    <w:uiPriority w:val="99"/>
    <w:semiHidden/>
    <w:unhideWhenUsed/>
    <w:rsid w:val="000337EB"/>
  </w:style>
  <w:style w:type="numbering" w:customStyle="1" w:styleId="8011">
    <w:name w:val="Нет списка8011"/>
    <w:next w:val="a2"/>
    <w:uiPriority w:val="99"/>
    <w:semiHidden/>
    <w:unhideWhenUsed/>
    <w:rsid w:val="000337EB"/>
  </w:style>
  <w:style w:type="numbering" w:customStyle="1" w:styleId="81111">
    <w:name w:val="Нет списка81111"/>
    <w:next w:val="a2"/>
    <w:uiPriority w:val="99"/>
    <w:semiHidden/>
    <w:unhideWhenUsed/>
    <w:rsid w:val="000337EB"/>
  </w:style>
  <w:style w:type="numbering" w:customStyle="1" w:styleId="841">
    <w:name w:val="Нет списка841"/>
    <w:next w:val="a2"/>
    <w:uiPriority w:val="99"/>
    <w:semiHidden/>
    <w:unhideWhenUsed/>
    <w:rsid w:val="000337EB"/>
  </w:style>
  <w:style w:type="numbering" w:customStyle="1" w:styleId="851">
    <w:name w:val="Нет списка851"/>
    <w:next w:val="a2"/>
    <w:uiPriority w:val="99"/>
    <w:semiHidden/>
    <w:unhideWhenUsed/>
    <w:rsid w:val="000337EB"/>
  </w:style>
  <w:style w:type="numbering" w:customStyle="1" w:styleId="861">
    <w:name w:val="Нет списка861"/>
    <w:next w:val="a2"/>
    <w:uiPriority w:val="99"/>
    <w:semiHidden/>
    <w:unhideWhenUsed/>
    <w:rsid w:val="000337EB"/>
  </w:style>
  <w:style w:type="numbering" w:customStyle="1" w:styleId="871">
    <w:name w:val="Нет списка871"/>
    <w:next w:val="a2"/>
    <w:uiPriority w:val="99"/>
    <w:semiHidden/>
    <w:unhideWhenUsed/>
    <w:rsid w:val="000337EB"/>
  </w:style>
  <w:style w:type="numbering" w:customStyle="1" w:styleId="881">
    <w:name w:val="Нет списка881"/>
    <w:next w:val="a2"/>
    <w:uiPriority w:val="99"/>
    <w:semiHidden/>
    <w:unhideWhenUsed/>
    <w:rsid w:val="000337EB"/>
  </w:style>
  <w:style w:type="numbering" w:customStyle="1" w:styleId="891">
    <w:name w:val="Нет списка891"/>
    <w:next w:val="a2"/>
    <w:uiPriority w:val="99"/>
    <w:semiHidden/>
    <w:unhideWhenUsed/>
    <w:rsid w:val="000337EB"/>
  </w:style>
  <w:style w:type="numbering" w:customStyle="1" w:styleId="901">
    <w:name w:val="Нет списка901"/>
    <w:next w:val="a2"/>
    <w:uiPriority w:val="99"/>
    <w:semiHidden/>
    <w:unhideWhenUsed/>
    <w:rsid w:val="000337EB"/>
  </w:style>
  <w:style w:type="numbering" w:customStyle="1" w:styleId="921">
    <w:name w:val="Нет списка921"/>
    <w:next w:val="a2"/>
    <w:uiPriority w:val="99"/>
    <w:semiHidden/>
    <w:unhideWhenUsed/>
    <w:rsid w:val="000337EB"/>
  </w:style>
  <w:style w:type="numbering" w:customStyle="1" w:styleId="931">
    <w:name w:val="Нет списка931"/>
    <w:next w:val="a2"/>
    <w:uiPriority w:val="99"/>
    <w:semiHidden/>
    <w:unhideWhenUsed/>
    <w:rsid w:val="000337EB"/>
  </w:style>
  <w:style w:type="numbering" w:customStyle="1" w:styleId="941">
    <w:name w:val="Нет списка941"/>
    <w:next w:val="a2"/>
    <w:uiPriority w:val="99"/>
    <w:semiHidden/>
    <w:unhideWhenUsed/>
    <w:rsid w:val="000337EB"/>
  </w:style>
  <w:style w:type="numbering" w:customStyle="1" w:styleId="951">
    <w:name w:val="Нет списка951"/>
    <w:next w:val="a2"/>
    <w:uiPriority w:val="99"/>
    <w:semiHidden/>
    <w:unhideWhenUsed/>
    <w:rsid w:val="000337EB"/>
  </w:style>
  <w:style w:type="numbering" w:customStyle="1" w:styleId="961">
    <w:name w:val="Нет списка961"/>
    <w:next w:val="a2"/>
    <w:uiPriority w:val="99"/>
    <w:semiHidden/>
    <w:unhideWhenUsed/>
    <w:rsid w:val="000337EB"/>
  </w:style>
  <w:style w:type="numbering" w:customStyle="1" w:styleId="971">
    <w:name w:val="Нет списка971"/>
    <w:next w:val="a2"/>
    <w:uiPriority w:val="99"/>
    <w:semiHidden/>
    <w:unhideWhenUsed/>
    <w:rsid w:val="000337EB"/>
  </w:style>
  <w:style w:type="numbering" w:customStyle="1" w:styleId="981">
    <w:name w:val="Нет списка981"/>
    <w:next w:val="a2"/>
    <w:uiPriority w:val="99"/>
    <w:semiHidden/>
    <w:unhideWhenUsed/>
    <w:rsid w:val="000337EB"/>
  </w:style>
  <w:style w:type="numbering" w:customStyle="1" w:styleId="991">
    <w:name w:val="Нет списка991"/>
    <w:next w:val="a2"/>
    <w:uiPriority w:val="99"/>
    <w:semiHidden/>
    <w:unhideWhenUsed/>
    <w:rsid w:val="000337EB"/>
  </w:style>
  <w:style w:type="numbering" w:customStyle="1" w:styleId="1001">
    <w:name w:val="Нет списка1001"/>
    <w:next w:val="a2"/>
    <w:uiPriority w:val="99"/>
    <w:semiHidden/>
    <w:unhideWhenUsed/>
    <w:rsid w:val="000337EB"/>
  </w:style>
  <w:style w:type="numbering" w:customStyle="1" w:styleId="1021">
    <w:name w:val="Нет списка1021"/>
    <w:next w:val="a2"/>
    <w:uiPriority w:val="99"/>
    <w:semiHidden/>
    <w:unhideWhenUsed/>
    <w:rsid w:val="000337EB"/>
  </w:style>
  <w:style w:type="numbering" w:customStyle="1" w:styleId="1031">
    <w:name w:val="Нет списка1031"/>
    <w:next w:val="a2"/>
    <w:uiPriority w:val="99"/>
    <w:semiHidden/>
    <w:unhideWhenUsed/>
    <w:rsid w:val="000337EB"/>
  </w:style>
  <w:style w:type="numbering" w:customStyle="1" w:styleId="1041">
    <w:name w:val="Нет списка1041"/>
    <w:next w:val="a2"/>
    <w:uiPriority w:val="99"/>
    <w:semiHidden/>
    <w:unhideWhenUsed/>
    <w:rsid w:val="000337EB"/>
  </w:style>
  <w:style w:type="numbering" w:customStyle="1" w:styleId="1051">
    <w:name w:val="Нет списка1051"/>
    <w:next w:val="a2"/>
    <w:uiPriority w:val="99"/>
    <w:semiHidden/>
    <w:unhideWhenUsed/>
    <w:rsid w:val="000337EB"/>
  </w:style>
  <w:style w:type="numbering" w:customStyle="1" w:styleId="1061">
    <w:name w:val="Нет списка1061"/>
    <w:next w:val="a2"/>
    <w:uiPriority w:val="99"/>
    <w:semiHidden/>
    <w:unhideWhenUsed/>
    <w:rsid w:val="000337EB"/>
  </w:style>
  <w:style w:type="numbering" w:customStyle="1" w:styleId="1071">
    <w:name w:val="Нет списка1071"/>
    <w:next w:val="a2"/>
    <w:uiPriority w:val="99"/>
    <w:semiHidden/>
    <w:unhideWhenUsed/>
    <w:rsid w:val="000337EB"/>
  </w:style>
  <w:style w:type="numbering" w:customStyle="1" w:styleId="1081">
    <w:name w:val="Нет списка1081"/>
    <w:next w:val="a2"/>
    <w:uiPriority w:val="99"/>
    <w:semiHidden/>
    <w:unhideWhenUsed/>
    <w:rsid w:val="000337EB"/>
  </w:style>
  <w:style w:type="numbering" w:customStyle="1" w:styleId="1091">
    <w:name w:val="Нет списка1091"/>
    <w:next w:val="a2"/>
    <w:uiPriority w:val="99"/>
    <w:semiHidden/>
    <w:unhideWhenUsed/>
    <w:rsid w:val="000337EB"/>
  </w:style>
  <w:style w:type="numbering" w:customStyle="1" w:styleId="1131">
    <w:name w:val="Нет списка1131"/>
    <w:next w:val="a2"/>
    <w:uiPriority w:val="99"/>
    <w:semiHidden/>
    <w:unhideWhenUsed/>
    <w:rsid w:val="000337EB"/>
  </w:style>
  <w:style w:type="numbering" w:customStyle="1" w:styleId="1141">
    <w:name w:val="Нет списка1141"/>
    <w:next w:val="a2"/>
    <w:uiPriority w:val="99"/>
    <w:semiHidden/>
    <w:unhideWhenUsed/>
    <w:rsid w:val="000337EB"/>
  </w:style>
  <w:style w:type="numbering" w:customStyle="1" w:styleId="1151">
    <w:name w:val="Нет списка1151"/>
    <w:next w:val="a2"/>
    <w:uiPriority w:val="99"/>
    <w:semiHidden/>
    <w:unhideWhenUsed/>
    <w:rsid w:val="000337EB"/>
  </w:style>
  <w:style w:type="numbering" w:customStyle="1" w:styleId="1161">
    <w:name w:val="Нет списка1161"/>
    <w:next w:val="a2"/>
    <w:uiPriority w:val="99"/>
    <w:semiHidden/>
    <w:unhideWhenUsed/>
    <w:rsid w:val="000337EB"/>
  </w:style>
  <w:style w:type="numbering" w:customStyle="1" w:styleId="1171">
    <w:name w:val="Нет списка1171"/>
    <w:next w:val="a2"/>
    <w:uiPriority w:val="99"/>
    <w:semiHidden/>
    <w:unhideWhenUsed/>
    <w:rsid w:val="000337EB"/>
  </w:style>
  <w:style w:type="numbering" w:customStyle="1" w:styleId="1181">
    <w:name w:val="Нет списка1181"/>
    <w:next w:val="a2"/>
    <w:uiPriority w:val="99"/>
    <w:semiHidden/>
    <w:unhideWhenUsed/>
    <w:rsid w:val="000337EB"/>
  </w:style>
  <w:style w:type="numbering" w:customStyle="1" w:styleId="1191">
    <w:name w:val="Нет списка1191"/>
    <w:next w:val="a2"/>
    <w:uiPriority w:val="99"/>
    <w:semiHidden/>
    <w:unhideWhenUsed/>
    <w:rsid w:val="000337EB"/>
  </w:style>
  <w:style w:type="numbering" w:customStyle="1" w:styleId="1201">
    <w:name w:val="Нет списка1201"/>
    <w:next w:val="a2"/>
    <w:uiPriority w:val="99"/>
    <w:semiHidden/>
    <w:unhideWhenUsed/>
    <w:rsid w:val="000337EB"/>
  </w:style>
  <w:style w:type="numbering" w:customStyle="1" w:styleId="1221">
    <w:name w:val="Нет списка1221"/>
    <w:next w:val="a2"/>
    <w:uiPriority w:val="99"/>
    <w:semiHidden/>
    <w:unhideWhenUsed/>
    <w:rsid w:val="000337EB"/>
  </w:style>
  <w:style w:type="numbering" w:customStyle="1" w:styleId="1231">
    <w:name w:val="Нет списка1231"/>
    <w:next w:val="a2"/>
    <w:uiPriority w:val="99"/>
    <w:semiHidden/>
    <w:unhideWhenUsed/>
    <w:rsid w:val="000337EB"/>
  </w:style>
  <w:style w:type="numbering" w:customStyle="1" w:styleId="1241">
    <w:name w:val="Нет списка1241"/>
    <w:next w:val="a2"/>
    <w:uiPriority w:val="99"/>
    <w:semiHidden/>
    <w:unhideWhenUsed/>
    <w:rsid w:val="000337EB"/>
  </w:style>
  <w:style w:type="numbering" w:customStyle="1" w:styleId="1251">
    <w:name w:val="Нет списка1251"/>
    <w:next w:val="a2"/>
    <w:uiPriority w:val="99"/>
    <w:semiHidden/>
    <w:unhideWhenUsed/>
    <w:rsid w:val="000337EB"/>
  </w:style>
  <w:style w:type="numbering" w:customStyle="1" w:styleId="1261">
    <w:name w:val="Нет списка1261"/>
    <w:next w:val="a2"/>
    <w:uiPriority w:val="99"/>
    <w:semiHidden/>
    <w:unhideWhenUsed/>
    <w:rsid w:val="000337EB"/>
  </w:style>
  <w:style w:type="numbering" w:customStyle="1" w:styleId="1271">
    <w:name w:val="Нет списка1271"/>
    <w:next w:val="a2"/>
    <w:uiPriority w:val="99"/>
    <w:semiHidden/>
    <w:unhideWhenUsed/>
    <w:rsid w:val="000337EB"/>
  </w:style>
  <w:style w:type="numbering" w:customStyle="1" w:styleId="1281">
    <w:name w:val="Нет списка1281"/>
    <w:next w:val="a2"/>
    <w:uiPriority w:val="99"/>
    <w:semiHidden/>
    <w:unhideWhenUsed/>
    <w:rsid w:val="000337EB"/>
  </w:style>
  <w:style w:type="numbering" w:customStyle="1" w:styleId="1291">
    <w:name w:val="Нет списка1291"/>
    <w:next w:val="a2"/>
    <w:uiPriority w:val="99"/>
    <w:semiHidden/>
    <w:unhideWhenUsed/>
    <w:rsid w:val="000337EB"/>
  </w:style>
  <w:style w:type="numbering" w:customStyle="1" w:styleId="1301">
    <w:name w:val="Нет списка1301"/>
    <w:next w:val="a2"/>
    <w:uiPriority w:val="99"/>
    <w:semiHidden/>
    <w:unhideWhenUsed/>
    <w:rsid w:val="000337EB"/>
  </w:style>
  <w:style w:type="numbering" w:customStyle="1" w:styleId="1321">
    <w:name w:val="Нет списка1321"/>
    <w:next w:val="a2"/>
    <w:uiPriority w:val="99"/>
    <w:semiHidden/>
    <w:unhideWhenUsed/>
    <w:rsid w:val="000337EB"/>
  </w:style>
  <w:style w:type="numbering" w:customStyle="1" w:styleId="1331">
    <w:name w:val="Нет списка1331"/>
    <w:next w:val="a2"/>
    <w:uiPriority w:val="99"/>
    <w:semiHidden/>
    <w:unhideWhenUsed/>
    <w:rsid w:val="000337EB"/>
  </w:style>
  <w:style w:type="numbering" w:customStyle="1" w:styleId="1341">
    <w:name w:val="Нет списка1341"/>
    <w:next w:val="a2"/>
    <w:uiPriority w:val="99"/>
    <w:semiHidden/>
    <w:unhideWhenUsed/>
    <w:rsid w:val="000337EB"/>
  </w:style>
  <w:style w:type="numbering" w:customStyle="1" w:styleId="1351">
    <w:name w:val="Нет списка1351"/>
    <w:next w:val="a2"/>
    <w:uiPriority w:val="99"/>
    <w:semiHidden/>
    <w:unhideWhenUsed/>
    <w:rsid w:val="000337EB"/>
  </w:style>
  <w:style w:type="numbering" w:customStyle="1" w:styleId="1361">
    <w:name w:val="Нет списка1361"/>
    <w:next w:val="a2"/>
    <w:uiPriority w:val="99"/>
    <w:semiHidden/>
    <w:unhideWhenUsed/>
    <w:rsid w:val="000337EB"/>
  </w:style>
  <w:style w:type="numbering" w:customStyle="1" w:styleId="1371">
    <w:name w:val="Нет списка1371"/>
    <w:next w:val="a2"/>
    <w:uiPriority w:val="99"/>
    <w:semiHidden/>
    <w:unhideWhenUsed/>
    <w:rsid w:val="000337EB"/>
  </w:style>
  <w:style w:type="numbering" w:customStyle="1" w:styleId="1381">
    <w:name w:val="Нет списка1381"/>
    <w:next w:val="a2"/>
    <w:uiPriority w:val="99"/>
    <w:semiHidden/>
    <w:unhideWhenUsed/>
    <w:rsid w:val="000337EB"/>
  </w:style>
  <w:style w:type="numbering" w:customStyle="1" w:styleId="1391">
    <w:name w:val="Нет списка1391"/>
    <w:next w:val="a2"/>
    <w:uiPriority w:val="99"/>
    <w:semiHidden/>
    <w:unhideWhenUsed/>
    <w:rsid w:val="000337EB"/>
  </w:style>
  <w:style w:type="numbering" w:customStyle="1" w:styleId="1401">
    <w:name w:val="Нет списка1401"/>
    <w:next w:val="a2"/>
    <w:uiPriority w:val="99"/>
    <w:semiHidden/>
    <w:unhideWhenUsed/>
    <w:rsid w:val="000337EB"/>
  </w:style>
  <w:style w:type="numbering" w:customStyle="1" w:styleId="1421">
    <w:name w:val="Нет списка1421"/>
    <w:next w:val="a2"/>
    <w:uiPriority w:val="99"/>
    <w:semiHidden/>
    <w:unhideWhenUsed/>
    <w:rsid w:val="000337EB"/>
  </w:style>
  <w:style w:type="numbering" w:customStyle="1" w:styleId="1431">
    <w:name w:val="Нет списка1431"/>
    <w:next w:val="a2"/>
    <w:uiPriority w:val="99"/>
    <w:semiHidden/>
    <w:unhideWhenUsed/>
    <w:rsid w:val="000337EB"/>
  </w:style>
  <w:style w:type="numbering" w:customStyle="1" w:styleId="1441">
    <w:name w:val="Нет списка1441"/>
    <w:next w:val="a2"/>
    <w:uiPriority w:val="99"/>
    <w:semiHidden/>
    <w:unhideWhenUsed/>
    <w:rsid w:val="000337EB"/>
  </w:style>
  <w:style w:type="numbering" w:customStyle="1" w:styleId="1451">
    <w:name w:val="Нет списка1451"/>
    <w:next w:val="a2"/>
    <w:uiPriority w:val="99"/>
    <w:semiHidden/>
    <w:unhideWhenUsed/>
    <w:rsid w:val="000337EB"/>
  </w:style>
  <w:style w:type="numbering" w:customStyle="1" w:styleId="1461">
    <w:name w:val="Нет списка1461"/>
    <w:next w:val="a2"/>
    <w:uiPriority w:val="99"/>
    <w:semiHidden/>
    <w:unhideWhenUsed/>
    <w:rsid w:val="000337EB"/>
  </w:style>
  <w:style w:type="numbering" w:customStyle="1" w:styleId="1471">
    <w:name w:val="Нет списка1471"/>
    <w:next w:val="a2"/>
    <w:uiPriority w:val="99"/>
    <w:semiHidden/>
    <w:unhideWhenUsed/>
    <w:rsid w:val="000337EB"/>
  </w:style>
  <w:style w:type="numbering" w:customStyle="1" w:styleId="1481">
    <w:name w:val="Нет списка1481"/>
    <w:next w:val="a2"/>
    <w:uiPriority w:val="99"/>
    <w:semiHidden/>
    <w:unhideWhenUsed/>
    <w:rsid w:val="000337EB"/>
  </w:style>
  <w:style w:type="numbering" w:customStyle="1" w:styleId="1491">
    <w:name w:val="Нет списка1491"/>
    <w:next w:val="a2"/>
    <w:uiPriority w:val="99"/>
    <w:semiHidden/>
    <w:unhideWhenUsed/>
    <w:rsid w:val="000337EB"/>
  </w:style>
  <w:style w:type="numbering" w:customStyle="1" w:styleId="1501">
    <w:name w:val="Нет списка1501"/>
    <w:next w:val="a2"/>
    <w:uiPriority w:val="99"/>
    <w:semiHidden/>
    <w:unhideWhenUsed/>
    <w:rsid w:val="000337EB"/>
  </w:style>
  <w:style w:type="numbering" w:customStyle="1" w:styleId="1521">
    <w:name w:val="Нет списка1521"/>
    <w:next w:val="a2"/>
    <w:uiPriority w:val="99"/>
    <w:semiHidden/>
    <w:unhideWhenUsed/>
    <w:rsid w:val="000337EB"/>
  </w:style>
  <w:style w:type="numbering" w:customStyle="1" w:styleId="1531">
    <w:name w:val="Нет списка1531"/>
    <w:next w:val="a2"/>
    <w:uiPriority w:val="99"/>
    <w:semiHidden/>
    <w:unhideWhenUsed/>
    <w:rsid w:val="000337EB"/>
  </w:style>
  <w:style w:type="paragraph" w:customStyle="1" w:styleId="1ff2">
    <w:name w:val="Знак Знак1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1">
    <w:name w:val="Нет списка1541"/>
    <w:next w:val="a2"/>
    <w:uiPriority w:val="99"/>
    <w:semiHidden/>
    <w:unhideWhenUsed/>
    <w:rsid w:val="000337EB"/>
  </w:style>
  <w:style w:type="numbering" w:customStyle="1" w:styleId="1551">
    <w:name w:val="Нет списка1551"/>
    <w:next w:val="a2"/>
    <w:uiPriority w:val="99"/>
    <w:semiHidden/>
    <w:unhideWhenUsed/>
    <w:rsid w:val="000337EB"/>
  </w:style>
  <w:style w:type="numbering" w:customStyle="1" w:styleId="1561">
    <w:name w:val="Нет списка1561"/>
    <w:next w:val="a2"/>
    <w:uiPriority w:val="99"/>
    <w:semiHidden/>
    <w:unhideWhenUsed/>
    <w:rsid w:val="000337EB"/>
  </w:style>
  <w:style w:type="numbering" w:customStyle="1" w:styleId="1571">
    <w:name w:val="Нет списка1571"/>
    <w:next w:val="a2"/>
    <w:uiPriority w:val="99"/>
    <w:semiHidden/>
    <w:unhideWhenUsed/>
    <w:rsid w:val="000337EB"/>
  </w:style>
  <w:style w:type="numbering" w:customStyle="1" w:styleId="1581">
    <w:name w:val="Нет списка1581"/>
    <w:next w:val="a2"/>
    <w:uiPriority w:val="99"/>
    <w:semiHidden/>
    <w:unhideWhenUsed/>
    <w:rsid w:val="000337EB"/>
  </w:style>
  <w:style w:type="numbering" w:customStyle="1" w:styleId="1591">
    <w:name w:val="Нет списка1591"/>
    <w:next w:val="a2"/>
    <w:uiPriority w:val="99"/>
    <w:semiHidden/>
    <w:unhideWhenUsed/>
    <w:rsid w:val="000337EB"/>
  </w:style>
  <w:style w:type="numbering" w:customStyle="1" w:styleId="1601">
    <w:name w:val="Нет списка1601"/>
    <w:next w:val="a2"/>
    <w:uiPriority w:val="99"/>
    <w:semiHidden/>
    <w:unhideWhenUsed/>
    <w:rsid w:val="000337EB"/>
  </w:style>
  <w:style w:type="numbering" w:customStyle="1" w:styleId="1621">
    <w:name w:val="Нет списка1621"/>
    <w:next w:val="a2"/>
    <w:uiPriority w:val="99"/>
    <w:semiHidden/>
    <w:unhideWhenUsed/>
    <w:rsid w:val="000337EB"/>
  </w:style>
  <w:style w:type="numbering" w:customStyle="1" w:styleId="1631">
    <w:name w:val="Нет списка1631"/>
    <w:next w:val="a2"/>
    <w:uiPriority w:val="99"/>
    <w:semiHidden/>
    <w:unhideWhenUsed/>
    <w:rsid w:val="000337EB"/>
  </w:style>
  <w:style w:type="numbering" w:customStyle="1" w:styleId="1641">
    <w:name w:val="Нет списка1641"/>
    <w:next w:val="a2"/>
    <w:uiPriority w:val="99"/>
    <w:semiHidden/>
    <w:unhideWhenUsed/>
    <w:rsid w:val="000337EB"/>
  </w:style>
  <w:style w:type="numbering" w:customStyle="1" w:styleId="1651">
    <w:name w:val="Нет списка1651"/>
    <w:next w:val="a2"/>
    <w:uiPriority w:val="99"/>
    <w:semiHidden/>
    <w:unhideWhenUsed/>
    <w:rsid w:val="000337EB"/>
  </w:style>
  <w:style w:type="numbering" w:customStyle="1" w:styleId="1661">
    <w:name w:val="Нет списка1661"/>
    <w:next w:val="a2"/>
    <w:uiPriority w:val="99"/>
    <w:semiHidden/>
    <w:unhideWhenUsed/>
    <w:rsid w:val="000337EB"/>
  </w:style>
  <w:style w:type="numbering" w:customStyle="1" w:styleId="1671">
    <w:name w:val="Нет списка1671"/>
    <w:next w:val="a2"/>
    <w:uiPriority w:val="99"/>
    <w:semiHidden/>
    <w:unhideWhenUsed/>
    <w:rsid w:val="000337EB"/>
  </w:style>
  <w:style w:type="numbering" w:customStyle="1" w:styleId="1681">
    <w:name w:val="Нет списка1681"/>
    <w:next w:val="a2"/>
    <w:uiPriority w:val="99"/>
    <w:semiHidden/>
    <w:unhideWhenUsed/>
    <w:rsid w:val="000337EB"/>
  </w:style>
  <w:style w:type="numbering" w:customStyle="1" w:styleId="1691">
    <w:name w:val="Нет списка1691"/>
    <w:next w:val="a2"/>
    <w:uiPriority w:val="99"/>
    <w:semiHidden/>
    <w:unhideWhenUsed/>
    <w:rsid w:val="000337EB"/>
  </w:style>
  <w:style w:type="numbering" w:customStyle="1" w:styleId="1701">
    <w:name w:val="Нет списка1701"/>
    <w:next w:val="a2"/>
    <w:uiPriority w:val="99"/>
    <w:semiHidden/>
    <w:unhideWhenUsed/>
    <w:rsid w:val="000337EB"/>
  </w:style>
  <w:style w:type="numbering" w:customStyle="1" w:styleId="1721">
    <w:name w:val="Нет списка1721"/>
    <w:next w:val="a2"/>
    <w:uiPriority w:val="99"/>
    <w:semiHidden/>
    <w:unhideWhenUsed/>
    <w:rsid w:val="000337EB"/>
  </w:style>
  <w:style w:type="numbering" w:customStyle="1" w:styleId="1731">
    <w:name w:val="Нет списка1731"/>
    <w:next w:val="a2"/>
    <w:uiPriority w:val="99"/>
    <w:semiHidden/>
    <w:unhideWhenUsed/>
    <w:rsid w:val="000337EB"/>
  </w:style>
  <w:style w:type="numbering" w:customStyle="1" w:styleId="1741">
    <w:name w:val="Нет списка1741"/>
    <w:next w:val="a2"/>
    <w:uiPriority w:val="99"/>
    <w:semiHidden/>
    <w:unhideWhenUsed/>
    <w:rsid w:val="000337EB"/>
  </w:style>
  <w:style w:type="numbering" w:customStyle="1" w:styleId="1751">
    <w:name w:val="Нет списка1751"/>
    <w:next w:val="a2"/>
    <w:uiPriority w:val="99"/>
    <w:semiHidden/>
    <w:unhideWhenUsed/>
    <w:rsid w:val="000337EB"/>
  </w:style>
  <w:style w:type="numbering" w:customStyle="1" w:styleId="1761">
    <w:name w:val="Нет списка1761"/>
    <w:next w:val="a2"/>
    <w:uiPriority w:val="99"/>
    <w:semiHidden/>
    <w:unhideWhenUsed/>
    <w:rsid w:val="000337EB"/>
  </w:style>
  <w:style w:type="numbering" w:customStyle="1" w:styleId="1771">
    <w:name w:val="Нет списка1771"/>
    <w:next w:val="a2"/>
    <w:uiPriority w:val="99"/>
    <w:semiHidden/>
    <w:unhideWhenUsed/>
    <w:rsid w:val="000337EB"/>
  </w:style>
  <w:style w:type="numbering" w:customStyle="1" w:styleId="1781">
    <w:name w:val="Нет списка1781"/>
    <w:next w:val="a2"/>
    <w:uiPriority w:val="99"/>
    <w:semiHidden/>
    <w:unhideWhenUsed/>
    <w:rsid w:val="000337EB"/>
  </w:style>
  <w:style w:type="numbering" w:customStyle="1" w:styleId="1791">
    <w:name w:val="Нет списка1791"/>
    <w:next w:val="a2"/>
    <w:uiPriority w:val="99"/>
    <w:semiHidden/>
    <w:unhideWhenUsed/>
    <w:rsid w:val="000337EB"/>
  </w:style>
  <w:style w:type="numbering" w:customStyle="1" w:styleId="1801">
    <w:name w:val="Нет списка1801"/>
    <w:next w:val="a2"/>
    <w:uiPriority w:val="99"/>
    <w:semiHidden/>
    <w:unhideWhenUsed/>
    <w:rsid w:val="000337EB"/>
  </w:style>
  <w:style w:type="numbering" w:customStyle="1" w:styleId="1821">
    <w:name w:val="Нет списка1821"/>
    <w:next w:val="a2"/>
    <w:uiPriority w:val="99"/>
    <w:semiHidden/>
    <w:unhideWhenUsed/>
    <w:rsid w:val="000337EB"/>
  </w:style>
  <w:style w:type="numbering" w:customStyle="1" w:styleId="1831">
    <w:name w:val="Нет списка1831"/>
    <w:next w:val="a2"/>
    <w:uiPriority w:val="99"/>
    <w:semiHidden/>
    <w:unhideWhenUsed/>
    <w:rsid w:val="000337EB"/>
  </w:style>
  <w:style w:type="numbering" w:customStyle="1" w:styleId="1841">
    <w:name w:val="Нет списка1841"/>
    <w:next w:val="a2"/>
    <w:uiPriority w:val="99"/>
    <w:semiHidden/>
    <w:unhideWhenUsed/>
    <w:rsid w:val="000337EB"/>
  </w:style>
  <w:style w:type="numbering" w:customStyle="1" w:styleId="1851">
    <w:name w:val="Нет списка1851"/>
    <w:next w:val="a2"/>
    <w:uiPriority w:val="99"/>
    <w:semiHidden/>
    <w:unhideWhenUsed/>
    <w:rsid w:val="000337EB"/>
  </w:style>
  <w:style w:type="numbering" w:customStyle="1" w:styleId="1861">
    <w:name w:val="Нет списка1861"/>
    <w:next w:val="a2"/>
    <w:uiPriority w:val="99"/>
    <w:semiHidden/>
    <w:unhideWhenUsed/>
    <w:rsid w:val="000337EB"/>
  </w:style>
  <w:style w:type="numbering" w:customStyle="1" w:styleId="1871">
    <w:name w:val="Нет списка1871"/>
    <w:next w:val="a2"/>
    <w:uiPriority w:val="99"/>
    <w:semiHidden/>
    <w:unhideWhenUsed/>
    <w:rsid w:val="000337EB"/>
  </w:style>
  <w:style w:type="numbering" w:customStyle="1" w:styleId="1881">
    <w:name w:val="Нет списка1881"/>
    <w:next w:val="a2"/>
    <w:uiPriority w:val="99"/>
    <w:semiHidden/>
    <w:unhideWhenUsed/>
    <w:rsid w:val="000337EB"/>
  </w:style>
  <w:style w:type="numbering" w:customStyle="1" w:styleId="1891">
    <w:name w:val="Нет списка1891"/>
    <w:next w:val="a2"/>
    <w:uiPriority w:val="99"/>
    <w:semiHidden/>
    <w:unhideWhenUsed/>
    <w:rsid w:val="000337EB"/>
  </w:style>
  <w:style w:type="numbering" w:customStyle="1" w:styleId="1901">
    <w:name w:val="Нет списка1901"/>
    <w:next w:val="a2"/>
    <w:uiPriority w:val="99"/>
    <w:semiHidden/>
    <w:unhideWhenUsed/>
    <w:rsid w:val="000337EB"/>
  </w:style>
  <w:style w:type="numbering" w:customStyle="1" w:styleId="1921">
    <w:name w:val="Нет списка1921"/>
    <w:next w:val="a2"/>
    <w:uiPriority w:val="99"/>
    <w:semiHidden/>
    <w:unhideWhenUsed/>
    <w:rsid w:val="000337EB"/>
  </w:style>
  <w:style w:type="numbering" w:customStyle="1" w:styleId="1931">
    <w:name w:val="Нет списка1931"/>
    <w:next w:val="a2"/>
    <w:uiPriority w:val="99"/>
    <w:semiHidden/>
    <w:unhideWhenUsed/>
    <w:rsid w:val="000337EB"/>
  </w:style>
  <w:style w:type="numbering" w:customStyle="1" w:styleId="1941">
    <w:name w:val="Нет списка1941"/>
    <w:next w:val="a2"/>
    <w:uiPriority w:val="99"/>
    <w:semiHidden/>
    <w:unhideWhenUsed/>
    <w:rsid w:val="000337EB"/>
  </w:style>
  <w:style w:type="numbering" w:customStyle="1" w:styleId="1951">
    <w:name w:val="Нет списка1951"/>
    <w:next w:val="a2"/>
    <w:uiPriority w:val="99"/>
    <w:semiHidden/>
    <w:unhideWhenUsed/>
    <w:rsid w:val="000337EB"/>
  </w:style>
  <w:style w:type="numbering" w:customStyle="1" w:styleId="1961">
    <w:name w:val="Нет списка1961"/>
    <w:next w:val="a2"/>
    <w:uiPriority w:val="99"/>
    <w:semiHidden/>
    <w:unhideWhenUsed/>
    <w:rsid w:val="000337EB"/>
  </w:style>
  <w:style w:type="numbering" w:customStyle="1" w:styleId="1971">
    <w:name w:val="Нет списка1971"/>
    <w:next w:val="a2"/>
    <w:uiPriority w:val="99"/>
    <w:semiHidden/>
    <w:unhideWhenUsed/>
    <w:rsid w:val="000337EB"/>
  </w:style>
  <w:style w:type="numbering" w:customStyle="1" w:styleId="1981">
    <w:name w:val="Нет списка1981"/>
    <w:next w:val="a2"/>
    <w:uiPriority w:val="99"/>
    <w:semiHidden/>
    <w:unhideWhenUsed/>
    <w:rsid w:val="000337EB"/>
  </w:style>
  <w:style w:type="numbering" w:customStyle="1" w:styleId="1991">
    <w:name w:val="Нет списка1991"/>
    <w:next w:val="a2"/>
    <w:uiPriority w:val="99"/>
    <w:semiHidden/>
    <w:unhideWhenUsed/>
    <w:rsid w:val="000337EB"/>
  </w:style>
  <w:style w:type="numbering" w:customStyle="1" w:styleId="2001">
    <w:name w:val="Нет списка2001"/>
    <w:next w:val="a2"/>
    <w:uiPriority w:val="99"/>
    <w:semiHidden/>
    <w:unhideWhenUsed/>
    <w:rsid w:val="000337EB"/>
  </w:style>
  <w:style w:type="numbering" w:customStyle="1" w:styleId="2021">
    <w:name w:val="Нет списка2021"/>
    <w:next w:val="a2"/>
    <w:uiPriority w:val="99"/>
    <w:semiHidden/>
    <w:unhideWhenUsed/>
    <w:rsid w:val="000337EB"/>
  </w:style>
  <w:style w:type="numbering" w:customStyle="1" w:styleId="2031">
    <w:name w:val="Нет списка2031"/>
    <w:next w:val="a2"/>
    <w:uiPriority w:val="99"/>
    <w:semiHidden/>
    <w:unhideWhenUsed/>
    <w:rsid w:val="000337EB"/>
  </w:style>
  <w:style w:type="numbering" w:customStyle="1" w:styleId="204">
    <w:name w:val="Нет списка204"/>
    <w:next w:val="a2"/>
    <w:uiPriority w:val="99"/>
    <w:semiHidden/>
    <w:unhideWhenUsed/>
    <w:rsid w:val="000337EB"/>
  </w:style>
  <w:style w:type="numbering" w:customStyle="1" w:styleId="205">
    <w:name w:val="Нет списка205"/>
    <w:next w:val="a2"/>
    <w:uiPriority w:val="99"/>
    <w:semiHidden/>
    <w:unhideWhenUsed/>
    <w:rsid w:val="000337EB"/>
  </w:style>
  <w:style w:type="numbering" w:customStyle="1" w:styleId="206">
    <w:name w:val="Нет списка206"/>
    <w:next w:val="a2"/>
    <w:uiPriority w:val="99"/>
    <w:semiHidden/>
    <w:rsid w:val="00A24703"/>
  </w:style>
  <w:style w:type="paragraph" w:customStyle="1" w:styleId="91fb">
    <w:name w:val="Знак Знак9 Знак Знак1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6">
    <w:name w:val="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3">
    <w:name w:val="Знак1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4">
    <w:name w:val="Знак1"/>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5">
    <w:name w:val="Знак1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a">
    <w:name w:val="Знак2"/>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b">
    <w:name w:val="Знак2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6">
    <w:name w:val="Знак1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7">
    <w:name w:val="Знак1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c">
    <w:name w:val="Знак3"/>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7">
    <w:name w:val="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2">
    <w:name w:val="Знак1 Знак Знак Знак2"/>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8">
    <w:name w:val="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5">
    <w:name w:val="Знак1 Знак Знак Знак4 Знак Знак Знак1"/>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c">
    <w:name w:val="Знак2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b">
    <w:name w:val="Знак1 Знак Знак Знак4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d">
    <w:name w:val="Знак2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0">
    <w:name w:val="Знак Знак9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6">
    <w:name w:val="Знак1 Знак Знак Знак4 Знак Знак Знак1 Знак Знак Знак1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1">
    <w:name w:val="Знак Знак9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2">
    <w:name w:val="Знак Знак9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3">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4">
    <w:name w:val="Знак Знак9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5">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6">
    <w:name w:val="Знак Знак9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e">
    <w:name w:val="Знак2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7">
    <w:name w:val="Знак Знак9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8">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9">
    <w:name w:val="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a">
    <w:name w:val="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b">
    <w:name w:val="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c">
    <w:name w:val="Знак Знак9 Знак Знак1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7">
    <w:name w:val="Знак1 Знак Знак Знак4 Знак Знак Знак1 Знак Знак Знак1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d">
    <w:name w:val="Знак Знак9 Знак Знак1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e">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
    <w:name w:val="Знак Знак9 Знак Знак1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0">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1">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2">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3">
    <w:name w:val="Знак Знак12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3">
    <w:name w:val="Нет списка1103"/>
    <w:next w:val="a2"/>
    <w:uiPriority w:val="99"/>
    <w:semiHidden/>
    <w:unhideWhenUsed/>
    <w:rsid w:val="00A24703"/>
  </w:style>
  <w:style w:type="numbering" w:customStyle="1" w:styleId="214">
    <w:name w:val="Нет списка214"/>
    <w:next w:val="a2"/>
    <w:uiPriority w:val="99"/>
    <w:semiHidden/>
    <w:unhideWhenUsed/>
    <w:rsid w:val="00A24703"/>
  </w:style>
  <w:style w:type="numbering" w:customStyle="1" w:styleId="314">
    <w:name w:val="Нет списка314"/>
    <w:next w:val="a2"/>
    <w:uiPriority w:val="99"/>
    <w:semiHidden/>
    <w:unhideWhenUsed/>
    <w:rsid w:val="00A24703"/>
  </w:style>
  <w:style w:type="numbering" w:customStyle="1" w:styleId="414">
    <w:name w:val="Нет списка414"/>
    <w:next w:val="a2"/>
    <w:uiPriority w:val="99"/>
    <w:semiHidden/>
    <w:unhideWhenUsed/>
    <w:rsid w:val="00A24703"/>
  </w:style>
  <w:style w:type="paragraph" w:customStyle="1" w:styleId="1ff8">
    <w:name w:val="Знак Знак Знак Знак1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6a">
    <w:name w:val="Без интервала6"/>
    <w:rsid w:val="00A24703"/>
    <w:pPr>
      <w:spacing w:after="0" w:line="240" w:lineRule="auto"/>
    </w:pPr>
    <w:rPr>
      <w:rFonts w:ascii="Calibri" w:eastAsia="Times New Roman" w:hAnsi="Calibri" w:cs="Times New Roman"/>
    </w:rPr>
  </w:style>
  <w:style w:type="paragraph" w:customStyle="1" w:styleId="12ff4">
    <w:name w:val="Знак Знак12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3">
    <w:name w:val="Знак Знак9 Знак Знак1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4">
    <w:name w:val="Нет списка514"/>
    <w:next w:val="a2"/>
    <w:uiPriority w:val="99"/>
    <w:semiHidden/>
    <w:unhideWhenUsed/>
    <w:rsid w:val="00A24703"/>
  </w:style>
  <w:style w:type="numbering" w:customStyle="1" w:styleId="614">
    <w:name w:val="Нет списка614"/>
    <w:next w:val="a2"/>
    <w:uiPriority w:val="99"/>
    <w:semiHidden/>
    <w:unhideWhenUsed/>
    <w:rsid w:val="00A24703"/>
  </w:style>
  <w:style w:type="numbering" w:customStyle="1" w:styleId="714">
    <w:name w:val="Нет списка714"/>
    <w:next w:val="a2"/>
    <w:uiPriority w:val="99"/>
    <w:semiHidden/>
    <w:unhideWhenUsed/>
    <w:rsid w:val="00A24703"/>
  </w:style>
  <w:style w:type="numbering" w:customStyle="1" w:styleId="813">
    <w:name w:val="Нет списка813"/>
    <w:next w:val="a2"/>
    <w:uiPriority w:val="99"/>
    <w:semiHidden/>
    <w:unhideWhenUsed/>
    <w:rsid w:val="00A24703"/>
  </w:style>
  <w:style w:type="numbering" w:customStyle="1" w:styleId="9130">
    <w:name w:val="Нет списка913"/>
    <w:next w:val="a2"/>
    <w:uiPriority w:val="99"/>
    <w:semiHidden/>
    <w:unhideWhenUsed/>
    <w:rsid w:val="00A24703"/>
  </w:style>
  <w:style w:type="numbering" w:customStyle="1" w:styleId="1013">
    <w:name w:val="Нет списка1013"/>
    <w:next w:val="a2"/>
    <w:uiPriority w:val="99"/>
    <w:semiHidden/>
    <w:unhideWhenUsed/>
    <w:rsid w:val="00A24703"/>
  </w:style>
  <w:style w:type="paragraph" w:customStyle="1" w:styleId="1ff9">
    <w:name w:val="Знак Знак1"/>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5">
    <w:name w:val="Знак Знак12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3">
    <w:name w:val="Нет списка1113"/>
    <w:next w:val="a2"/>
    <w:uiPriority w:val="99"/>
    <w:semiHidden/>
    <w:unhideWhenUsed/>
    <w:rsid w:val="00A24703"/>
  </w:style>
  <w:style w:type="numbering" w:customStyle="1" w:styleId="1213">
    <w:name w:val="Нет списка1213"/>
    <w:next w:val="a2"/>
    <w:uiPriority w:val="99"/>
    <w:semiHidden/>
    <w:unhideWhenUsed/>
    <w:rsid w:val="00A24703"/>
  </w:style>
  <w:style w:type="paragraph" w:customStyle="1" w:styleId="12ff6">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a">
    <w:name w:val="Знак1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3">
    <w:name w:val="Нет списка1313"/>
    <w:next w:val="a2"/>
    <w:uiPriority w:val="99"/>
    <w:semiHidden/>
    <w:unhideWhenUsed/>
    <w:rsid w:val="00A24703"/>
  </w:style>
  <w:style w:type="numbering" w:customStyle="1" w:styleId="14130">
    <w:name w:val="Нет списка1413"/>
    <w:next w:val="a2"/>
    <w:uiPriority w:val="99"/>
    <w:semiHidden/>
    <w:unhideWhenUsed/>
    <w:rsid w:val="00A24703"/>
  </w:style>
  <w:style w:type="numbering" w:customStyle="1" w:styleId="1513">
    <w:name w:val="Нет списка1513"/>
    <w:next w:val="a2"/>
    <w:uiPriority w:val="99"/>
    <w:semiHidden/>
    <w:unhideWhenUsed/>
    <w:rsid w:val="00A24703"/>
  </w:style>
  <w:style w:type="numbering" w:customStyle="1" w:styleId="1613">
    <w:name w:val="Нет списка1613"/>
    <w:next w:val="a2"/>
    <w:uiPriority w:val="99"/>
    <w:semiHidden/>
    <w:unhideWhenUsed/>
    <w:rsid w:val="00A24703"/>
  </w:style>
  <w:style w:type="numbering" w:customStyle="1" w:styleId="1713">
    <w:name w:val="Нет списка1713"/>
    <w:next w:val="a2"/>
    <w:uiPriority w:val="99"/>
    <w:semiHidden/>
    <w:unhideWhenUsed/>
    <w:rsid w:val="00A24703"/>
  </w:style>
  <w:style w:type="paragraph" w:customStyle="1" w:styleId="13b">
    <w:name w:val="Знак Знак13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3">
    <w:name w:val="Нет списка1813"/>
    <w:next w:val="a2"/>
    <w:uiPriority w:val="99"/>
    <w:semiHidden/>
    <w:unhideWhenUsed/>
    <w:rsid w:val="00A24703"/>
  </w:style>
  <w:style w:type="numbering" w:customStyle="1" w:styleId="1913">
    <w:name w:val="Нет списка1913"/>
    <w:next w:val="a2"/>
    <w:uiPriority w:val="99"/>
    <w:semiHidden/>
    <w:unhideWhenUsed/>
    <w:rsid w:val="00A24703"/>
  </w:style>
  <w:style w:type="numbering" w:customStyle="1" w:styleId="207">
    <w:name w:val="Нет списка207"/>
    <w:next w:val="a2"/>
    <w:uiPriority w:val="99"/>
    <w:semiHidden/>
    <w:unhideWhenUsed/>
    <w:rsid w:val="00A24703"/>
  </w:style>
  <w:style w:type="paragraph" w:customStyle="1" w:styleId="12ff7">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8">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9">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5">
    <w:name w:val="Нет списка215"/>
    <w:next w:val="a2"/>
    <w:uiPriority w:val="99"/>
    <w:semiHidden/>
    <w:unhideWhenUsed/>
    <w:rsid w:val="00A24703"/>
  </w:style>
  <w:style w:type="numbering" w:customStyle="1" w:styleId="223">
    <w:name w:val="Нет списка223"/>
    <w:next w:val="a2"/>
    <w:uiPriority w:val="99"/>
    <w:semiHidden/>
    <w:unhideWhenUsed/>
    <w:rsid w:val="00A24703"/>
  </w:style>
  <w:style w:type="numbering" w:customStyle="1" w:styleId="233">
    <w:name w:val="Нет списка233"/>
    <w:next w:val="a2"/>
    <w:uiPriority w:val="99"/>
    <w:semiHidden/>
    <w:unhideWhenUsed/>
    <w:rsid w:val="00A24703"/>
  </w:style>
  <w:style w:type="numbering" w:customStyle="1" w:styleId="243">
    <w:name w:val="Нет списка243"/>
    <w:next w:val="a2"/>
    <w:uiPriority w:val="99"/>
    <w:semiHidden/>
    <w:unhideWhenUsed/>
    <w:rsid w:val="00A24703"/>
  </w:style>
  <w:style w:type="numbering" w:customStyle="1" w:styleId="253">
    <w:name w:val="Нет списка253"/>
    <w:next w:val="a2"/>
    <w:uiPriority w:val="99"/>
    <w:semiHidden/>
    <w:unhideWhenUsed/>
    <w:rsid w:val="00A24703"/>
  </w:style>
  <w:style w:type="numbering" w:customStyle="1" w:styleId="263">
    <w:name w:val="Нет списка263"/>
    <w:next w:val="a2"/>
    <w:uiPriority w:val="99"/>
    <w:semiHidden/>
    <w:unhideWhenUsed/>
    <w:rsid w:val="00A24703"/>
  </w:style>
  <w:style w:type="numbering" w:customStyle="1" w:styleId="273">
    <w:name w:val="Нет списка273"/>
    <w:next w:val="a2"/>
    <w:uiPriority w:val="99"/>
    <w:semiHidden/>
    <w:unhideWhenUsed/>
    <w:rsid w:val="00A24703"/>
  </w:style>
  <w:style w:type="numbering" w:customStyle="1" w:styleId="283">
    <w:name w:val="Нет списка283"/>
    <w:next w:val="a2"/>
    <w:uiPriority w:val="99"/>
    <w:semiHidden/>
    <w:unhideWhenUsed/>
    <w:rsid w:val="00A24703"/>
  </w:style>
  <w:style w:type="numbering" w:customStyle="1" w:styleId="293">
    <w:name w:val="Нет списка293"/>
    <w:next w:val="a2"/>
    <w:uiPriority w:val="99"/>
    <w:semiHidden/>
    <w:unhideWhenUsed/>
    <w:rsid w:val="00A24703"/>
  </w:style>
  <w:style w:type="paragraph" w:customStyle="1" w:styleId="12ffa">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3">
    <w:name w:val="Нет списка303"/>
    <w:next w:val="a2"/>
    <w:uiPriority w:val="99"/>
    <w:semiHidden/>
    <w:unhideWhenUsed/>
    <w:rsid w:val="00A24703"/>
  </w:style>
  <w:style w:type="numbering" w:customStyle="1" w:styleId="315">
    <w:name w:val="Нет списка315"/>
    <w:next w:val="a2"/>
    <w:uiPriority w:val="99"/>
    <w:semiHidden/>
    <w:unhideWhenUsed/>
    <w:rsid w:val="00A24703"/>
  </w:style>
  <w:style w:type="paragraph" w:customStyle="1" w:styleId="12ffb">
    <w:name w:val="Знак Знак12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3">
    <w:name w:val="Нет списка323"/>
    <w:next w:val="a2"/>
    <w:uiPriority w:val="99"/>
    <w:semiHidden/>
    <w:unhideWhenUsed/>
    <w:rsid w:val="00A24703"/>
  </w:style>
  <w:style w:type="numbering" w:customStyle="1" w:styleId="333">
    <w:name w:val="Нет списка333"/>
    <w:next w:val="a2"/>
    <w:uiPriority w:val="99"/>
    <w:semiHidden/>
    <w:unhideWhenUsed/>
    <w:rsid w:val="00A24703"/>
  </w:style>
  <w:style w:type="numbering" w:customStyle="1" w:styleId="343">
    <w:name w:val="Нет списка343"/>
    <w:next w:val="a2"/>
    <w:uiPriority w:val="99"/>
    <w:semiHidden/>
    <w:unhideWhenUsed/>
    <w:rsid w:val="00A24703"/>
  </w:style>
  <w:style w:type="numbering" w:customStyle="1" w:styleId="353">
    <w:name w:val="Нет списка353"/>
    <w:next w:val="a2"/>
    <w:uiPriority w:val="99"/>
    <w:semiHidden/>
    <w:unhideWhenUsed/>
    <w:rsid w:val="00A24703"/>
  </w:style>
  <w:style w:type="numbering" w:customStyle="1" w:styleId="363">
    <w:name w:val="Нет списка363"/>
    <w:next w:val="a2"/>
    <w:uiPriority w:val="99"/>
    <w:semiHidden/>
    <w:unhideWhenUsed/>
    <w:rsid w:val="00A24703"/>
  </w:style>
  <w:style w:type="numbering" w:customStyle="1" w:styleId="373">
    <w:name w:val="Нет списка373"/>
    <w:next w:val="a2"/>
    <w:uiPriority w:val="99"/>
    <w:semiHidden/>
    <w:unhideWhenUsed/>
    <w:rsid w:val="00A24703"/>
  </w:style>
  <w:style w:type="numbering" w:customStyle="1" w:styleId="383">
    <w:name w:val="Нет списка383"/>
    <w:next w:val="a2"/>
    <w:uiPriority w:val="99"/>
    <w:semiHidden/>
    <w:unhideWhenUsed/>
    <w:rsid w:val="00A24703"/>
  </w:style>
  <w:style w:type="numbering" w:customStyle="1" w:styleId="393">
    <w:name w:val="Нет списка393"/>
    <w:next w:val="a2"/>
    <w:uiPriority w:val="99"/>
    <w:semiHidden/>
    <w:unhideWhenUsed/>
    <w:rsid w:val="00A24703"/>
  </w:style>
  <w:style w:type="numbering" w:customStyle="1" w:styleId="403">
    <w:name w:val="Нет списка403"/>
    <w:next w:val="a2"/>
    <w:uiPriority w:val="99"/>
    <w:semiHidden/>
    <w:unhideWhenUsed/>
    <w:rsid w:val="00A24703"/>
  </w:style>
  <w:style w:type="numbering" w:customStyle="1" w:styleId="415">
    <w:name w:val="Нет списка415"/>
    <w:next w:val="a2"/>
    <w:uiPriority w:val="99"/>
    <w:semiHidden/>
    <w:unhideWhenUsed/>
    <w:rsid w:val="00A24703"/>
  </w:style>
  <w:style w:type="paragraph" w:customStyle="1" w:styleId="1ffb">
    <w:name w:val="Знак Знак1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3">
    <w:name w:val="Нет списка423"/>
    <w:next w:val="a2"/>
    <w:uiPriority w:val="99"/>
    <w:semiHidden/>
    <w:unhideWhenUsed/>
    <w:rsid w:val="00A24703"/>
  </w:style>
  <w:style w:type="numbering" w:customStyle="1" w:styleId="433">
    <w:name w:val="Нет списка433"/>
    <w:next w:val="a2"/>
    <w:uiPriority w:val="99"/>
    <w:semiHidden/>
    <w:unhideWhenUsed/>
    <w:rsid w:val="00A24703"/>
  </w:style>
  <w:style w:type="numbering" w:customStyle="1" w:styleId="443">
    <w:name w:val="Нет списка443"/>
    <w:next w:val="a2"/>
    <w:uiPriority w:val="99"/>
    <w:semiHidden/>
    <w:unhideWhenUsed/>
    <w:rsid w:val="00A24703"/>
  </w:style>
  <w:style w:type="numbering" w:customStyle="1" w:styleId="453">
    <w:name w:val="Нет списка453"/>
    <w:next w:val="a2"/>
    <w:uiPriority w:val="99"/>
    <w:semiHidden/>
    <w:unhideWhenUsed/>
    <w:rsid w:val="00A24703"/>
  </w:style>
  <w:style w:type="numbering" w:customStyle="1" w:styleId="463">
    <w:name w:val="Нет списка463"/>
    <w:next w:val="a2"/>
    <w:uiPriority w:val="99"/>
    <w:semiHidden/>
    <w:unhideWhenUsed/>
    <w:rsid w:val="00A24703"/>
  </w:style>
  <w:style w:type="numbering" w:customStyle="1" w:styleId="473">
    <w:name w:val="Нет списка473"/>
    <w:next w:val="a2"/>
    <w:uiPriority w:val="99"/>
    <w:semiHidden/>
    <w:unhideWhenUsed/>
    <w:rsid w:val="00A24703"/>
  </w:style>
  <w:style w:type="numbering" w:customStyle="1" w:styleId="483">
    <w:name w:val="Нет списка483"/>
    <w:next w:val="a2"/>
    <w:uiPriority w:val="99"/>
    <w:semiHidden/>
    <w:unhideWhenUsed/>
    <w:rsid w:val="00A24703"/>
  </w:style>
  <w:style w:type="numbering" w:customStyle="1" w:styleId="493">
    <w:name w:val="Нет списка493"/>
    <w:next w:val="a2"/>
    <w:uiPriority w:val="99"/>
    <w:semiHidden/>
    <w:unhideWhenUsed/>
    <w:rsid w:val="00A24703"/>
  </w:style>
  <w:style w:type="numbering" w:customStyle="1" w:styleId="503">
    <w:name w:val="Нет списка503"/>
    <w:next w:val="a2"/>
    <w:uiPriority w:val="99"/>
    <w:semiHidden/>
    <w:unhideWhenUsed/>
    <w:rsid w:val="00A24703"/>
  </w:style>
  <w:style w:type="numbering" w:customStyle="1" w:styleId="515">
    <w:name w:val="Нет списка515"/>
    <w:next w:val="a2"/>
    <w:uiPriority w:val="99"/>
    <w:semiHidden/>
    <w:unhideWhenUsed/>
    <w:rsid w:val="00A24703"/>
  </w:style>
  <w:style w:type="numbering" w:customStyle="1" w:styleId="523">
    <w:name w:val="Нет списка523"/>
    <w:next w:val="a2"/>
    <w:uiPriority w:val="99"/>
    <w:semiHidden/>
    <w:unhideWhenUsed/>
    <w:rsid w:val="00A24703"/>
  </w:style>
  <w:style w:type="numbering" w:customStyle="1" w:styleId="533">
    <w:name w:val="Нет списка533"/>
    <w:next w:val="a2"/>
    <w:uiPriority w:val="99"/>
    <w:semiHidden/>
    <w:unhideWhenUsed/>
    <w:rsid w:val="00A24703"/>
  </w:style>
  <w:style w:type="numbering" w:customStyle="1" w:styleId="543">
    <w:name w:val="Нет списка543"/>
    <w:next w:val="a2"/>
    <w:uiPriority w:val="99"/>
    <w:semiHidden/>
    <w:unhideWhenUsed/>
    <w:rsid w:val="00A24703"/>
  </w:style>
  <w:style w:type="numbering" w:customStyle="1" w:styleId="553">
    <w:name w:val="Нет списка553"/>
    <w:next w:val="a2"/>
    <w:uiPriority w:val="99"/>
    <w:semiHidden/>
    <w:unhideWhenUsed/>
    <w:rsid w:val="00A24703"/>
  </w:style>
  <w:style w:type="numbering" w:customStyle="1" w:styleId="563">
    <w:name w:val="Нет списка563"/>
    <w:next w:val="a2"/>
    <w:uiPriority w:val="99"/>
    <w:semiHidden/>
    <w:unhideWhenUsed/>
    <w:rsid w:val="00A24703"/>
  </w:style>
  <w:style w:type="numbering" w:customStyle="1" w:styleId="573">
    <w:name w:val="Нет списка573"/>
    <w:next w:val="a2"/>
    <w:uiPriority w:val="99"/>
    <w:semiHidden/>
    <w:unhideWhenUsed/>
    <w:rsid w:val="00A24703"/>
  </w:style>
  <w:style w:type="numbering" w:customStyle="1" w:styleId="583">
    <w:name w:val="Нет списка583"/>
    <w:next w:val="a2"/>
    <w:uiPriority w:val="99"/>
    <w:semiHidden/>
    <w:unhideWhenUsed/>
    <w:rsid w:val="00A24703"/>
  </w:style>
  <w:style w:type="numbering" w:customStyle="1" w:styleId="593">
    <w:name w:val="Нет списка593"/>
    <w:next w:val="a2"/>
    <w:uiPriority w:val="99"/>
    <w:semiHidden/>
    <w:unhideWhenUsed/>
    <w:rsid w:val="00A24703"/>
  </w:style>
  <w:style w:type="numbering" w:customStyle="1" w:styleId="603">
    <w:name w:val="Нет списка603"/>
    <w:next w:val="a2"/>
    <w:uiPriority w:val="99"/>
    <w:semiHidden/>
    <w:unhideWhenUsed/>
    <w:rsid w:val="00A24703"/>
  </w:style>
  <w:style w:type="numbering" w:customStyle="1" w:styleId="615">
    <w:name w:val="Нет списка615"/>
    <w:next w:val="a2"/>
    <w:uiPriority w:val="99"/>
    <w:semiHidden/>
    <w:unhideWhenUsed/>
    <w:rsid w:val="00A24703"/>
  </w:style>
  <w:style w:type="numbering" w:customStyle="1" w:styleId="623">
    <w:name w:val="Нет списка623"/>
    <w:next w:val="a2"/>
    <w:uiPriority w:val="99"/>
    <w:semiHidden/>
    <w:unhideWhenUsed/>
    <w:rsid w:val="00A24703"/>
  </w:style>
  <w:style w:type="numbering" w:customStyle="1" w:styleId="633">
    <w:name w:val="Нет списка633"/>
    <w:next w:val="a2"/>
    <w:uiPriority w:val="99"/>
    <w:semiHidden/>
    <w:unhideWhenUsed/>
    <w:rsid w:val="00A24703"/>
  </w:style>
  <w:style w:type="numbering" w:customStyle="1" w:styleId="643">
    <w:name w:val="Нет списка643"/>
    <w:next w:val="a2"/>
    <w:uiPriority w:val="99"/>
    <w:semiHidden/>
    <w:unhideWhenUsed/>
    <w:rsid w:val="00A24703"/>
  </w:style>
  <w:style w:type="numbering" w:customStyle="1" w:styleId="653">
    <w:name w:val="Нет списка653"/>
    <w:next w:val="a2"/>
    <w:uiPriority w:val="99"/>
    <w:semiHidden/>
    <w:unhideWhenUsed/>
    <w:rsid w:val="00A24703"/>
  </w:style>
  <w:style w:type="paragraph" w:customStyle="1" w:styleId="12ff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3">
    <w:name w:val="Нет списка663"/>
    <w:next w:val="a2"/>
    <w:uiPriority w:val="99"/>
    <w:semiHidden/>
    <w:unhideWhenUsed/>
    <w:rsid w:val="00A24703"/>
  </w:style>
  <w:style w:type="numbering" w:customStyle="1" w:styleId="673">
    <w:name w:val="Нет списка673"/>
    <w:next w:val="a2"/>
    <w:uiPriority w:val="99"/>
    <w:semiHidden/>
    <w:unhideWhenUsed/>
    <w:rsid w:val="00A24703"/>
  </w:style>
  <w:style w:type="numbering" w:customStyle="1" w:styleId="683">
    <w:name w:val="Нет списка683"/>
    <w:next w:val="a2"/>
    <w:uiPriority w:val="99"/>
    <w:semiHidden/>
    <w:unhideWhenUsed/>
    <w:rsid w:val="00A24703"/>
  </w:style>
  <w:style w:type="numbering" w:customStyle="1" w:styleId="693">
    <w:name w:val="Нет списка693"/>
    <w:next w:val="a2"/>
    <w:uiPriority w:val="99"/>
    <w:semiHidden/>
    <w:unhideWhenUsed/>
    <w:rsid w:val="00A24703"/>
  </w:style>
  <w:style w:type="numbering" w:customStyle="1" w:styleId="703">
    <w:name w:val="Нет списка703"/>
    <w:next w:val="a2"/>
    <w:uiPriority w:val="99"/>
    <w:semiHidden/>
    <w:unhideWhenUsed/>
    <w:rsid w:val="00A24703"/>
  </w:style>
  <w:style w:type="numbering" w:customStyle="1" w:styleId="715">
    <w:name w:val="Нет списка715"/>
    <w:next w:val="a2"/>
    <w:uiPriority w:val="99"/>
    <w:semiHidden/>
    <w:unhideWhenUsed/>
    <w:rsid w:val="00A24703"/>
  </w:style>
  <w:style w:type="paragraph" w:customStyle="1" w:styleId="afffc">
    <w:name w:val="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3">
    <w:name w:val="Нет списка723"/>
    <w:next w:val="a2"/>
    <w:uiPriority w:val="99"/>
    <w:semiHidden/>
    <w:unhideWhenUsed/>
    <w:rsid w:val="00A24703"/>
  </w:style>
  <w:style w:type="numbering" w:customStyle="1" w:styleId="733">
    <w:name w:val="Нет списка733"/>
    <w:next w:val="a2"/>
    <w:uiPriority w:val="99"/>
    <w:semiHidden/>
    <w:unhideWhenUsed/>
    <w:rsid w:val="00A24703"/>
  </w:style>
  <w:style w:type="numbering" w:customStyle="1" w:styleId="743">
    <w:name w:val="Нет списка743"/>
    <w:next w:val="a2"/>
    <w:uiPriority w:val="99"/>
    <w:semiHidden/>
    <w:unhideWhenUsed/>
    <w:rsid w:val="00A24703"/>
  </w:style>
  <w:style w:type="numbering" w:customStyle="1" w:styleId="753">
    <w:name w:val="Нет списка753"/>
    <w:next w:val="a2"/>
    <w:uiPriority w:val="99"/>
    <w:semiHidden/>
    <w:unhideWhenUsed/>
    <w:rsid w:val="00A24703"/>
  </w:style>
  <w:style w:type="numbering" w:customStyle="1" w:styleId="763">
    <w:name w:val="Нет списка763"/>
    <w:next w:val="a2"/>
    <w:uiPriority w:val="99"/>
    <w:semiHidden/>
    <w:unhideWhenUsed/>
    <w:rsid w:val="00A24703"/>
  </w:style>
  <w:style w:type="numbering" w:customStyle="1" w:styleId="773">
    <w:name w:val="Нет списка773"/>
    <w:next w:val="a2"/>
    <w:uiPriority w:val="99"/>
    <w:semiHidden/>
    <w:unhideWhenUsed/>
    <w:rsid w:val="00A24703"/>
  </w:style>
  <w:style w:type="numbering" w:customStyle="1" w:styleId="783">
    <w:name w:val="Нет списка783"/>
    <w:next w:val="a2"/>
    <w:uiPriority w:val="99"/>
    <w:semiHidden/>
    <w:unhideWhenUsed/>
    <w:rsid w:val="00A24703"/>
  </w:style>
  <w:style w:type="numbering" w:customStyle="1" w:styleId="793">
    <w:name w:val="Нет списка793"/>
    <w:next w:val="a2"/>
    <w:uiPriority w:val="99"/>
    <w:semiHidden/>
    <w:unhideWhenUsed/>
    <w:rsid w:val="00A24703"/>
  </w:style>
  <w:style w:type="numbering" w:customStyle="1" w:styleId="803">
    <w:name w:val="Нет списка803"/>
    <w:next w:val="a2"/>
    <w:uiPriority w:val="99"/>
    <w:semiHidden/>
    <w:unhideWhenUsed/>
    <w:rsid w:val="00A24703"/>
  </w:style>
  <w:style w:type="numbering" w:customStyle="1" w:styleId="814">
    <w:name w:val="Нет списка814"/>
    <w:next w:val="a2"/>
    <w:uiPriority w:val="99"/>
    <w:semiHidden/>
    <w:unhideWhenUsed/>
    <w:rsid w:val="00A24703"/>
  </w:style>
  <w:style w:type="numbering" w:customStyle="1" w:styleId="822">
    <w:name w:val="Нет списка822"/>
    <w:next w:val="a2"/>
    <w:uiPriority w:val="99"/>
    <w:semiHidden/>
    <w:unhideWhenUsed/>
    <w:rsid w:val="00A24703"/>
  </w:style>
  <w:style w:type="numbering" w:customStyle="1" w:styleId="1104">
    <w:name w:val="Нет списка1104"/>
    <w:next w:val="a2"/>
    <w:uiPriority w:val="99"/>
    <w:semiHidden/>
    <w:rsid w:val="00A24703"/>
  </w:style>
  <w:style w:type="numbering" w:customStyle="1" w:styleId="1114">
    <w:name w:val="Нет списка1114"/>
    <w:next w:val="a2"/>
    <w:uiPriority w:val="99"/>
    <w:semiHidden/>
    <w:unhideWhenUsed/>
    <w:rsid w:val="00A24703"/>
  </w:style>
  <w:style w:type="numbering" w:customStyle="1" w:styleId="2103">
    <w:name w:val="Нет списка2103"/>
    <w:next w:val="a2"/>
    <w:uiPriority w:val="99"/>
    <w:semiHidden/>
    <w:unhideWhenUsed/>
    <w:rsid w:val="00A24703"/>
  </w:style>
  <w:style w:type="numbering" w:customStyle="1" w:styleId="3103">
    <w:name w:val="Нет списка3103"/>
    <w:next w:val="a2"/>
    <w:uiPriority w:val="99"/>
    <w:semiHidden/>
    <w:unhideWhenUsed/>
    <w:rsid w:val="00A24703"/>
  </w:style>
  <w:style w:type="numbering" w:customStyle="1" w:styleId="4103">
    <w:name w:val="Нет списка4103"/>
    <w:next w:val="a2"/>
    <w:uiPriority w:val="99"/>
    <w:semiHidden/>
    <w:unhideWhenUsed/>
    <w:rsid w:val="00A24703"/>
  </w:style>
  <w:style w:type="numbering" w:customStyle="1" w:styleId="5103">
    <w:name w:val="Нет списка5103"/>
    <w:next w:val="a2"/>
    <w:uiPriority w:val="99"/>
    <w:semiHidden/>
    <w:unhideWhenUsed/>
    <w:rsid w:val="00A24703"/>
  </w:style>
  <w:style w:type="numbering" w:customStyle="1" w:styleId="6103">
    <w:name w:val="Нет списка6103"/>
    <w:next w:val="a2"/>
    <w:uiPriority w:val="99"/>
    <w:semiHidden/>
    <w:unhideWhenUsed/>
    <w:rsid w:val="00A24703"/>
  </w:style>
  <w:style w:type="numbering" w:customStyle="1" w:styleId="7102">
    <w:name w:val="Нет списка7102"/>
    <w:next w:val="a2"/>
    <w:uiPriority w:val="99"/>
    <w:semiHidden/>
    <w:unhideWhenUsed/>
    <w:rsid w:val="00A24703"/>
  </w:style>
  <w:style w:type="numbering" w:customStyle="1" w:styleId="832">
    <w:name w:val="Нет списка832"/>
    <w:next w:val="a2"/>
    <w:uiPriority w:val="99"/>
    <w:semiHidden/>
    <w:unhideWhenUsed/>
    <w:rsid w:val="00A24703"/>
  </w:style>
  <w:style w:type="numbering" w:customStyle="1" w:styleId="9140">
    <w:name w:val="Нет списка914"/>
    <w:next w:val="a2"/>
    <w:uiPriority w:val="99"/>
    <w:semiHidden/>
    <w:unhideWhenUsed/>
    <w:rsid w:val="00A24703"/>
  </w:style>
  <w:style w:type="numbering" w:customStyle="1" w:styleId="1014">
    <w:name w:val="Нет списка1014"/>
    <w:next w:val="a2"/>
    <w:uiPriority w:val="99"/>
    <w:semiHidden/>
    <w:unhideWhenUsed/>
    <w:rsid w:val="00A24703"/>
  </w:style>
  <w:style w:type="numbering" w:customStyle="1" w:styleId="11113">
    <w:name w:val="Нет списка11113"/>
    <w:next w:val="a2"/>
    <w:uiPriority w:val="99"/>
    <w:semiHidden/>
    <w:unhideWhenUsed/>
    <w:rsid w:val="00A24703"/>
  </w:style>
  <w:style w:type="numbering" w:customStyle="1" w:styleId="1214">
    <w:name w:val="Нет списка1214"/>
    <w:next w:val="a2"/>
    <w:uiPriority w:val="99"/>
    <w:semiHidden/>
    <w:unhideWhenUsed/>
    <w:rsid w:val="00A24703"/>
  </w:style>
  <w:style w:type="numbering" w:customStyle="1" w:styleId="1314">
    <w:name w:val="Нет списка1314"/>
    <w:next w:val="a2"/>
    <w:uiPriority w:val="99"/>
    <w:semiHidden/>
    <w:unhideWhenUsed/>
    <w:rsid w:val="00A24703"/>
  </w:style>
  <w:style w:type="numbering" w:customStyle="1" w:styleId="14140">
    <w:name w:val="Нет списка1414"/>
    <w:next w:val="a2"/>
    <w:uiPriority w:val="99"/>
    <w:semiHidden/>
    <w:unhideWhenUsed/>
    <w:rsid w:val="00A24703"/>
  </w:style>
  <w:style w:type="numbering" w:customStyle="1" w:styleId="1514">
    <w:name w:val="Нет списка1514"/>
    <w:next w:val="a2"/>
    <w:uiPriority w:val="99"/>
    <w:semiHidden/>
    <w:unhideWhenUsed/>
    <w:rsid w:val="00A24703"/>
  </w:style>
  <w:style w:type="numbering" w:customStyle="1" w:styleId="1614">
    <w:name w:val="Нет списка1614"/>
    <w:next w:val="a2"/>
    <w:uiPriority w:val="99"/>
    <w:semiHidden/>
    <w:unhideWhenUsed/>
    <w:rsid w:val="00A24703"/>
  </w:style>
  <w:style w:type="numbering" w:customStyle="1" w:styleId="1714">
    <w:name w:val="Нет списка1714"/>
    <w:next w:val="a2"/>
    <w:uiPriority w:val="99"/>
    <w:semiHidden/>
    <w:unhideWhenUsed/>
    <w:rsid w:val="00A24703"/>
  </w:style>
  <w:style w:type="numbering" w:customStyle="1" w:styleId="1814">
    <w:name w:val="Нет списка1814"/>
    <w:next w:val="a2"/>
    <w:uiPriority w:val="99"/>
    <w:semiHidden/>
    <w:unhideWhenUsed/>
    <w:rsid w:val="00A24703"/>
  </w:style>
  <w:style w:type="numbering" w:customStyle="1" w:styleId="1914">
    <w:name w:val="Нет списка1914"/>
    <w:next w:val="a2"/>
    <w:uiPriority w:val="99"/>
    <w:semiHidden/>
    <w:unhideWhenUsed/>
    <w:rsid w:val="00A24703"/>
  </w:style>
  <w:style w:type="numbering" w:customStyle="1" w:styleId="2013">
    <w:name w:val="Нет списка2013"/>
    <w:next w:val="a2"/>
    <w:uiPriority w:val="99"/>
    <w:semiHidden/>
    <w:unhideWhenUsed/>
    <w:rsid w:val="00A24703"/>
  </w:style>
  <w:style w:type="numbering" w:customStyle="1" w:styleId="2113">
    <w:name w:val="Нет списка2113"/>
    <w:next w:val="a2"/>
    <w:uiPriority w:val="99"/>
    <w:semiHidden/>
    <w:unhideWhenUsed/>
    <w:rsid w:val="00A24703"/>
  </w:style>
  <w:style w:type="numbering" w:customStyle="1" w:styleId="2213">
    <w:name w:val="Нет списка2213"/>
    <w:next w:val="a2"/>
    <w:uiPriority w:val="99"/>
    <w:semiHidden/>
    <w:unhideWhenUsed/>
    <w:rsid w:val="00A24703"/>
  </w:style>
  <w:style w:type="numbering" w:customStyle="1" w:styleId="2313">
    <w:name w:val="Нет списка2313"/>
    <w:next w:val="a2"/>
    <w:uiPriority w:val="99"/>
    <w:semiHidden/>
    <w:unhideWhenUsed/>
    <w:rsid w:val="00A24703"/>
  </w:style>
  <w:style w:type="numbering" w:customStyle="1" w:styleId="2413">
    <w:name w:val="Нет списка2413"/>
    <w:next w:val="a2"/>
    <w:uiPriority w:val="99"/>
    <w:semiHidden/>
    <w:unhideWhenUsed/>
    <w:rsid w:val="00A24703"/>
  </w:style>
  <w:style w:type="numbering" w:customStyle="1" w:styleId="2513">
    <w:name w:val="Нет списка2513"/>
    <w:next w:val="a2"/>
    <w:uiPriority w:val="99"/>
    <w:semiHidden/>
    <w:unhideWhenUsed/>
    <w:rsid w:val="00A24703"/>
  </w:style>
  <w:style w:type="numbering" w:customStyle="1" w:styleId="2613">
    <w:name w:val="Нет списка2613"/>
    <w:next w:val="a2"/>
    <w:uiPriority w:val="99"/>
    <w:semiHidden/>
    <w:unhideWhenUsed/>
    <w:rsid w:val="00A24703"/>
  </w:style>
  <w:style w:type="numbering" w:customStyle="1" w:styleId="2713">
    <w:name w:val="Нет списка2713"/>
    <w:next w:val="a2"/>
    <w:uiPriority w:val="99"/>
    <w:semiHidden/>
    <w:unhideWhenUsed/>
    <w:rsid w:val="00A24703"/>
  </w:style>
  <w:style w:type="numbering" w:customStyle="1" w:styleId="2813">
    <w:name w:val="Нет списка2813"/>
    <w:next w:val="a2"/>
    <w:uiPriority w:val="99"/>
    <w:semiHidden/>
    <w:unhideWhenUsed/>
    <w:rsid w:val="00A24703"/>
  </w:style>
  <w:style w:type="numbering" w:customStyle="1" w:styleId="2913">
    <w:name w:val="Нет списка2913"/>
    <w:next w:val="a2"/>
    <w:uiPriority w:val="99"/>
    <w:semiHidden/>
    <w:unhideWhenUsed/>
    <w:rsid w:val="00A24703"/>
  </w:style>
  <w:style w:type="numbering" w:customStyle="1" w:styleId="3013">
    <w:name w:val="Нет списка3013"/>
    <w:next w:val="a2"/>
    <w:uiPriority w:val="99"/>
    <w:semiHidden/>
    <w:unhideWhenUsed/>
    <w:rsid w:val="00A24703"/>
  </w:style>
  <w:style w:type="numbering" w:customStyle="1" w:styleId="3113">
    <w:name w:val="Нет списка3113"/>
    <w:next w:val="a2"/>
    <w:uiPriority w:val="99"/>
    <w:semiHidden/>
    <w:unhideWhenUsed/>
    <w:rsid w:val="00A24703"/>
  </w:style>
  <w:style w:type="numbering" w:customStyle="1" w:styleId="3213">
    <w:name w:val="Нет списка3213"/>
    <w:next w:val="a2"/>
    <w:uiPriority w:val="99"/>
    <w:semiHidden/>
    <w:unhideWhenUsed/>
    <w:rsid w:val="00A24703"/>
  </w:style>
  <w:style w:type="numbering" w:customStyle="1" w:styleId="3313">
    <w:name w:val="Нет списка3313"/>
    <w:next w:val="a2"/>
    <w:uiPriority w:val="99"/>
    <w:semiHidden/>
    <w:unhideWhenUsed/>
    <w:rsid w:val="00A24703"/>
  </w:style>
  <w:style w:type="numbering" w:customStyle="1" w:styleId="3413">
    <w:name w:val="Нет списка3413"/>
    <w:next w:val="a2"/>
    <w:uiPriority w:val="99"/>
    <w:semiHidden/>
    <w:unhideWhenUsed/>
    <w:rsid w:val="00A24703"/>
  </w:style>
  <w:style w:type="numbering" w:customStyle="1" w:styleId="3513">
    <w:name w:val="Нет списка3513"/>
    <w:next w:val="a2"/>
    <w:uiPriority w:val="99"/>
    <w:semiHidden/>
    <w:unhideWhenUsed/>
    <w:rsid w:val="00A24703"/>
  </w:style>
  <w:style w:type="numbering" w:customStyle="1" w:styleId="3613">
    <w:name w:val="Нет списка3613"/>
    <w:next w:val="a2"/>
    <w:uiPriority w:val="99"/>
    <w:semiHidden/>
    <w:unhideWhenUsed/>
    <w:rsid w:val="00A24703"/>
  </w:style>
  <w:style w:type="numbering" w:customStyle="1" w:styleId="3713">
    <w:name w:val="Нет списка3713"/>
    <w:next w:val="a2"/>
    <w:uiPriority w:val="99"/>
    <w:semiHidden/>
    <w:unhideWhenUsed/>
    <w:rsid w:val="00A24703"/>
  </w:style>
  <w:style w:type="numbering" w:customStyle="1" w:styleId="3813">
    <w:name w:val="Нет списка3813"/>
    <w:next w:val="a2"/>
    <w:uiPriority w:val="99"/>
    <w:semiHidden/>
    <w:unhideWhenUsed/>
    <w:rsid w:val="00A24703"/>
  </w:style>
  <w:style w:type="numbering" w:customStyle="1" w:styleId="3913">
    <w:name w:val="Нет списка3913"/>
    <w:next w:val="a2"/>
    <w:uiPriority w:val="99"/>
    <w:semiHidden/>
    <w:unhideWhenUsed/>
    <w:rsid w:val="00A24703"/>
  </w:style>
  <w:style w:type="numbering" w:customStyle="1" w:styleId="4013">
    <w:name w:val="Нет списка4013"/>
    <w:next w:val="a2"/>
    <w:uiPriority w:val="99"/>
    <w:semiHidden/>
    <w:unhideWhenUsed/>
    <w:rsid w:val="00A24703"/>
  </w:style>
  <w:style w:type="numbering" w:customStyle="1" w:styleId="4113">
    <w:name w:val="Нет списка4113"/>
    <w:next w:val="a2"/>
    <w:uiPriority w:val="99"/>
    <w:semiHidden/>
    <w:unhideWhenUsed/>
    <w:rsid w:val="00A24703"/>
  </w:style>
  <w:style w:type="numbering" w:customStyle="1" w:styleId="4213">
    <w:name w:val="Нет списка4213"/>
    <w:next w:val="a2"/>
    <w:uiPriority w:val="99"/>
    <w:semiHidden/>
    <w:unhideWhenUsed/>
    <w:rsid w:val="00A24703"/>
  </w:style>
  <w:style w:type="numbering" w:customStyle="1" w:styleId="4313">
    <w:name w:val="Нет списка4313"/>
    <w:next w:val="a2"/>
    <w:uiPriority w:val="99"/>
    <w:semiHidden/>
    <w:unhideWhenUsed/>
    <w:rsid w:val="00A24703"/>
  </w:style>
  <w:style w:type="numbering" w:customStyle="1" w:styleId="4413">
    <w:name w:val="Нет списка4413"/>
    <w:next w:val="a2"/>
    <w:uiPriority w:val="99"/>
    <w:semiHidden/>
    <w:unhideWhenUsed/>
    <w:rsid w:val="00A24703"/>
  </w:style>
  <w:style w:type="numbering" w:customStyle="1" w:styleId="4513">
    <w:name w:val="Нет списка4513"/>
    <w:next w:val="a2"/>
    <w:uiPriority w:val="99"/>
    <w:semiHidden/>
    <w:unhideWhenUsed/>
    <w:rsid w:val="00A24703"/>
  </w:style>
  <w:style w:type="numbering" w:customStyle="1" w:styleId="4613">
    <w:name w:val="Нет списка4613"/>
    <w:next w:val="a2"/>
    <w:uiPriority w:val="99"/>
    <w:semiHidden/>
    <w:unhideWhenUsed/>
    <w:rsid w:val="00A24703"/>
  </w:style>
  <w:style w:type="numbering" w:customStyle="1" w:styleId="4713">
    <w:name w:val="Нет списка4713"/>
    <w:next w:val="a2"/>
    <w:uiPriority w:val="99"/>
    <w:semiHidden/>
    <w:unhideWhenUsed/>
    <w:rsid w:val="00A24703"/>
  </w:style>
  <w:style w:type="numbering" w:customStyle="1" w:styleId="4813">
    <w:name w:val="Нет списка4813"/>
    <w:next w:val="a2"/>
    <w:uiPriority w:val="99"/>
    <w:semiHidden/>
    <w:unhideWhenUsed/>
    <w:rsid w:val="00A24703"/>
  </w:style>
  <w:style w:type="numbering" w:customStyle="1" w:styleId="4913">
    <w:name w:val="Нет списка4913"/>
    <w:next w:val="a2"/>
    <w:uiPriority w:val="99"/>
    <w:semiHidden/>
    <w:unhideWhenUsed/>
    <w:rsid w:val="00A24703"/>
  </w:style>
  <w:style w:type="numbering" w:customStyle="1" w:styleId="5013">
    <w:name w:val="Нет списка5013"/>
    <w:next w:val="a2"/>
    <w:uiPriority w:val="99"/>
    <w:semiHidden/>
    <w:unhideWhenUsed/>
    <w:rsid w:val="00A24703"/>
  </w:style>
  <w:style w:type="numbering" w:customStyle="1" w:styleId="5113">
    <w:name w:val="Нет списка5113"/>
    <w:next w:val="a2"/>
    <w:uiPriority w:val="99"/>
    <w:semiHidden/>
    <w:unhideWhenUsed/>
    <w:rsid w:val="00A24703"/>
  </w:style>
  <w:style w:type="numbering" w:customStyle="1" w:styleId="5213">
    <w:name w:val="Нет списка5213"/>
    <w:next w:val="a2"/>
    <w:uiPriority w:val="99"/>
    <w:semiHidden/>
    <w:unhideWhenUsed/>
    <w:rsid w:val="00A24703"/>
  </w:style>
  <w:style w:type="numbering" w:customStyle="1" w:styleId="5313">
    <w:name w:val="Нет списка5313"/>
    <w:next w:val="a2"/>
    <w:uiPriority w:val="99"/>
    <w:semiHidden/>
    <w:unhideWhenUsed/>
    <w:rsid w:val="00A24703"/>
  </w:style>
  <w:style w:type="numbering" w:customStyle="1" w:styleId="5413">
    <w:name w:val="Нет списка5413"/>
    <w:next w:val="a2"/>
    <w:uiPriority w:val="99"/>
    <w:semiHidden/>
    <w:unhideWhenUsed/>
    <w:rsid w:val="00A24703"/>
  </w:style>
  <w:style w:type="numbering" w:customStyle="1" w:styleId="5513">
    <w:name w:val="Нет списка5513"/>
    <w:next w:val="a2"/>
    <w:uiPriority w:val="99"/>
    <w:semiHidden/>
    <w:unhideWhenUsed/>
    <w:rsid w:val="00A24703"/>
  </w:style>
  <w:style w:type="numbering" w:customStyle="1" w:styleId="5613">
    <w:name w:val="Нет списка5613"/>
    <w:next w:val="a2"/>
    <w:uiPriority w:val="99"/>
    <w:semiHidden/>
    <w:unhideWhenUsed/>
    <w:rsid w:val="00A24703"/>
  </w:style>
  <w:style w:type="numbering" w:customStyle="1" w:styleId="5713">
    <w:name w:val="Нет списка5713"/>
    <w:next w:val="a2"/>
    <w:uiPriority w:val="99"/>
    <w:semiHidden/>
    <w:unhideWhenUsed/>
    <w:rsid w:val="00A24703"/>
  </w:style>
  <w:style w:type="numbering" w:customStyle="1" w:styleId="5813">
    <w:name w:val="Нет списка5813"/>
    <w:next w:val="a2"/>
    <w:uiPriority w:val="99"/>
    <w:semiHidden/>
    <w:unhideWhenUsed/>
    <w:rsid w:val="00A24703"/>
  </w:style>
  <w:style w:type="numbering" w:customStyle="1" w:styleId="5913">
    <w:name w:val="Нет списка5913"/>
    <w:next w:val="a2"/>
    <w:uiPriority w:val="99"/>
    <w:semiHidden/>
    <w:unhideWhenUsed/>
    <w:rsid w:val="00A24703"/>
  </w:style>
  <w:style w:type="numbering" w:customStyle="1" w:styleId="6013">
    <w:name w:val="Нет списка6013"/>
    <w:next w:val="a2"/>
    <w:uiPriority w:val="99"/>
    <w:semiHidden/>
    <w:unhideWhenUsed/>
    <w:rsid w:val="00A24703"/>
  </w:style>
  <w:style w:type="numbering" w:customStyle="1" w:styleId="6113">
    <w:name w:val="Нет списка6113"/>
    <w:next w:val="a2"/>
    <w:uiPriority w:val="99"/>
    <w:semiHidden/>
    <w:unhideWhenUsed/>
    <w:rsid w:val="00A24703"/>
  </w:style>
  <w:style w:type="numbering" w:customStyle="1" w:styleId="6213">
    <w:name w:val="Нет списка6213"/>
    <w:next w:val="a2"/>
    <w:uiPriority w:val="99"/>
    <w:semiHidden/>
    <w:unhideWhenUsed/>
    <w:rsid w:val="00A24703"/>
  </w:style>
  <w:style w:type="numbering" w:customStyle="1" w:styleId="6313">
    <w:name w:val="Нет списка6313"/>
    <w:next w:val="a2"/>
    <w:uiPriority w:val="99"/>
    <w:semiHidden/>
    <w:unhideWhenUsed/>
    <w:rsid w:val="00A24703"/>
  </w:style>
  <w:style w:type="numbering" w:customStyle="1" w:styleId="6413">
    <w:name w:val="Нет списка6413"/>
    <w:next w:val="a2"/>
    <w:uiPriority w:val="99"/>
    <w:semiHidden/>
    <w:unhideWhenUsed/>
    <w:rsid w:val="00A24703"/>
  </w:style>
  <w:style w:type="numbering" w:customStyle="1" w:styleId="6513">
    <w:name w:val="Нет списка6513"/>
    <w:next w:val="a2"/>
    <w:uiPriority w:val="99"/>
    <w:semiHidden/>
    <w:unhideWhenUsed/>
    <w:rsid w:val="00A24703"/>
  </w:style>
  <w:style w:type="numbering" w:customStyle="1" w:styleId="6613">
    <w:name w:val="Нет списка6613"/>
    <w:next w:val="a2"/>
    <w:uiPriority w:val="99"/>
    <w:semiHidden/>
    <w:unhideWhenUsed/>
    <w:rsid w:val="00A24703"/>
  </w:style>
  <w:style w:type="numbering" w:customStyle="1" w:styleId="6713">
    <w:name w:val="Нет списка6713"/>
    <w:next w:val="a2"/>
    <w:uiPriority w:val="99"/>
    <w:semiHidden/>
    <w:unhideWhenUsed/>
    <w:rsid w:val="00A24703"/>
  </w:style>
  <w:style w:type="numbering" w:customStyle="1" w:styleId="6813">
    <w:name w:val="Нет списка6813"/>
    <w:next w:val="a2"/>
    <w:uiPriority w:val="99"/>
    <w:semiHidden/>
    <w:unhideWhenUsed/>
    <w:rsid w:val="00A24703"/>
  </w:style>
  <w:style w:type="numbering" w:customStyle="1" w:styleId="6913">
    <w:name w:val="Нет списка6913"/>
    <w:next w:val="a2"/>
    <w:uiPriority w:val="99"/>
    <w:semiHidden/>
    <w:unhideWhenUsed/>
    <w:rsid w:val="00A24703"/>
  </w:style>
  <w:style w:type="numbering" w:customStyle="1" w:styleId="7013">
    <w:name w:val="Нет списка7013"/>
    <w:next w:val="a2"/>
    <w:uiPriority w:val="99"/>
    <w:semiHidden/>
    <w:unhideWhenUsed/>
    <w:rsid w:val="00A24703"/>
  </w:style>
  <w:style w:type="numbering" w:customStyle="1" w:styleId="7113">
    <w:name w:val="Нет списка7113"/>
    <w:next w:val="a2"/>
    <w:uiPriority w:val="99"/>
    <w:semiHidden/>
    <w:unhideWhenUsed/>
    <w:rsid w:val="00A24703"/>
  </w:style>
  <w:style w:type="numbering" w:customStyle="1" w:styleId="7213">
    <w:name w:val="Нет списка7213"/>
    <w:next w:val="a2"/>
    <w:uiPriority w:val="99"/>
    <w:semiHidden/>
    <w:unhideWhenUsed/>
    <w:rsid w:val="00A24703"/>
  </w:style>
  <w:style w:type="numbering" w:customStyle="1" w:styleId="7313">
    <w:name w:val="Нет списка7313"/>
    <w:next w:val="a2"/>
    <w:uiPriority w:val="99"/>
    <w:semiHidden/>
    <w:unhideWhenUsed/>
    <w:rsid w:val="00A24703"/>
  </w:style>
  <w:style w:type="numbering" w:customStyle="1" w:styleId="7413">
    <w:name w:val="Нет списка7413"/>
    <w:next w:val="a2"/>
    <w:uiPriority w:val="99"/>
    <w:semiHidden/>
    <w:unhideWhenUsed/>
    <w:rsid w:val="00A24703"/>
  </w:style>
  <w:style w:type="numbering" w:customStyle="1" w:styleId="7513">
    <w:name w:val="Нет списка7513"/>
    <w:next w:val="a2"/>
    <w:uiPriority w:val="99"/>
    <w:semiHidden/>
    <w:rsid w:val="00A24703"/>
  </w:style>
  <w:style w:type="numbering" w:customStyle="1" w:styleId="11012">
    <w:name w:val="Нет списка11012"/>
    <w:next w:val="a2"/>
    <w:uiPriority w:val="99"/>
    <w:semiHidden/>
    <w:unhideWhenUsed/>
    <w:rsid w:val="00A24703"/>
  </w:style>
  <w:style w:type="numbering" w:customStyle="1" w:styleId="21012">
    <w:name w:val="Нет списка21012"/>
    <w:next w:val="a2"/>
    <w:uiPriority w:val="99"/>
    <w:semiHidden/>
    <w:unhideWhenUsed/>
    <w:rsid w:val="00A24703"/>
  </w:style>
  <w:style w:type="numbering" w:customStyle="1" w:styleId="31012">
    <w:name w:val="Нет списка31012"/>
    <w:next w:val="a2"/>
    <w:uiPriority w:val="99"/>
    <w:semiHidden/>
    <w:unhideWhenUsed/>
    <w:rsid w:val="00A24703"/>
  </w:style>
  <w:style w:type="numbering" w:customStyle="1" w:styleId="41012">
    <w:name w:val="Нет списка41012"/>
    <w:next w:val="a2"/>
    <w:uiPriority w:val="99"/>
    <w:semiHidden/>
    <w:unhideWhenUsed/>
    <w:rsid w:val="00A24703"/>
  </w:style>
  <w:style w:type="numbering" w:customStyle="1" w:styleId="51012">
    <w:name w:val="Нет списка51012"/>
    <w:next w:val="a2"/>
    <w:uiPriority w:val="99"/>
    <w:semiHidden/>
    <w:unhideWhenUsed/>
    <w:rsid w:val="00A24703"/>
  </w:style>
  <w:style w:type="numbering" w:customStyle="1" w:styleId="61012">
    <w:name w:val="Нет списка61012"/>
    <w:next w:val="a2"/>
    <w:uiPriority w:val="99"/>
    <w:semiHidden/>
    <w:unhideWhenUsed/>
    <w:rsid w:val="00A24703"/>
  </w:style>
  <w:style w:type="numbering" w:customStyle="1" w:styleId="7613">
    <w:name w:val="Нет списка7613"/>
    <w:next w:val="a2"/>
    <w:uiPriority w:val="99"/>
    <w:semiHidden/>
    <w:unhideWhenUsed/>
    <w:rsid w:val="00A24703"/>
  </w:style>
  <w:style w:type="numbering" w:customStyle="1" w:styleId="8113">
    <w:name w:val="Нет списка8113"/>
    <w:next w:val="a2"/>
    <w:uiPriority w:val="99"/>
    <w:semiHidden/>
    <w:unhideWhenUsed/>
    <w:rsid w:val="00A24703"/>
  </w:style>
  <w:style w:type="numbering" w:customStyle="1" w:styleId="9112">
    <w:name w:val="Нет списка9112"/>
    <w:next w:val="a2"/>
    <w:uiPriority w:val="99"/>
    <w:semiHidden/>
    <w:unhideWhenUsed/>
    <w:rsid w:val="00A24703"/>
  </w:style>
  <w:style w:type="numbering" w:customStyle="1" w:styleId="10112">
    <w:name w:val="Нет списка10112"/>
    <w:next w:val="a2"/>
    <w:uiPriority w:val="99"/>
    <w:semiHidden/>
    <w:unhideWhenUsed/>
    <w:rsid w:val="00A24703"/>
  </w:style>
  <w:style w:type="numbering" w:customStyle="1" w:styleId="1122">
    <w:name w:val="Нет списка1122"/>
    <w:next w:val="a2"/>
    <w:uiPriority w:val="99"/>
    <w:semiHidden/>
    <w:unhideWhenUsed/>
    <w:rsid w:val="00A24703"/>
  </w:style>
  <w:style w:type="numbering" w:customStyle="1" w:styleId="12112">
    <w:name w:val="Нет списка12112"/>
    <w:next w:val="a2"/>
    <w:uiPriority w:val="99"/>
    <w:semiHidden/>
    <w:unhideWhenUsed/>
    <w:rsid w:val="00A24703"/>
  </w:style>
  <w:style w:type="numbering" w:customStyle="1" w:styleId="13112">
    <w:name w:val="Нет списка13112"/>
    <w:next w:val="a2"/>
    <w:uiPriority w:val="99"/>
    <w:semiHidden/>
    <w:unhideWhenUsed/>
    <w:rsid w:val="00A24703"/>
  </w:style>
  <w:style w:type="numbering" w:customStyle="1" w:styleId="141120">
    <w:name w:val="Нет списка14112"/>
    <w:next w:val="a2"/>
    <w:uiPriority w:val="99"/>
    <w:semiHidden/>
    <w:unhideWhenUsed/>
    <w:rsid w:val="00A24703"/>
  </w:style>
  <w:style w:type="numbering" w:customStyle="1" w:styleId="15112">
    <w:name w:val="Нет списка15112"/>
    <w:next w:val="a2"/>
    <w:uiPriority w:val="99"/>
    <w:semiHidden/>
    <w:unhideWhenUsed/>
    <w:rsid w:val="00A24703"/>
  </w:style>
  <w:style w:type="numbering" w:customStyle="1" w:styleId="16112">
    <w:name w:val="Нет списка16112"/>
    <w:next w:val="a2"/>
    <w:uiPriority w:val="99"/>
    <w:semiHidden/>
    <w:unhideWhenUsed/>
    <w:rsid w:val="00A24703"/>
  </w:style>
  <w:style w:type="numbering" w:customStyle="1" w:styleId="17112">
    <w:name w:val="Нет списка17112"/>
    <w:next w:val="a2"/>
    <w:uiPriority w:val="99"/>
    <w:semiHidden/>
    <w:unhideWhenUsed/>
    <w:rsid w:val="00A24703"/>
  </w:style>
  <w:style w:type="numbering" w:customStyle="1" w:styleId="18112">
    <w:name w:val="Нет списка18112"/>
    <w:next w:val="a2"/>
    <w:uiPriority w:val="99"/>
    <w:semiHidden/>
    <w:unhideWhenUsed/>
    <w:rsid w:val="00A24703"/>
  </w:style>
  <w:style w:type="numbering" w:customStyle="1" w:styleId="19112">
    <w:name w:val="Нет списка19112"/>
    <w:next w:val="a2"/>
    <w:uiPriority w:val="99"/>
    <w:semiHidden/>
    <w:unhideWhenUsed/>
    <w:rsid w:val="00A24703"/>
  </w:style>
  <w:style w:type="numbering" w:customStyle="1" w:styleId="20112">
    <w:name w:val="Нет списка20112"/>
    <w:next w:val="a2"/>
    <w:uiPriority w:val="99"/>
    <w:semiHidden/>
    <w:unhideWhenUsed/>
    <w:rsid w:val="00A24703"/>
  </w:style>
  <w:style w:type="numbering" w:customStyle="1" w:styleId="21112">
    <w:name w:val="Нет списка21112"/>
    <w:next w:val="a2"/>
    <w:uiPriority w:val="99"/>
    <w:semiHidden/>
    <w:unhideWhenUsed/>
    <w:rsid w:val="00A24703"/>
  </w:style>
  <w:style w:type="numbering" w:customStyle="1" w:styleId="22112">
    <w:name w:val="Нет списка22112"/>
    <w:next w:val="a2"/>
    <w:uiPriority w:val="99"/>
    <w:semiHidden/>
    <w:unhideWhenUsed/>
    <w:rsid w:val="00A24703"/>
  </w:style>
  <w:style w:type="numbering" w:customStyle="1" w:styleId="23112">
    <w:name w:val="Нет списка23112"/>
    <w:next w:val="a2"/>
    <w:uiPriority w:val="99"/>
    <w:semiHidden/>
    <w:unhideWhenUsed/>
    <w:rsid w:val="00A24703"/>
  </w:style>
  <w:style w:type="numbering" w:customStyle="1" w:styleId="24112">
    <w:name w:val="Нет списка24112"/>
    <w:next w:val="a2"/>
    <w:uiPriority w:val="99"/>
    <w:semiHidden/>
    <w:unhideWhenUsed/>
    <w:rsid w:val="00A24703"/>
  </w:style>
  <w:style w:type="numbering" w:customStyle="1" w:styleId="25112">
    <w:name w:val="Нет списка25112"/>
    <w:next w:val="a2"/>
    <w:uiPriority w:val="99"/>
    <w:semiHidden/>
    <w:unhideWhenUsed/>
    <w:rsid w:val="00A24703"/>
  </w:style>
  <w:style w:type="numbering" w:customStyle="1" w:styleId="26112">
    <w:name w:val="Нет списка26112"/>
    <w:next w:val="a2"/>
    <w:uiPriority w:val="99"/>
    <w:semiHidden/>
    <w:unhideWhenUsed/>
    <w:rsid w:val="00A24703"/>
  </w:style>
  <w:style w:type="numbering" w:customStyle="1" w:styleId="27112">
    <w:name w:val="Нет списка27112"/>
    <w:next w:val="a2"/>
    <w:uiPriority w:val="99"/>
    <w:semiHidden/>
    <w:unhideWhenUsed/>
    <w:rsid w:val="00A24703"/>
  </w:style>
  <w:style w:type="numbering" w:customStyle="1" w:styleId="28112">
    <w:name w:val="Нет списка28112"/>
    <w:next w:val="a2"/>
    <w:uiPriority w:val="99"/>
    <w:semiHidden/>
    <w:unhideWhenUsed/>
    <w:rsid w:val="00A24703"/>
  </w:style>
  <w:style w:type="numbering" w:customStyle="1" w:styleId="29112">
    <w:name w:val="Нет списка29112"/>
    <w:next w:val="a2"/>
    <w:uiPriority w:val="99"/>
    <w:semiHidden/>
    <w:unhideWhenUsed/>
    <w:rsid w:val="00A24703"/>
  </w:style>
  <w:style w:type="numbering" w:customStyle="1" w:styleId="30112">
    <w:name w:val="Нет списка30112"/>
    <w:next w:val="a2"/>
    <w:uiPriority w:val="99"/>
    <w:semiHidden/>
    <w:unhideWhenUsed/>
    <w:rsid w:val="00A24703"/>
  </w:style>
  <w:style w:type="numbering" w:customStyle="1" w:styleId="31112">
    <w:name w:val="Нет списка31112"/>
    <w:next w:val="a2"/>
    <w:uiPriority w:val="99"/>
    <w:semiHidden/>
    <w:unhideWhenUsed/>
    <w:rsid w:val="00A24703"/>
  </w:style>
  <w:style w:type="numbering" w:customStyle="1" w:styleId="32112">
    <w:name w:val="Нет списка32112"/>
    <w:next w:val="a2"/>
    <w:uiPriority w:val="99"/>
    <w:semiHidden/>
    <w:unhideWhenUsed/>
    <w:rsid w:val="00A24703"/>
  </w:style>
  <w:style w:type="numbering" w:customStyle="1" w:styleId="33112">
    <w:name w:val="Нет списка33112"/>
    <w:next w:val="a2"/>
    <w:uiPriority w:val="99"/>
    <w:semiHidden/>
    <w:unhideWhenUsed/>
    <w:rsid w:val="00A24703"/>
  </w:style>
  <w:style w:type="numbering" w:customStyle="1" w:styleId="34112">
    <w:name w:val="Нет списка34112"/>
    <w:next w:val="a2"/>
    <w:uiPriority w:val="99"/>
    <w:semiHidden/>
    <w:unhideWhenUsed/>
    <w:rsid w:val="00A24703"/>
  </w:style>
  <w:style w:type="numbering" w:customStyle="1" w:styleId="35112">
    <w:name w:val="Нет списка35112"/>
    <w:next w:val="a2"/>
    <w:uiPriority w:val="99"/>
    <w:semiHidden/>
    <w:unhideWhenUsed/>
    <w:rsid w:val="00A24703"/>
  </w:style>
  <w:style w:type="numbering" w:customStyle="1" w:styleId="36112">
    <w:name w:val="Нет списка36112"/>
    <w:next w:val="a2"/>
    <w:uiPriority w:val="99"/>
    <w:semiHidden/>
    <w:unhideWhenUsed/>
    <w:rsid w:val="00A24703"/>
  </w:style>
  <w:style w:type="numbering" w:customStyle="1" w:styleId="37112">
    <w:name w:val="Нет списка37112"/>
    <w:next w:val="a2"/>
    <w:uiPriority w:val="99"/>
    <w:semiHidden/>
    <w:unhideWhenUsed/>
    <w:rsid w:val="00A24703"/>
  </w:style>
  <w:style w:type="numbering" w:customStyle="1" w:styleId="38112">
    <w:name w:val="Нет списка38112"/>
    <w:next w:val="a2"/>
    <w:uiPriority w:val="99"/>
    <w:semiHidden/>
    <w:unhideWhenUsed/>
    <w:rsid w:val="00A24703"/>
  </w:style>
  <w:style w:type="numbering" w:customStyle="1" w:styleId="39112">
    <w:name w:val="Нет списка39112"/>
    <w:next w:val="a2"/>
    <w:uiPriority w:val="99"/>
    <w:semiHidden/>
    <w:unhideWhenUsed/>
    <w:rsid w:val="00A24703"/>
  </w:style>
  <w:style w:type="numbering" w:customStyle="1" w:styleId="40112">
    <w:name w:val="Нет списка40112"/>
    <w:next w:val="a2"/>
    <w:uiPriority w:val="99"/>
    <w:semiHidden/>
    <w:unhideWhenUsed/>
    <w:rsid w:val="00A24703"/>
  </w:style>
  <w:style w:type="numbering" w:customStyle="1" w:styleId="41112">
    <w:name w:val="Нет списка41112"/>
    <w:next w:val="a2"/>
    <w:uiPriority w:val="99"/>
    <w:semiHidden/>
    <w:unhideWhenUsed/>
    <w:rsid w:val="00A24703"/>
  </w:style>
  <w:style w:type="numbering" w:customStyle="1" w:styleId="42112">
    <w:name w:val="Нет списка42112"/>
    <w:next w:val="a2"/>
    <w:uiPriority w:val="99"/>
    <w:semiHidden/>
    <w:unhideWhenUsed/>
    <w:rsid w:val="00A24703"/>
  </w:style>
  <w:style w:type="numbering" w:customStyle="1" w:styleId="43112">
    <w:name w:val="Нет списка43112"/>
    <w:next w:val="a2"/>
    <w:uiPriority w:val="99"/>
    <w:semiHidden/>
    <w:unhideWhenUsed/>
    <w:rsid w:val="00A24703"/>
  </w:style>
  <w:style w:type="numbering" w:customStyle="1" w:styleId="44112">
    <w:name w:val="Нет списка44112"/>
    <w:next w:val="a2"/>
    <w:uiPriority w:val="99"/>
    <w:semiHidden/>
    <w:unhideWhenUsed/>
    <w:rsid w:val="00A24703"/>
  </w:style>
  <w:style w:type="numbering" w:customStyle="1" w:styleId="45112">
    <w:name w:val="Нет списка45112"/>
    <w:next w:val="a2"/>
    <w:uiPriority w:val="99"/>
    <w:semiHidden/>
    <w:unhideWhenUsed/>
    <w:rsid w:val="00A24703"/>
  </w:style>
  <w:style w:type="numbering" w:customStyle="1" w:styleId="46112">
    <w:name w:val="Нет списка46112"/>
    <w:next w:val="a2"/>
    <w:uiPriority w:val="99"/>
    <w:semiHidden/>
    <w:unhideWhenUsed/>
    <w:rsid w:val="00A24703"/>
  </w:style>
  <w:style w:type="numbering" w:customStyle="1" w:styleId="47112">
    <w:name w:val="Нет списка47112"/>
    <w:next w:val="a2"/>
    <w:uiPriority w:val="99"/>
    <w:semiHidden/>
    <w:unhideWhenUsed/>
    <w:rsid w:val="00A24703"/>
  </w:style>
  <w:style w:type="numbering" w:customStyle="1" w:styleId="48112">
    <w:name w:val="Нет списка48112"/>
    <w:next w:val="a2"/>
    <w:uiPriority w:val="99"/>
    <w:semiHidden/>
    <w:unhideWhenUsed/>
    <w:rsid w:val="00A24703"/>
  </w:style>
  <w:style w:type="numbering" w:customStyle="1" w:styleId="49112">
    <w:name w:val="Нет списка49112"/>
    <w:next w:val="a2"/>
    <w:uiPriority w:val="99"/>
    <w:semiHidden/>
    <w:unhideWhenUsed/>
    <w:rsid w:val="00A24703"/>
  </w:style>
  <w:style w:type="numbering" w:customStyle="1" w:styleId="50112">
    <w:name w:val="Нет списка50112"/>
    <w:next w:val="a2"/>
    <w:uiPriority w:val="99"/>
    <w:semiHidden/>
    <w:unhideWhenUsed/>
    <w:rsid w:val="00A24703"/>
  </w:style>
  <w:style w:type="numbering" w:customStyle="1" w:styleId="51112">
    <w:name w:val="Нет списка51112"/>
    <w:next w:val="a2"/>
    <w:uiPriority w:val="99"/>
    <w:semiHidden/>
    <w:unhideWhenUsed/>
    <w:rsid w:val="00A24703"/>
  </w:style>
  <w:style w:type="numbering" w:customStyle="1" w:styleId="52112">
    <w:name w:val="Нет списка52112"/>
    <w:next w:val="a2"/>
    <w:uiPriority w:val="99"/>
    <w:semiHidden/>
    <w:unhideWhenUsed/>
    <w:rsid w:val="00A24703"/>
  </w:style>
  <w:style w:type="numbering" w:customStyle="1" w:styleId="53112">
    <w:name w:val="Нет списка53112"/>
    <w:next w:val="a2"/>
    <w:uiPriority w:val="99"/>
    <w:semiHidden/>
    <w:unhideWhenUsed/>
    <w:rsid w:val="00A24703"/>
  </w:style>
  <w:style w:type="numbering" w:customStyle="1" w:styleId="54112">
    <w:name w:val="Нет списка54112"/>
    <w:next w:val="a2"/>
    <w:uiPriority w:val="99"/>
    <w:semiHidden/>
    <w:unhideWhenUsed/>
    <w:rsid w:val="00A24703"/>
  </w:style>
  <w:style w:type="numbering" w:customStyle="1" w:styleId="55112">
    <w:name w:val="Нет списка55112"/>
    <w:next w:val="a2"/>
    <w:uiPriority w:val="99"/>
    <w:semiHidden/>
    <w:unhideWhenUsed/>
    <w:rsid w:val="00A24703"/>
  </w:style>
  <w:style w:type="numbering" w:customStyle="1" w:styleId="56112">
    <w:name w:val="Нет списка56112"/>
    <w:next w:val="a2"/>
    <w:uiPriority w:val="99"/>
    <w:semiHidden/>
    <w:unhideWhenUsed/>
    <w:rsid w:val="00A24703"/>
  </w:style>
  <w:style w:type="numbering" w:customStyle="1" w:styleId="57112">
    <w:name w:val="Нет списка57112"/>
    <w:next w:val="a2"/>
    <w:uiPriority w:val="99"/>
    <w:semiHidden/>
    <w:unhideWhenUsed/>
    <w:rsid w:val="00A24703"/>
  </w:style>
  <w:style w:type="numbering" w:customStyle="1" w:styleId="58112">
    <w:name w:val="Нет списка58112"/>
    <w:next w:val="a2"/>
    <w:uiPriority w:val="99"/>
    <w:semiHidden/>
    <w:unhideWhenUsed/>
    <w:rsid w:val="00A24703"/>
  </w:style>
  <w:style w:type="numbering" w:customStyle="1" w:styleId="59112">
    <w:name w:val="Нет списка59112"/>
    <w:next w:val="a2"/>
    <w:uiPriority w:val="99"/>
    <w:semiHidden/>
    <w:unhideWhenUsed/>
    <w:rsid w:val="00A24703"/>
  </w:style>
  <w:style w:type="numbering" w:customStyle="1" w:styleId="60112">
    <w:name w:val="Нет списка60112"/>
    <w:next w:val="a2"/>
    <w:uiPriority w:val="99"/>
    <w:semiHidden/>
    <w:unhideWhenUsed/>
    <w:rsid w:val="00A24703"/>
  </w:style>
  <w:style w:type="numbering" w:customStyle="1" w:styleId="61112">
    <w:name w:val="Нет списка61112"/>
    <w:next w:val="a2"/>
    <w:uiPriority w:val="99"/>
    <w:semiHidden/>
    <w:unhideWhenUsed/>
    <w:rsid w:val="00A24703"/>
  </w:style>
  <w:style w:type="numbering" w:customStyle="1" w:styleId="62112">
    <w:name w:val="Нет списка62112"/>
    <w:next w:val="a2"/>
    <w:uiPriority w:val="99"/>
    <w:semiHidden/>
    <w:unhideWhenUsed/>
    <w:rsid w:val="00A24703"/>
  </w:style>
  <w:style w:type="numbering" w:customStyle="1" w:styleId="63112">
    <w:name w:val="Нет списка63112"/>
    <w:next w:val="a2"/>
    <w:uiPriority w:val="99"/>
    <w:semiHidden/>
    <w:unhideWhenUsed/>
    <w:rsid w:val="00A24703"/>
  </w:style>
  <w:style w:type="numbering" w:customStyle="1" w:styleId="64112">
    <w:name w:val="Нет списка64112"/>
    <w:next w:val="a2"/>
    <w:uiPriority w:val="99"/>
    <w:semiHidden/>
    <w:unhideWhenUsed/>
    <w:rsid w:val="00A24703"/>
  </w:style>
  <w:style w:type="numbering" w:customStyle="1" w:styleId="65112">
    <w:name w:val="Нет списка65112"/>
    <w:next w:val="a2"/>
    <w:uiPriority w:val="99"/>
    <w:semiHidden/>
    <w:unhideWhenUsed/>
    <w:rsid w:val="00A24703"/>
  </w:style>
  <w:style w:type="numbering" w:customStyle="1" w:styleId="66112">
    <w:name w:val="Нет списка66112"/>
    <w:next w:val="a2"/>
    <w:uiPriority w:val="99"/>
    <w:semiHidden/>
    <w:unhideWhenUsed/>
    <w:rsid w:val="00A24703"/>
  </w:style>
  <w:style w:type="numbering" w:customStyle="1" w:styleId="67112">
    <w:name w:val="Нет списка67112"/>
    <w:next w:val="a2"/>
    <w:uiPriority w:val="99"/>
    <w:semiHidden/>
    <w:unhideWhenUsed/>
    <w:rsid w:val="00A24703"/>
  </w:style>
  <w:style w:type="numbering" w:customStyle="1" w:styleId="68112">
    <w:name w:val="Нет списка68112"/>
    <w:next w:val="a2"/>
    <w:uiPriority w:val="99"/>
    <w:semiHidden/>
    <w:unhideWhenUsed/>
    <w:rsid w:val="00A24703"/>
  </w:style>
  <w:style w:type="numbering" w:customStyle="1" w:styleId="69112">
    <w:name w:val="Нет списка69112"/>
    <w:next w:val="a2"/>
    <w:uiPriority w:val="99"/>
    <w:semiHidden/>
    <w:unhideWhenUsed/>
    <w:rsid w:val="00A24703"/>
  </w:style>
  <w:style w:type="numbering" w:customStyle="1" w:styleId="70112">
    <w:name w:val="Нет списка70112"/>
    <w:next w:val="a2"/>
    <w:uiPriority w:val="99"/>
    <w:semiHidden/>
    <w:unhideWhenUsed/>
    <w:rsid w:val="00A24703"/>
  </w:style>
  <w:style w:type="numbering" w:customStyle="1" w:styleId="71112">
    <w:name w:val="Нет списка71112"/>
    <w:next w:val="a2"/>
    <w:uiPriority w:val="99"/>
    <w:semiHidden/>
    <w:unhideWhenUsed/>
    <w:rsid w:val="00A24703"/>
  </w:style>
  <w:style w:type="numbering" w:customStyle="1" w:styleId="72112">
    <w:name w:val="Нет списка72112"/>
    <w:next w:val="a2"/>
    <w:uiPriority w:val="99"/>
    <w:semiHidden/>
    <w:unhideWhenUsed/>
    <w:rsid w:val="00A24703"/>
  </w:style>
  <w:style w:type="numbering" w:customStyle="1" w:styleId="73112">
    <w:name w:val="Нет списка73112"/>
    <w:next w:val="a2"/>
    <w:uiPriority w:val="99"/>
    <w:semiHidden/>
    <w:unhideWhenUsed/>
    <w:rsid w:val="00A24703"/>
  </w:style>
  <w:style w:type="numbering" w:customStyle="1" w:styleId="74112">
    <w:name w:val="Нет списка74112"/>
    <w:next w:val="a2"/>
    <w:uiPriority w:val="99"/>
    <w:semiHidden/>
    <w:unhideWhenUsed/>
    <w:rsid w:val="00A24703"/>
  </w:style>
  <w:style w:type="numbering" w:customStyle="1" w:styleId="75112">
    <w:name w:val="Нет списка75112"/>
    <w:next w:val="a2"/>
    <w:uiPriority w:val="99"/>
    <w:semiHidden/>
    <w:unhideWhenUsed/>
    <w:rsid w:val="00A24703"/>
  </w:style>
  <w:style w:type="numbering" w:customStyle="1" w:styleId="76112">
    <w:name w:val="Нет списка76112"/>
    <w:next w:val="a2"/>
    <w:uiPriority w:val="99"/>
    <w:semiHidden/>
    <w:unhideWhenUsed/>
    <w:rsid w:val="00A24703"/>
  </w:style>
  <w:style w:type="numbering" w:customStyle="1" w:styleId="7712">
    <w:name w:val="Нет списка7712"/>
    <w:next w:val="a2"/>
    <w:uiPriority w:val="99"/>
    <w:semiHidden/>
    <w:unhideWhenUsed/>
    <w:rsid w:val="00A24703"/>
  </w:style>
  <w:style w:type="numbering" w:customStyle="1" w:styleId="7812">
    <w:name w:val="Нет списка7812"/>
    <w:next w:val="a2"/>
    <w:uiPriority w:val="99"/>
    <w:semiHidden/>
    <w:unhideWhenUsed/>
    <w:rsid w:val="00A24703"/>
  </w:style>
  <w:style w:type="numbering" w:customStyle="1" w:styleId="7912">
    <w:name w:val="Нет списка7912"/>
    <w:next w:val="a2"/>
    <w:uiPriority w:val="99"/>
    <w:semiHidden/>
    <w:unhideWhenUsed/>
    <w:rsid w:val="00A24703"/>
  </w:style>
  <w:style w:type="numbering" w:customStyle="1" w:styleId="8012">
    <w:name w:val="Нет списка8012"/>
    <w:next w:val="a2"/>
    <w:uiPriority w:val="99"/>
    <w:semiHidden/>
    <w:unhideWhenUsed/>
    <w:rsid w:val="00A24703"/>
  </w:style>
  <w:style w:type="numbering" w:customStyle="1" w:styleId="81112">
    <w:name w:val="Нет списка81112"/>
    <w:next w:val="a2"/>
    <w:uiPriority w:val="99"/>
    <w:semiHidden/>
    <w:unhideWhenUsed/>
    <w:rsid w:val="00A24703"/>
  </w:style>
  <w:style w:type="numbering" w:customStyle="1" w:styleId="842">
    <w:name w:val="Нет списка842"/>
    <w:next w:val="a2"/>
    <w:uiPriority w:val="99"/>
    <w:semiHidden/>
    <w:unhideWhenUsed/>
    <w:rsid w:val="00A24703"/>
  </w:style>
  <w:style w:type="numbering" w:customStyle="1" w:styleId="852">
    <w:name w:val="Нет списка852"/>
    <w:next w:val="a2"/>
    <w:uiPriority w:val="99"/>
    <w:semiHidden/>
    <w:unhideWhenUsed/>
    <w:rsid w:val="00A24703"/>
  </w:style>
  <w:style w:type="numbering" w:customStyle="1" w:styleId="862">
    <w:name w:val="Нет списка862"/>
    <w:next w:val="a2"/>
    <w:uiPriority w:val="99"/>
    <w:semiHidden/>
    <w:unhideWhenUsed/>
    <w:rsid w:val="00A24703"/>
  </w:style>
  <w:style w:type="numbering" w:customStyle="1" w:styleId="872">
    <w:name w:val="Нет списка872"/>
    <w:next w:val="a2"/>
    <w:uiPriority w:val="99"/>
    <w:semiHidden/>
    <w:unhideWhenUsed/>
    <w:rsid w:val="00A24703"/>
  </w:style>
  <w:style w:type="numbering" w:customStyle="1" w:styleId="882">
    <w:name w:val="Нет списка882"/>
    <w:next w:val="a2"/>
    <w:uiPriority w:val="99"/>
    <w:semiHidden/>
    <w:unhideWhenUsed/>
    <w:rsid w:val="00A24703"/>
  </w:style>
  <w:style w:type="numbering" w:customStyle="1" w:styleId="892">
    <w:name w:val="Нет списка892"/>
    <w:next w:val="a2"/>
    <w:uiPriority w:val="99"/>
    <w:semiHidden/>
    <w:unhideWhenUsed/>
    <w:rsid w:val="00A24703"/>
  </w:style>
  <w:style w:type="numbering" w:customStyle="1" w:styleId="902">
    <w:name w:val="Нет списка902"/>
    <w:next w:val="a2"/>
    <w:uiPriority w:val="99"/>
    <w:semiHidden/>
    <w:unhideWhenUsed/>
    <w:rsid w:val="00A24703"/>
  </w:style>
  <w:style w:type="numbering" w:customStyle="1" w:styleId="922">
    <w:name w:val="Нет списка922"/>
    <w:next w:val="a2"/>
    <w:uiPriority w:val="99"/>
    <w:semiHidden/>
    <w:unhideWhenUsed/>
    <w:rsid w:val="00A24703"/>
  </w:style>
  <w:style w:type="numbering" w:customStyle="1" w:styleId="932">
    <w:name w:val="Нет списка932"/>
    <w:next w:val="a2"/>
    <w:uiPriority w:val="99"/>
    <w:semiHidden/>
    <w:unhideWhenUsed/>
    <w:rsid w:val="00A24703"/>
  </w:style>
  <w:style w:type="numbering" w:customStyle="1" w:styleId="942">
    <w:name w:val="Нет списка942"/>
    <w:next w:val="a2"/>
    <w:uiPriority w:val="99"/>
    <w:semiHidden/>
    <w:unhideWhenUsed/>
    <w:rsid w:val="00A24703"/>
  </w:style>
  <w:style w:type="numbering" w:customStyle="1" w:styleId="952">
    <w:name w:val="Нет списка952"/>
    <w:next w:val="a2"/>
    <w:uiPriority w:val="99"/>
    <w:semiHidden/>
    <w:unhideWhenUsed/>
    <w:rsid w:val="00A24703"/>
  </w:style>
  <w:style w:type="numbering" w:customStyle="1" w:styleId="962">
    <w:name w:val="Нет списка962"/>
    <w:next w:val="a2"/>
    <w:uiPriority w:val="99"/>
    <w:semiHidden/>
    <w:unhideWhenUsed/>
    <w:rsid w:val="00A24703"/>
  </w:style>
  <w:style w:type="numbering" w:customStyle="1" w:styleId="972">
    <w:name w:val="Нет списка972"/>
    <w:next w:val="a2"/>
    <w:uiPriority w:val="99"/>
    <w:semiHidden/>
    <w:unhideWhenUsed/>
    <w:rsid w:val="00A24703"/>
  </w:style>
  <w:style w:type="numbering" w:customStyle="1" w:styleId="982">
    <w:name w:val="Нет списка982"/>
    <w:next w:val="a2"/>
    <w:uiPriority w:val="99"/>
    <w:semiHidden/>
    <w:unhideWhenUsed/>
    <w:rsid w:val="00A24703"/>
  </w:style>
  <w:style w:type="numbering" w:customStyle="1" w:styleId="992">
    <w:name w:val="Нет списка992"/>
    <w:next w:val="a2"/>
    <w:uiPriority w:val="99"/>
    <w:semiHidden/>
    <w:unhideWhenUsed/>
    <w:rsid w:val="00A24703"/>
  </w:style>
  <w:style w:type="numbering" w:customStyle="1" w:styleId="1002">
    <w:name w:val="Нет списка1002"/>
    <w:next w:val="a2"/>
    <w:uiPriority w:val="99"/>
    <w:semiHidden/>
    <w:unhideWhenUsed/>
    <w:rsid w:val="00A24703"/>
  </w:style>
  <w:style w:type="numbering" w:customStyle="1" w:styleId="1022">
    <w:name w:val="Нет списка1022"/>
    <w:next w:val="a2"/>
    <w:uiPriority w:val="99"/>
    <w:semiHidden/>
    <w:unhideWhenUsed/>
    <w:rsid w:val="00A24703"/>
  </w:style>
  <w:style w:type="numbering" w:customStyle="1" w:styleId="1032">
    <w:name w:val="Нет списка1032"/>
    <w:next w:val="a2"/>
    <w:uiPriority w:val="99"/>
    <w:semiHidden/>
    <w:unhideWhenUsed/>
    <w:rsid w:val="00A24703"/>
  </w:style>
  <w:style w:type="numbering" w:customStyle="1" w:styleId="1042">
    <w:name w:val="Нет списка1042"/>
    <w:next w:val="a2"/>
    <w:uiPriority w:val="99"/>
    <w:semiHidden/>
    <w:unhideWhenUsed/>
    <w:rsid w:val="00A24703"/>
  </w:style>
  <w:style w:type="numbering" w:customStyle="1" w:styleId="1052">
    <w:name w:val="Нет списка1052"/>
    <w:next w:val="a2"/>
    <w:uiPriority w:val="99"/>
    <w:semiHidden/>
    <w:unhideWhenUsed/>
    <w:rsid w:val="00A24703"/>
  </w:style>
  <w:style w:type="numbering" w:customStyle="1" w:styleId="1062">
    <w:name w:val="Нет списка1062"/>
    <w:next w:val="a2"/>
    <w:uiPriority w:val="99"/>
    <w:semiHidden/>
    <w:unhideWhenUsed/>
    <w:rsid w:val="00A24703"/>
  </w:style>
  <w:style w:type="numbering" w:customStyle="1" w:styleId="1072">
    <w:name w:val="Нет списка1072"/>
    <w:next w:val="a2"/>
    <w:uiPriority w:val="99"/>
    <w:semiHidden/>
    <w:unhideWhenUsed/>
    <w:rsid w:val="00A24703"/>
  </w:style>
  <w:style w:type="numbering" w:customStyle="1" w:styleId="1082">
    <w:name w:val="Нет списка1082"/>
    <w:next w:val="a2"/>
    <w:uiPriority w:val="99"/>
    <w:semiHidden/>
    <w:unhideWhenUsed/>
    <w:rsid w:val="00A24703"/>
  </w:style>
  <w:style w:type="numbering" w:customStyle="1" w:styleId="1092">
    <w:name w:val="Нет списка1092"/>
    <w:next w:val="a2"/>
    <w:uiPriority w:val="99"/>
    <w:semiHidden/>
    <w:unhideWhenUsed/>
    <w:rsid w:val="00A24703"/>
  </w:style>
  <w:style w:type="numbering" w:customStyle="1" w:styleId="1132">
    <w:name w:val="Нет списка1132"/>
    <w:next w:val="a2"/>
    <w:uiPriority w:val="99"/>
    <w:semiHidden/>
    <w:unhideWhenUsed/>
    <w:rsid w:val="00A24703"/>
  </w:style>
  <w:style w:type="numbering" w:customStyle="1" w:styleId="1142">
    <w:name w:val="Нет списка1142"/>
    <w:next w:val="a2"/>
    <w:uiPriority w:val="99"/>
    <w:semiHidden/>
    <w:unhideWhenUsed/>
    <w:rsid w:val="00A24703"/>
  </w:style>
  <w:style w:type="numbering" w:customStyle="1" w:styleId="1152">
    <w:name w:val="Нет списка1152"/>
    <w:next w:val="a2"/>
    <w:uiPriority w:val="99"/>
    <w:semiHidden/>
    <w:unhideWhenUsed/>
    <w:rsid w:val="00A24703"/>
  </w:style>
  <w:style w:type="numbering" w:customStyle="1" w:styleId="1162">
    <w:name w:val="Нет списка1162"/>
    <w:next w:val="a2"/>
    <w:uiPriority w:val="99"/>
    <w:semiHidden/>
    <w:unhideWhenUsed/>
    <w:rsid w:val="00A24703"/>
  </w:style>
  <w:style w:type="numbering" w:customStyle="1" w:styleId="1172">
    <w:name w:val="Нет списка1172"/>
    <w:next w:val="a2"/>
    <w:uiPriority w:val="99"/>
    <w:semiHidden/>
    <w:unhideWhenUsed/>
    <w:rsid w:val="00A24703"/>
  </w:style>
  <w:style w:type="numbering" w:customStyle="1" w:styleId="1182">
    <w:name w:val="Нет списка1182"/>
    <w:next w:val="a2"/>
    <w:uiPriority w:val="99"/>
    <w:semiHidden/>
    <w:unhideWhenUsed/>
    <w:rsid w:val="00A24703"/>
  </w:style>
  <w:style w:type="numbering" w:customStyle="1" w:styleId="1192">
    <w:name w:val="Нет списка1192"/>
    <w:next w:val="a2"/>
    <w:uiPriority w:val="99"/>
    <w:semiHidden/>
    <w:unhideWhenUsed/>
    <w:rsid w:val="00A24703"/>
  </w:style>
  <w:style w:type="numbering" w:customStyle="1" w:styleId="1202">
    <w:name w:val="Нет списка1202"/>
    <w:next w:val="a2"/>
    <w:uiPriority w:val="99"/>
    <w:semiHidden/>
    <w:unhideWhenUsed/>
    <w:rsid w:val="00A24703"/>
  </w:style>
  <w:style w:type="numbering" w:customStyle="1" w:styleId="1222">
    <w:name w:val="Нет списка1222"/>
    <w:next w:val="a2"/>
    <w:uiPriority w:val="99"/>
    <w:semiHidden/>
    <w:unhideWhenUsed/>
    <w:rsid w:val="00A24703"/>
  </w:style>
  <w:style w:type="numbering" w:customStyle="1" w:styleId="1232">
    <w:name w:val="Нет списка1232"/>
    <w:next w:val="a2"/>
    <w:uiPriority w:val="99"/>
    <w:semiHidden/>
    <w:unhideWhenUsed/>
    <w:rsid w:val="00A24703"/>
  </w:style>
  <w:style w:type="numbering" w:customStyle="1" w:styleId="1242">
    <w:name w:val="Нет списка1242"/>
    <w:next w:val="a2"/>
    <w:uiPriority w:val="99"/>
    <w:semiHidden/>
    <w:unhideWhenUsed/>
    <w:rsid w:val="00A24703"/>
  </w:style>
  <w:style w:type="numbering" w:customStyle="1" w:styleId="1252">
    <w:name w:val="Нет списка1252"/>
    <w:next w:val="a2"/>
    <w:uiPriority w:val="99"/>
    <w:semiHidden/>
    <w:unhideWhenUsed/>
    <w:rsid w:val="00A24703"/>
  </w:style>
  <w:style w:type="numbering" w:customStyle="1" w:styleId="1262">
    <w:name w:val="Нет списка1262"/>
    <w:next w:val="a2"/>
    <w:uiPriority w:val="99"/>
    <w:semiHidden/>
    <w:unhideWhenUsed/>
    <w:rsid w:val="00A24703"/>
  </w:style>
  <w:style w:type="numbering" w:customStyle="1" w:styleId="1272">
    <w:name w:val="Нет списка1272"/>
    <w:next w:val="a2"/>
    <w:uiPriority w:val="99"/>
    <w:semiHidden/>
    <w:unhideWhenUsed/>
    <w:rsid w:val="00A24703"/>
  </w:style>
  <w:style w:type="numbering" w:customStyle="1" w:styleId="1282">
    <w:name w:val="Нет списка1282"/>
    <w:next w:val="a2"/>
    <w:uiPriority w:val="99"/>
    <w:semiHidden/>
    <w:unhideWhenUsed/>
    <w:rsid w:val="00A24703"/>
  </w:style>
  <w:style w:type="numbering" w:customStyle="1" w:styleId="1292">
    <w:name w:val="Нет списка1292"/>
    <w:next w:val="a2"/>
    <w:uiPriority w:val="99"/>
    <w:semiHidden/>
    <w:unhideWhenUsed/>
    <w:rsid w:val="00A24703"/>
  </w:style>
  <w:style w:type="numbering" w:customStyle="1" w:styleId="1302">
    <w:name w:val="Нет списка1302"/>
    <w:next w:val="a2"/>
    <w:uiPriority w:val="99"/>
    <w:semiHidden/>
    <w:unhideWhenUsed/>
    <w:rsid w:val="00A24703"/>
  </w:style>
  <w:style w:type="numbering" w:customStyle="1" w:styleId="1322">
    <w:name w:val="Нет списка1322"/>
    <w:next w:val="a2"/>
    <w:uiPriority w:val="99"/>
    <w:semiHidden/>
    <w:unhideWhenUsed/>
    <w:rsid w:val="00A24703"/>
  </w:style>
  <w:style w:type="numbering" w:customStyle="1" w:styleId="1332">
    <w:name w:val="Нет списка1332"/>
    <w:next w:val="a2"/>
    <w:uiPriority w:val="99"/>
    <w:semiHidden/>
    <w:unhideWhenUsed/>
    <w:rsid w:val="00A24703"/>
  </w:style>
  <w:style w:type="numbering" w:customStyle="1" w:styleId="1342">
    <w:name w:val="Нет списка1342"/>
    <w:next w:val="a2"/>
    <w:uiPriority w:val="99"/>
    <w:semiHidden/>
    <w:unhideWhenUsed/>
    <w:rsid w:val="00A24703"/>
  </w:style>
  <w:style w:type="numbering" w:customStyle="1" w:styleId="1352">
    <w:name w:val="Нет списка1352"/>
    <w:next w:val="a2"/>
    <w:uiPriority w:val="99"/>
    <w:semiHidden/>
    <w:unhideWhenUsed/>
    <w:rsid w:val="00A24703"/>
  </w:style>
  <w:style w:type="numbering" w:customStyle="1" w:styleId="1362">
    <w:name w:val="Нет списка1362"/>
    <w:next w:val="a2"/>
    <w:uiPriority w:val="99"/>
    <w:semiHidden/>
    <w:unhideWhenUsed/>
    <w:rsid w:val="00A24703"/>
  </w:style>
  <w:style w:type="numbering" w:customStyle="1" w:styleId="1372">
    <w:name w:val="Нет списка1372"/>
    <w:next w:val="a2"/>
    <w:uiPriority w:val="99"/>
    <w:semiHidden/>
    <w:unhideWhenUsed/>
    <w:rsid w:val="00A24703"/>
  </w:style>
  <w:style w:type="numbering" w:customStyle="1" w:styleId="1382">
    <w:name w:val="Нет списка1382"/>
    <w:next w:val="a2"/>
    <w:uiPriority w:val="99"/>
    <w:semiHidden/>
    <w:unhideWhenUsed/>
    <w:rsid w:val="00A24703"/>
  </w:style>
  <w:style w:type="numbering" w:customStyle="1" w:styleId="1392">
    <w:name w:val="Нет списка1392"/>
    <w:next w:val="a2"/>
    <w:uiPriority w:val="99"/>
    <w:semiHidden/>
    <w:unhideWhenUsed/>
    <w:rsid w:val="00A24703"/>
  </w:style>
  <w:style w:type="numbering" w:customStyle="1" w:styleId="1402">
    <w:name w:val="Нет списка1402"/>
    <w:next w:val="a2"/>
    <w:uiPriority w:val="99"/>
    <w:semiHidden/>
    <w:unhideWhenUsed/>
    <w:rsid w:val="00A24703"/>
  </w:style>
  <w:style w:type="numbering" w:customStyle="1" w:styleId="1422">
    <w:name w:val="Нет списка1422"/>
    <w:next w:val="a2"/>
    <w:uiPriority w:val="99"/>
    <w:semiHidden/>
    <w:unhideWhenUsed/>
    <w:rsid w:val="00A24703"/>
  </w:style>
  <w:style w:type="numbering" w:customStyle="1" w:styleId="1432">
    <w:name w:val="Нет списка1432"/>
    <w:next w:val="a2"/>
    <w:uiPriority w:val="99"/>
    <w:semiHidden/>
    <w:unhideWhenUsed/>
    <w:rsid w:val="00A24703"/>
  </w:style>
  <w:style w:type="numbering" w:customStyle="1" w:styleId="1442">
    <w:name w:val="Нет списка1442"/>
    <w:next w:val="a2"/>
    <w:uiPriority w:val="99"/>
    <w:semiHidden/>
    <w:unhideWhenUsed/>
    <w:rsid w:val="00A24703"/>
  </w:style>
  <w:style w:type="numbering" w:customStyle="1" w:styleId="1452">
    <w:name w:val="Нет списка1452"/>
    <w:next w:val="a2"/>
    <w:uiPriority w:val="99"/>
    <w:semiHidden/>
    <w:unhideWhenUsed/>
    <w:rsid w:val="00A24703"/>
  </w:style>
  <w:style w:type="numbering" w:customStyle="1" w:styleId="1462">
    <w:name w:val="Нет списка1462"/>
    <w:next w:val="a2"/>
    <w:uiPriority w:val="99"/>
    <w:semiHidden/>
    <w:unhideWhenUsed/>
    <w:rsid w:val="00A24703"/>
  </w:style>
  <w:style w:type="numbering" w:customStyle="1" w:styleId="1472">
    <w:name w:val="Нет списка1472"/>
    <w:next w:val="a2"/>
    <w:uiPriority w:val="99"/>
    <w:semiHidden/>
    <w:unhideWhenUsed/>
    <w:rsid w:val="00A24703"/>
  </w:style>
  <w:style w:type="numbering" w:customStyle="1" w:styleId="1482">
    <w:name w:val="Нет списка1482"/>
    <w:next w:val="a2"/>
    <w:uiPriority w:val="99"/>
    <w:semiHidden/>
    <w:unhideWhenUsed/>
    <w:rsid w:val="00A24703"/>
  </w:style>
  <w:style w:type="numbering" w:customStyle="1" w:styleId="1492">
    <w:name w:val="Нет списка1492"/>
    <w:next w:val="a2"/>
    <w:uiPriority w:val="99"/>
    <w:semiHidden/>
    <w:unhideWhenUsed/>
    <w:rsid w:val="00A24703"/>
  </w:style>
  <w:style w:type="numbering" w:customStyle="1" w:styleId="1502">
    <w:name w:val="Нет списка1502"/>
    <w:next w:val="a2"/>
    <w:uiPriority w:val="99"/>
    <w:semiHidden/>
    <w:unhideWhenUsed/>
    <w:rsid w:val="00A24703"/>
  </w:style>
  <w:style w:type="numbering" w:customStyle="1" w:styleId="1522">
    <w:name w:val="Нет списка1522"/>
    <w:next w:val="a2"/>
    <w:uiPriority w:val="99"/>
    <w:semiHidden/>
    <w:unhideWhenUsed/>
    <w:rsid w:val="00A24703"/>
  </w:style>
  <w:style w:type="numbering" w:customStyle="1" w:styleId="1532">
    <w:name w:val="Нет списка1532"/>
    <w:next w:val="a2"/>
    <w:uiPriority w:val="99"/>
    <w:semiHidden/>
    <w:unhideWhenUsed/>
    <w:rsid w:val="00A24703"/>
  </w:style>
  <w:style w:type="paragraph" w:customStyle="1" w:styleId="1ffc">
    <w:name w:val="Знак Знак1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2">
    <w:name w:val="Нет списка1542"/>
    <w:next w:val="a2"/>
    <w:uiPriority w:val="99"/>
    <w:semiHidden/>
    <w:unhideWhenUsed/>
    <w:rsid w:val="00A24703"/>
  </w:style>
  <w:style w:type="numbering" w:customStyle="1" w:styleId="1552">
    <w:name w:val="Нет списка1552"/>
    <w:next w:val="a2"/>
    <w:uiPriority w:val="99"/>
    <w:semiHidden/>
    <w:unhideWhenUsed/>
    <w:rsid w:val="00A24703"/>
  </w:style>
  <w:style w:type="numbering" w:customStyle="1" w:styleId="1562">
    <w:name w:val="Нет списка1562"/>
    <w:next w:val="a2"/>
    <w:uiPriority w:val="99"/>
    <w:semiHidden/>
    <w:unhideWhenUsed/>
    <w:rsid w:val="00A24703"/>
  </w:style>
  <w:style w:type="numbering" w:customStyle="1" w:styleId="1572">
    <w:name w:val="Нет списка1572"/>
    <w:next w:val="a2"/>
    <w:uiPriority w:val="99"/>
    <w:semiHidden/>
    <w:unhideWhenUsed/>
    <w:rsid w:val="00A24703"/>
  </w:style>
  <w:style w:type="numbering" w:customStyle="1" w:styleId="1582">
    <w:name w:val="Нет списка1582"/>
    <w:next w:val="a2"/>
    <w:uiPriority w:val="99"/>
    <w:semiHidden/>
    <w:unhideWhenUsed/>
    <w:rsid w:val="00A24703"/>
  </w:style>
  <w:style w:type="numbering" w:customStyle="1" w:styleId="1592">
    <w:name w:val="Нет списка1592"/>
    <w:next w:val="a2"/>
    <w:uiPriority w:val="99"/>
    <w:semiHidden/>
    <w:unhideWhenUsed/>
    <w:rsid w:val="00A24703"/>
  </w:style>
  <w:style w:type="numbering" w:customStyle="1" w:styleId="1602">
    <w:name w:val="Нет списка1602"/>
    <w:next w:val="a2"/>
    <w:uiPriority w:val="99"/>
    <w:semiHidden/>
    <w:unhideWhenUsed/>
    <w:rsid w:val="00A24703"/>
  </w:style>
  <w:style w:type="numbering" w:customStyle="1" w:styleId="1622">
    <w:name w:val="Нет списка1622"/>
    <w:next w:val="a2"/>
    <w:uiPriority w:val="99"/>
    <w:semiHidden/>
    <w:unhideWhenUsed/>
    <w:rsid w:val="00A24703"/>
  </w:style>
  <w:style w:type="numbering" w:customStyle="1" w:styleId="1632">
    <w:name w:val="Нет списка1632"/>
    <w:next w:val="a2"/>
    <w:uiPriority w:val="99"/>
    <w:semiHidden/>
    <w:unhideWhenUsed/>
    <w:rsid w:val="00A24703"/>
  </w:style>
  <w:style w:type="numbering" w:customStyle="1" w:styleId="1642">
    <w:name w:val="Нет списка1642"/>
    <w:next w:val="a2"/>
    <w:uiPriority w:val="99"/>
    <w:semiHidden/>
    <w:unhideWhenUsed/>
    <w:rsid w:val="00A24703"/>
  </w:style>
  <w:style w:type="numbering" w:customStyle="1" w:styleId="1652">
    <w:name w:val="Нет списка1652"/>
    <w:next w:val="a2"/>
    <w:uiPriority w:val="99"/>
    <w:semiHidden/>
    <w:unhideWhenUsed/>
    <w:rsid w:val="00A24703"/>
  </w:style>
  <w:style w:type="numbering" w:customStyle="1" w:styleId="1662">
    <w:name w:val="Нет списка1662"/>
    <w:next w:val="a2"/>
    <w:uiPriority w:val="99"/>
    <w:semiHidden/>
    <w:unhideWhenUsed/>
    <w:rsid w:val="00A24703"/>
  </w:style>
  <w:style w:type="numbering" w:customStyle="1" w:styleId="1672">
    <w:name w:val="Нет списка1672"/>
    <w:next w:val="a2"/>
    <w:uiPriority w:val="99"/>
    <w:semiHidden/>
    <w:unhideWhenUsed/>
    <w:rsid w:val="00A24703"/>
  </w:style>
  <w:style w:type="numbering" w:customStyle="1" w:styleId="1682">
    <w:name w:val="Нет списка1682"/>
    <w:next w:val="a2"/>
    <w:uiPriority w:val="99"/>
    <w:semiHidden/>
    <w:unhideWhenUsed/>
    <w:rsid w:val="00A24703"/>
  </w:style>
  <w:style w:type="numbering" w:customStyle="1" w:styleId="1692">
    <w:name w:val="Нет списка1692"/>
    <w:next w:val="a2"/>
    <w:uiPriority w:val="99"/>
    <w:semiHidden/>
    <w:unhideWhenUsed/>
    <w:rsid w:val="00A24703"/>
  </w:style>
  <w:style w:type="numbering" w:customStyle="1" w:styleId="1702">
    <w:name w:val="Нет списка1702"/>
    <w:next w:val="a2"/>
    <w:uiPriority w:val="99"/>
    <w:semiHidden/>
    <w:unhideWhenUsed/>
    <w:rsid w:val="00A24703"/>
  </w:style>
  <w:style w:type="numbering" w:customStyle="1" w:styleId="1722">
    <w:name w:val="Нет списка1722"/>
    <w:next w:val="a2"/>
    <w:uiPriority w:val="99"/>
    <w:semiHidden/>
    <w:unhideWhenUsed/>
    <w:rsid w:val="00A24703"/>
  </w:style>
  <w:style w:type="numbering" w:customStyle="1" w:styleId="1732">
    <w:name w:val="Нет списка1732"/>
    <w:next w:val="a2"/>
    <w:uiPriority w:val="99"/>
    <w:semiHidden/>
    <w:unhideWhenUsed/>
    <w:rsid w:val="00A24703"/>
  </w:style>
  <w:style w:type="numbering" w:customStyle="1" w:styleId="1742">
    <w:name w:val="Нет списка1742"/>
    <w:next w:val="a2"/>
    <w:uiPriority w:val="99"/>
    <w:semiHidden/>
    <w:unhideWhenUsed/>
    <w:rsid w:val="00A24703"/>
  </w:style>
  <w:style w:type="numbering" w:customStyle="1" w:styleId="1752">
    <w:name w:val="Нет списка1752"/>
    <w:next w:val="a2"/>
    <w:uiPriority w:val="99"/>
    <w:semiHidden/>
    <w:unhideWhenUsed/>
    <w:rsid w:val="00A24703"/>
  </w:style>
  <w:style w:type="numbering" w:customStyle="1" w:styleId="1762">
    <w:name w:val="Нет списка1762"/>
    <w:next w:val="a2"/>
    <w:uiPriority w:val="99"/>
    <w:semiHidden/>
    <w:unhideWhenUsed/>
    <w:rsid w:val="00A24703"/>
  </w:style>
  <w:style w:type="numbering" w:customStyle="1" w:styleId="1772">
    <w:name w:val="Нет списка1772"/>
    <w:next w:val="a2"/>
    <w:uiPriority w:val="99"/>
    <w:semiHidden/>
    <w:unhideWhenUsed/>
    <w:rsid w:val="00A24703"/>
  </w:style>
  <w:style w:type="numbering" w:customStyle="1" w:styleId="1782">
    <w:name w:val="Нет списка1782"/>
    <w:next w:val="a2"/>
    <w:uiPriority w:val="99"/>
    <w:semiHidden/>
    <w:unhideWhenUsed/>
    <w:rsid w:val="00A24703"/>
  </w:style>
  <w:style w:type="numbering" w:customStyle="1" w:styleId="1792">
    <w:name w:val="Нет списка1792"/>
    <w:next w:val="a2"/>
    <w:uiPriority w:val="99"/>
    <w:semiHidden/>
    <w:unhideWhenUsed/>
    <w:rsid w:val="00A24703"/>
  </w:style>
  <w:style w:type="numbering" w:customStyle="1" w:styleId="1802">
    <w:name w:val="Нет списка1802"/>
    <w:next w:val="a2"/>
    <w:uiPriority w:val="99"/>
    <w:semiHidden/>
    <w:unhideWhenUsed/>
    <w:rsid w:val="00A24703"/>
  </w:style>
  <w:style w:type="numbering" w:customStyle="1" w:styleId="1822">
    <w:name w:val="Нет списка1822"/>
    <w:next w:val="a2"/>
    <w:uiPriority w:val="99"/>
    <w:semiHidden/>
    <w:unhideWhenUsed/>
    <w:rsid w:val="00A24703"/>
  </w:style>
  <w:style w:type="numbering" w:customStyle="1" w:styleId="1832">
    <w:name w:val="Нет списка1832"/>
    <w:next w:val="a2"/>
    <w:uiPriority w:val="99"/>
    <w:semiHidden/>
    <w:unhideWhenUsed/>
    <w:rsid w:val="00A24703"/>
  </w:style>
  <w:style w:type="numbering" w:customStyle="1" w:styleId="1842">
    <w:name w:val="Нет списка1842"/>
    <w:next w:val="a2"/>
    <w:uiPriority w:val="99"/>
    <w:semiHidden/>
    <w:unhideWhenUsed/>
    <w:rsid w:val="00A24703"/>
  </w:style>
  <w:style w:type="numbering" w:customStyle="1" w:styleId="1852">
    <w:name w:val="Нет списка1852"/>
    <w:next w:val="a2"/>
    <w:uiPriority w:val="99"/>
    <w:semiHidden/>
    <w:unhideWhenUsed/>
    <w:rsid w:val="00A24703"/>
  </w:style>
  <w:style w:type="numbering" w:customStyle="1" w:styleId="1862">
    <w:name w:val="Нет списка1862"/>
    <w:next w:val="a2"/>
    <w:uiPriority w:val="99"/>
    <w:semiHidden/>
    <w:unhideWhenUsed/>
    <w:rsid w:val="00A24703"/>
  </w:style>
  <w:style w:type="numbering" w:customStyle="1" w:styleId="1872">
    <w:name w:val="Нет списка1872"/>
    <w:next w:val="a2"/>
    <w:uiPriority w:val="99"/>
    <w:semiHidden/>
    <w:unhideWhenUsed/>
    <w:rsid w:val="00A24703"/>
  </w:style>
  <w:style w:type="numbering" w:customStyle="1" w:styleId="1882">
    <w:name w:val="Нет списка1882"/>
    <w:next w:val="a2"/>
    <w:uiPriority w:val="99"/>
    <w:semiHidden/>
    <w:unhideWhenUsed/>
    <w:rsid w:val="00A24703"/>
  </w:style>
  <w:style w:type="numbering" w:customStyle="1" w:styleId="1892">
    <w:name w:val="Нет списка1892"/>
    <w:next w:val="a2"/>
    <w:uiPriority w:val="99"/>
    <w:semiHidden/>
    <w:unhideWhenUsed/>
    <w:rsid w:val="00A24703"/>
  </w:style>
  <w:style w:type="numbering" w:customStyle="1" w:styleId="1902">
    <w:name w:val="Нет списка1902"/>
    <w:next w:val="a2"/>
    <w:uiPriority w:val="99"/>
    <w:semiHidden/>
    <w:unhideWhenUsed/>
    <w:rsid w:val="00A24703"/>
  </w:style>
  <w:style w:type="numbering" w:customStyle="1" w:styleId="1922">
    <w:name w:val="Нет списка1922"/>
    <w:next w:val="a2"/>
    <w:uiPriority w:val="99"/>
    <w:semiHidden/>
    <w:unhideWhenUsed/>
    <w:rsid w:val="00A24703"/>
  </w:style>
  <w:style w:type="numbering" w:customStyle="1" w:styleId="1932">
    <w:name w:val="Нет списка1932"/>
    <w:next w:val="a2"/>
    <w:uiPriority w:val="99"/>
    <w:semiHidden/>
    <w:unhideWhenUsed/>
    <w:rsid w:val="00A24703"/>
  </w:style>
  <w:style w:type="numbering" w:customStyle="1" w:styleId="1942">
    <w:name w:val="Нет списка1942"/>
    <w:next w:val="a2"/>
    <w:uiPriority w:val="99"/>
    <w:semiHidden/>
    <w:unhideWhenUsed/>
    <w:rsid w:val="00A24703"/>
  </w:style>
  <w:style w:type="numbering" w:customStyle="1" w:styleId="1952">
    <w:name w:val="Нет списка1952"/>
    <w:next w:val="a2"/>
    <w:uiPriority w:val="99"/>
    <w:semiHidden/>
    <w:unhideWhenUsed/>
    <w:rsid w:val="00A24703"/>
  </w:style>
  <w:style w:type="numbering" w:customStyle="1" w:styleId="1962">
    <w:name w:val="Нет списка1962"/>
    <w:next w:val="a2"/>
    <w:uiPriority w:val="99"/>
    <w:semiHidden/>
    <w:unhideWhenUsed/>
    <w:rsid w:val="00A24703"/>
  </w:style>
  <w:style w:type="numbering" w:customStyle="1" w:styleId="1972">
    <w:name w:val="Нет списка1972"/>
    <w:next w:val="a2"/>
    <w:uiPriority w:val="99"/>
    <w:semiHidden/>
    <w:unhideWhenUsed/>
    <w:rsid w:val="00A24703"/>
  </w:style>
  <w:style w:type="numbering" w:customStyle="1" w:styleId="1982">
    <w:name w:val="Нет списка1982"/>
    <w:next w:val="a2"/>
    <w:uiPriority w:val="99"/>
    <w:semiHidden/>
    <w:unhideWhenUsed/>
    <w:rsid w:val="00A24703"/>
  </w:style>
  <w:style w:type="numbering" w:customStyle="1" w:styleId="1992">
    <w:name w:val="Нет списка1992"/>
    <w:next w:val="a2"/>
    <w:uiPriority w:val="99"/>
    <w:semiHidden/>
    <w:unhideWhenUsed/>
    <w:rsid w:val="00A24703"/>
  </w:style>
  <w:style w:type="numbering" w:customStyle="1" w:styleId="2002">
    <w:name w:val="Нет списка2002"/>
    <w:next w:val="a2"/>
    <w:uiPriority w:val="99"/>
    <w:semiHidden/>
    <w:unhideWhenUsed/>
    <w:rsid w:val="00A24703"/>
  </w:style>
  <w:style w:type="numbering" w:customStyle="1" w:styleId="2022">
    <w:name w:val="Нет списка2022"/>
    <w:next w:val="a2"/>
    <w:uiPriority w:val="99"/>
    <w:semiHidden/>
    <w:unhideWhenUsed/>
    <w:rsid w:val="00A24703"/>
  </w:style>
  <w:style w:type="numbering" w:customStyle="1" w:styleId="2032">
    <w:name w:val="Нет списка2032"/>
    <w:next w:val="a2"/>
    <w:uiPriority w:val="99"/>
    <w:semiHidden/>
    <w:unhideWhenUsed/>
    <w:rsid w:val="00A24703"/>
  </w:style>
  <w:style w:type="numbering" w:customStyle="1" w:styleId="2041">
    <w:name w:val="Нет списка2041"/>
    <w:next w:val="a2"/>
    <w:uiPriority w:val="99"/>
    <w:semiHidden/>
    <w:unhideWhenUsed/>
    <w:rsid w:val="00A24703"/>
  </w:style>
  <w:style w:type="numbering" w:customStyle="1" w:styleId="2051">
    <w:name w:val="Нет списка2051"/>
    <w:next w:val="a2"/>
    <w:uiPriority w:val="99"/>
    <w:semiHidden/>
    <w:unhideWhenUsed/>
    <w:rsid w:val="00A24703"/>
  </w:style>
  <w:style w:type="numbering" w:customStyle="1" w:styleId="2061">
    <w:name w:val="Нет списка2061"/>
    <w:next w:val="a2"/>
    <w:uiPriority w:val="99"/>
    <w:semiHidden/>
    <w:unhideWhenUsed/>
    <w:rsid w:val="00A24703"/>
  </w:style>
  <w:style w:type="numbering" w:customStyle="1" w:styleId="2071">
    <w:name w:val="Нет списка2071"/>
    <w:next w:val="a2"/>
    <w:uiPriority w:val="99"/>
    <w:semiHidden/>
    <w:unhideWhenUsed/>
    <w:rsid w:val="00A24703"/>
  </w:style>
  <w:style w:type="numbering" w:customStyle="1" w:styleId="208">
    <w:name w:val="Нет списка208"/>
    <w:next w:val="a2"/>
    <w:uiPriority w:val="99"/>
    <w:semiHidden/>
    <w:unhideWhenUsed/>
    <w:rsid w:val="00A24703"/>
  </w:style>
  <w:style w:type="numbering" w:customStyle="1" w:styleId="209">
    <w:name w:val="Нет списка209"/>
    <w:next w:val="a2"/>
    <w:uiPriority w:val="99"/>
    <w:semiHidden/>
    <w:rsid w:val="00C76F08"/>
  </w:style>
  <w:style w:type="paragraph" w:customStyle="1" w:styleId="91ff4">
    <w:name w:val="Знак Знак9 Знак Знак1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3d">
    <w:name w:val="Сетка таблицы3"/>
    <w:basedOn w:val="a1"/>
    <w:next w:val="ac"/>
    <w:rsid w:val="00C76F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d">
    <w:name w:val="Знак1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e">
    <w:name w:val="Знак1"/>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
    <w:name w:val="Знак1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0">
    <w:name w:val="Знак2"/>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1">
    <w:name w:val="Знак2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0">
    <w:name w:val="Знак1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1">
    <w:name w:val="Знак1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e">
    <w:name w:val="Знак3"/>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e">
    <w:name w:val="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d">
    <w:name w:val="Знак1 Знак Знак Знак2"/>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
    <w:name w:val="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6">
    <w:name w:val="Знак1 Знак Знак Знак4 Знак Знак Знак1"/>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2">
    <w:name w:val="Знак2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c">
    <w:name w:val="Знак1 Знак Знак Знак4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3">
    <w:name w:val="Знак2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a">
    <w:name w:val="Знак Знак9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8">
    <w:name w:val="Знак1 Знак Знак Знак4 Знак Знак Знак1 Знак Знак Знак1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b">
    <w:name w:val="Знак Знак9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c">
    <w:name w:val="Знак Знак9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d">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e">
    <w:name w:val="Знак Знак9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0">
    <w:name w:val="Знак Знак9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4">
    <w:name w:val="Знак2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1">
    <w:name w:val="Знак Знак9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5">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2">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0">
    <w:name w:val="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1">
    <w:name w:val="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2">
    <w:name w:val="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5">
    <w:name w:val="Знак Знак9 Знак Знак1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9">
    <w:name w:val="Знак1 Знак Знак Знак4 Знак Знак Знак1 Знак Знак Знак1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6">
    <w:name w:val="Знак Знак9 Знак Знак1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8">
    <w:name w:val="Знак Знак9 Знак Знак1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9">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a">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b">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e">
    <w:name w:val="Знак Знак12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5">
    <w:name w:val="Нет списка1105"/>
    <w:next w:val="a2"/>
    <w:uiPriority w:val="99"/>
    <w:semiHidden/>
    <w:unhideWhenUsed/>
    <w:rsid w:val="00C76F08"/>
  </w:style>
  <w:style w:type="numbering" w:customStyle="1" w:styleId="216">
    <w:name w:val="Нет списка216"/>
    <w:next w:val="a2"/>
    <w:uiPriority w:val="99"/>
    <w:semiHidden/>
    <w:unhideWhenUsed/>
    <w:rsid w:val="00C76F08"/>
  </w:style>
  <w:style w:type="numbering" w:customStyle="1" w:styleId="316">
    <w:name w:val="Нет списка316"/>
    <w:next w:val="a2"/>
    <w:uiPriority w:val="99"/>
    <w:semiHidden/>
    <w:unhideWhenUsed/>
    <w:rsid w:val="00C76F08"/>
  </w:style>
  <w:style w:type="numbering" w:customStyle="1" w:styleId="416">
    <w:name w:val="Нет списка416"/>
    <w:next w:val="a2"/>
    <w:uiPriority w:val="99"/>
    <w:semiHidden/>
    <w:unhideWhenUsed/>
    <w:rsid w:val="00C76F08"/>
  </w:style>
  <w:style w:type="paragraph" w:customStyle="1" w:styleId="1fff2">
    <w:name w:val="Знак Знак Знак Знак1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7a">
    <w:name w:val="Без интервала7"/>
    <w:rsid w:val="00C76F08"/>
    <w:pPr>
      <w:spacing w:after="0" w:line="240" w:lineRule="auto"/>
    </w:pPr>
    <w:rPr>
      <w:rFonts w:ascii="Calibri" w:eastAsia="Times New Roman" w:hAnsi="Calibri" w:cs="Times New Roman"/>
    </w:rPr>
  </w:style>
  <w:style w:type="paragraph" w:customStyle="1" w:styleId="12fff">
    <w:name w:val="Знак Знак12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c">
    <w:name w:val="Знак Знак9 Знак Знак1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6">
    <w:name w:val="Нет списка516"/>
    <w:next w:val="a2"/>
    <w:uiPriority w:val="99"/>
    <w:semiHidden/>
    <w:unhideWhenUsed/>
    <w:rsid w:val="00C76F08"/>
  </w:style>
  <w:style w:type="numbering" w:customStyle="1" w:styleId="616">
    <w:name w:val="Нет списка616"/>
    <w:next w:val="a2"/>
    <w:uiPriority w:val="99"/>
    <w:semiHidden/>
    <w:unhideWhenUsed/>
    <w:rsid w:val="00C76F08"/>
  </w:style>
  <w:style w:type="numbering" w:customStyle="1" w:styleId="716">
    <w:name w:val="Нет списка716"/>
    <w:next w:val="a2"/>
    <w:uiPriority w:val="99"/>
    <w:semiHidden/>
    <w:unhideWhenUsed/>
    <w:rsid w:val="00C76F08"/>
  </w:style>
  <w:style w:type="numbering" w:customStyle="1" w:styleId="815">
    <w:name w:val="Нет списка815"/>
    <w:next w:val="a2"/>
    <w:uiPriority w:val="99"/>
    <w:semiHidden/>
    <w:unhideWhenUsed/>
    <w:rsid w:val="00C76F08"/>
  </w:style>
  <w:style w:type="numbering" w:customStyle="1" w:styleId="9150">
    <w:name w:val="Нет списка915"/>
    <w:next w:val="a2"/>
    <w:uiPriority w:val="99"/>
    <w:semiHidden/>
    <w:unhideWhenUsed/>
    <w:rsid w:val="00C76F08"/>
  </w:style>
  <w:style w:type="numbering" w:customStyle="1" w:styleId="1015">
    <w:name w:val="Нет списка1015"/>
    <w:next w:val="a2"/>
    <w:uiPriority w:val="99"/>
    <w:semiHidden/>
    <w:unhideWhenUsed/>
    <w:rsid w:val="00C76F08"/>
  </w:style>
  <w:style w:type="paragraph" w:customStyle="1" w:styleId="1fff3">
    <w:name w:val="Знак Знак1"/>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0">
    <w:name w:val="Знак Знак12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5">
    <w:name w:val="Нет списка1115"/>
    <w:next w:val="a2"/>
    <w:uiPriority w:val="99"/>
    <w:semiHidden/>
    <w:unhideWhenUsed/>
    <w:rsid w:val="00C76F08"/>
  </w:style>
  <w:style w:type="numbering" w:customStyle="1" w:styleId="1215">
    <w:name w:val="Нет списка1215"/>
    <w:next w:val="a2"/>
    <w:uiPriority w:val="99"/>
    <w:semiHidden/>
    <w:unhideWhenUsed/>
    <w:rsid w:val="00C76F08"/>
  </w:style>
  <w:style w:type="paragraph" w:customStyle="1" w:styleId="12fff1">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4">
    <w:name w:val="Знак1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5">
    <w:name w:val="Нет списка1315"/>
    <w:next w:val="a2"/>
    <w:uiPriority w:val="99"/>
    <w:semiHidden/>
    <w:unhideWhenUsed/>
    <w:rsid w:val="00C76F08"/>
  </w:style>
  <w:style w:type="numbering" w:customStyle="1" w:styleId="14150">
    <w:name w:val="Нет списка1415"/>
    <w:next w:val="a2"/>
    <w:uiPriority w:val="99"/>
    <w:semiHidden/>
    <w:unhideWhenUsed/>
    <w:rsid w:val="00C76F08"/>
  </w:style>
  <w:style w:type="numbering" w:customStyle="1" w:styleId="1515">
    <w:name w:val="Нет списка1515"/>
    <w:next w:val="a2"/>
    <w:uiPriority w:val="99"/>
    <w:semiHidden/>
    <w:unhideWhenUsed/>
    <w:rsid w:val="00C76F08"/>
  </w:style>
  <w:style w:type="numbering" w:customStyle="1" w:styleId="1615">
    <w:name w:val="Нет списка1615"/>
    <w:next w:val="a2"/>
    <w:uiPriority w:val="99"/>
    <w:semiHidden/>
    <w:unhideWhenUsed/>
    <w:rsid w:val="00C76F08"/>
  </w:style>
  <w:style w:type="numbering" w:customStyle="1" w:styleId="1715">
    <w:name w:val="Нет списка1715"/>
    <w:next w:val="a2"/>
    <w:uiPriority w:val="99"/>
    <w:semiHidden/>
    <w:unhideWhenUsed/>
    <w:rsid w:val="00C76F08"/>
  </w:style>
  <w:style w:type="paragraph" w:customStyle="1" w:styleId="13c">
    <w:name w:val="Знак Знак13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5">
    <w:name w:val="Нет списка1815"/>
    <w:next w:val="a2"/>
    <w:uiPriority w:val="99"/>
    <w:semiHidden/>
    <w:unhideWhenUsed/>
    <w:rsid w:val="00C76F08"/>
  </w:style>
  <w:style w:type="numbering" w:customStyle="1" w:styleId="1915">
    <w:name w:val="Нет списка1915"/>
    <w:next w:val="a2"/>
    <w:uiPriority w:val="99"/>
    <w:semiHidden/>
    <w:unhideWhenUsed/>
    <w:rsid w:val="00C76F08"/>
  </w:style>
  <w:style w:type="numbering" w:customStyle="1" w:styleId="2010">
    <w:name w:val="Нет списка2010"/>
    <w:next w:val="a2"/>
    <w:uiPriority w:val="99"/>
    <w:semiHidden/>
    <w:unhideWhenUsed/>
    <w:rsid w:val="00C76F08"/>
  </w:style>
  <w:style w:type="paragraph" w:customStyle="1" w:styleId="12fff2">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4">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7">
    <w:name w:val="Нет списка217"/>
    <w:next w:val="a2"/>
    <w:uiPriority w:val="99"/>
    <w:semiHidden/>
    <w:unhideWhenUsed/>
    <w:rsid w:val="00C76F08"/>
  </w:style>
  <w:style w:type="numbering" w:customStyle="1" w:styleId="224">
    <w:name w:val="Нет списка224"/>
    <w:next w:val="a2"/>
    <w:uiPriority w:val="99"/>
    <w:semiHidden/>
    <w:unhideWhenUsed/>
    <w:rsid w:val="00C76F08"/>
  </w:style>
  <w:style w:type="numbering" w:customStyle="1" w:styleId="234">
    <w:name w:val="Нет списка234"/>
    <w:next w:val="a2"/>
    <w:uiPriority w:val="99"/>
    <w:semiHidden/>
    <w:unhideWhenUsed/>
    <w:rsid w:val="00C76F08"/>
  </w:style>
  <w:style w:type="numbering" w:customStyle="1" w:styleId="244">
    <w:name w:val="Нет списка244"/>
    <w:next w:val="a2"/>
    <w:uiPriority w:val="99"/>
    <w:semiHidden/>
    <w:unhideWhenUsed/>
    <w:rsid w:val="00C76F08"/>
  </w:style>
  <w:style w:type="numbering" w:customStyle="1" w:styleId="254">
    <w:name w:val="Нет списка254"/>
    <w:next w:val="a2"/>
    <w:uiPriority w:val="99"/>
    <w:semiHidden/>
    <w:unhideWhenUsed/>
    <w:rsid w:val="00C76F08"/>
  </w:style>
  <w:style w:type="numbering" w:customStyle="1" w:styleId="264">
    <w:name w:val="Нет списка264"/>
    <w:next w:val="a2"/>
    <w:uiPriority w:val="99"/>
    <w:semiHidden/>
    <w:unhideWhenUsed/>
    <w:rsid w:val="00C76F08"/>
  </w:style>
  <w:style w:type="numbering" w:customStyle="1" w:styleId="274">
    <w:name w:val="Нет списка274"/>
    <w:next w:val="a2"/>
    <w:uiPriority w:val="99"/>
    <w:semiHidden/>
    <w:unhideWhenUsed/>
    <w:rsid w:val="00C76F08"/>
  </w:style>
  <w:style w:type="numbering" w:customStyle="1" w:styleId="284">
    <w:name w:val="Нет списка284"/>
    <w:next w:val="a2"/>
    <w:uiPriority w:val="99"/>
    <w:semiHidden/>
    <w:unhideWhenUsed/>
    <w:rsid w:val="00C76F08"/>
  </w:style>
  <w:style w:type="numbering" w:customStyle="1" w:styleId="294">
    <w:name w:val="Нет списка294"/>
    <w:next w:val="a2"/>
    <w:uiPriority w:val="99"/>
    <w:semiHidden/>
    <w:unhideWhenUsed/>
    <w:rsid w:val="00C76F08"/>
  </w:style>
  <w:style w:type="paragraph" w:customStyle="1" w:styleId="12fff5">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4">
    <w:name w:val="Нет списка304"/>
    <w:next w:val="a2"/>
    <w:uiPriority w:val="99"/>
    <w:semiHidden/>
    <w:unhideWhenUsed/>
    <w:rsid w:val="00C76F08"/>
  </w:style>
  <w:style w:type="numbering" w:customStyle="1" w:styleId="317">
    <w:name w:val="Нет списка317"/>
    <w:next w:val="a2"/>
    <w:uiPriority w:val="99"/>
    <w:semiHidden/>
    <w:unhideWhenUsed/>
    <w:rsid w:val="00C76F08"/>
  </w:style>
  <w:style w:type="paragraph" w:customStyle="1" w:styleId="12fff6">
    <w:name w:val="Знак Знак12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4">
    <w:name w:val="Нет списка324"/>
    <w:next w:val="a2"/>
    <w:uiPriority w:val="99"/>
    <w:semiHidden/>
    <w:unhideWhenUsed/>
    <w:rsid w:val="00C76F08"/>
  </w:style>
  <w:style w:type="numbering" w:customStyle="1" w:styleId="334">
    <w:name w:val="Нет списка334"/>
    <w:next w:val="a2"/>
    <w:uiPriority w:val="99"/>
    <w:semiHidden/>
    <w:unhideWhenUsed/>
    <w:rsid w:val="00C76F08"/>
  </w:style>
  <w:style w:type="numbering" w:customStyle="1" w:styleId="344">
    <w:name w:val="Нет списка344"/>
    <w:next w:val="a2"/>
    <w:uiPriority w:val="99"/>
    <w:semiHidden/>
    <w:unhideWhenUsed/>
    <w:rsid w:val="00C76F08"/>
  </w:style>
  <w:style w:type="numbering" w:customStyle="1" w:styleId="354">
    <w:name w:val="Нет списка354"/>
    <w:next w:val="a2"/>
    <w:uiPriority w:val="99"/>
    <w:semiHidden/>
    <w:unhideWhenUsed/>
    <w:rsid w:val="00C76F08"/>
  </w:style>
  <w:style w:type="numbering" w:customStyle="1" w:styleId="364">
    <w:name w:val="Нет списка364"/>
    <w:next w:val="a2"/>
    <w:uiPriority w:val="99"/>
    <w:semiHidden/>
    <w:unhideWhenUsed/>
    <w:rsid w:val="00C76F08"/>
  </w:style>
  <w:style w:type="numbering" w:customStyle="1" w:styleId="374">
    <w:name w:val="Нет списка374"/>
    <w:next w:val="a2"/>
    <w:uiPriority w:val="99"/>
    <w:semiHidden/>
    <w:unhideWhenUsed/>
    <w:rsid w:val="00C76F08"/>
  </w:style>
  <w:style w:type="numbering" w:customStyle="1" w:styleId="384">
    <w:name w:val="Нет списка384"/>
    <w:next w:val="a2"/>
    <w:uiPriority w:val="99"/>
    <w:semiHidden/>
    <w:unhideWhenUsed/>
    <w:rsid w:val="00C76F08"/>
  </w:style>
  <w:style w:type="numbering" w:customStyle="1" w:styleId="394">
    <w:name w:val="Нет списка394"/>
    <w:next w:val="a2"/>
    <w:uiPriority w:val="99"/>
    <w:semiHidden/>
    <w:unhideWhenUsed/>
    <w:rsid w:val="00C76F08"/>
  </w:style>
  <w:style w:type="numbering" w:customStyle="1" w:styleId="404">
    <w:name w:val="Нет списка404"/>
    <w:next w:val="a2"/>
    <w:uiPriority w:val="99"/>
    <w:semiHidden/>
    <w:unhideWhenUsed/>
    <w:rsid w:val="00C76F08"/>
  </w:style>
  <w:style w:type="numbering" w:customStyle="1" w:styleId="417">
    <w:name w:val="Нет списка417"/>
    <w:next w:val="a2"/>
    <w:uiPriority w:val="99"/>
    <w:semiHidden/>
    <w:unhideWhenUsed/>
    <w:rsid w:val="00C76F08"/>
  </w:style>
  <w:style w:type="paragraph" w:customStyle="1" w:styleId="1fff5">
    <w:name w:val="Знак Знак1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4">
    <w:name w:val="Нет списка424"/>
    <w:next w:val="a2"/>
    <w:uiPriority w:val="99"/>
    <w:semiHidden/>
    <w:unhideWhenUsed/>
    <w:rsid w:val="00C76F08"/>
  </w:style>
  <w:style w:type="numbering" w:customStyle="1" w:styleId="434">
    <w:name w:val="Нет списка434"/>
    <w:next w:val="a2"/>
    <w:uiPriority w:val="99"/>
    <w:semiHidden/>
    <w:unhideWhenUsed/>
    <w:rsid w:val="00C76F08"/>
  </w:style>
  <w:style w:type="numbering" w:customStyle="1" w:styleId="444">
    <w:name w:val="Нет списка444"/>
    <w:next w:val="a2"/>
    <w:uiPriority w:val="99"/>
    <w:semiHidden/>
    <w:unhideWhenUsed/>
    <w:rsid w:val="00C76F08"/>
  </w:style>
  <w:style w:type="numbering" w:customStyle="1" w:styleId="454">
    <w:name w:val="Нет списка454"/>
    <w:next w:val="a2"/>
    <w:uiPriority w:val="99"/>
    <w:semiHidden/>
    <w:unhideWhenUsed/>
    <w:rsid w:val="00C76F08"/>
  </w:style>
  <w:style w:type="numbering" w:customStyle="1" w:styleId="464">
    <w:name w:val="Нет списка464"/>
    <w:next w:val="a2"/>
    <w:uiPriority w:val="99"/>
    <w:semiHidden/>
    <w:unhideWhenUsed/>
    <w:rsid w:val="00C76F08"/>
  </w:style>
  <w:style w:type="numbering" w:customStyle="1" w:styleId="474">
    <w:name w:val="Нет списка474"/>
    <w:next w:val="a2"/>
    <w:uiPriority w:val="99"/>
    <w:semiHidden/>
    <w:unhideWhenUsed/>
    <w:rsid w:val="00C76F08"/>
  </w:style>
  <w:style w:type="numbering" w:customStyle="1" w:styleId="484">
    <w:name w:val="Нет списка484"/>
    <w:next w:val="a2"/>
    <w:uiPriority w:val="99"/>
    <w:semiHidden/>
    <w:unhideWhenUsed/>
    <w:rsid w:val="00C76F08"/>
  </w:style>
  <w:style w:type="numbering" w:customStyle="1" w:styleId="494">
    <w:name w:val="Нет списка494"/>
    <w:next w:val="a2"/>
    <w:uiPriority w:val="99"/>
    <w:semiHidden/>
    <w:unhideWhenUsed/>
    <w:rsid w:val="00C76F08"/>
  </w:style>
  <w:style w:type="numbering" w:customStyle="1" w:styleId="504">
    <w:name w:val="Нет списка504"/>
    <w:next w:val="a2"/>
    <w:uiPriority w:val="99"/>
    <w:semiHidden/>
    <w:unhideWhenUsed/>
    <w:rsid w:val="00C76F08"/>
  </w:style>
  <w:style w:type="numbering" w:customStyle="1" w:styleId="517">
    <w:name w:val="Нет списка517"/>
    <w:next w:val="a2"/>
    <w:uiPriority w:val="99"/>
    <w:semiHidden/>
    <w:unhideWhenUsed/>
    <w:rsid w:val="00C76F08"/>
  </w:style>
  <w:style w:type="numbering" w:customStyle="1" w:styleId="524">
    <w:name w:val="Нет списка524"/>
    <w:next w:val="a2"/>
    <w:uiPriority w:val="99"/>
    <w:semiHidden/>
    <w:unhideWhenUsed/>
    <w:rsid w:val="00C76F08"/>
  </w:style>
  <w:style w:type="numbering" w:customStyle="1" w:styleId="534">
    <w:name w:val="Нет списка534"/>
    <w:next w:val="a2"/>
    <w:uiPriority w:val="99"/>
    <w:semiHidden/>
    <w:unhideWhenUsed/>
    <w:rsid w:val="00C76F08"/>
  </w:style>
  <w:style w:type="numbering" w:customStyle="1" w:styleId="544">
    <w:name w:val="Нет списка544"/>
    <w:next w:val="a2"/>
    <w:uiPriority w:val="99"/>
    <w:semiHidden/>
    <w:unhideWhenUsed/>
    <w:rsid w:val="00C76F08"/>
  </w:style>
  <w:style w:type="numbering" w:customStyle="1" w:styleId="554">
    <w:name w:val="Нет списка554"/>
    <w:next w:val="a2"/>
    <w:uiPriority w:val="99"/>
    <w:semiHidden/>
    <w:unhideWhenUsed/>
    <w:rsid w:val="00C76F08"/>
  </w:style>
  <w:style w:type="numbering" w:customStyle="1" w:styleId="564">
    <w:name w:val="Нет списка564"/>
    <w:next w:val="a2"/>
    <w:uiPriority w:val="99"/>
    <w:semiHidden/>
    <w:unhideWhenUsed/>
    <w:rsid w:val="00C76F08"/>
  </w:style>
  <w:style w:type="numbering" w:customStyle="1" w:styleId="574">
    <w:name w:val="Нет списка574"/>
    <w:next w:val="a2"/>
    <w:uiPriority w:val="99"/>
    <w:semiHidden/>
    <w:unhideWhenUsed/>
    <w:rsid w:val="00C76F08"/>
  </w:style>
  <w:style w:type="numbering" w:customStyle="1" w:styleId="584">
    <w:name w:val="Нет списка584"/>
    <w:next w:val="a2"/>
    <w:uiPriority w:val="99"/>
    <w:semiHidden/>
    <w:unhideWhenUsed/>
    <w:rsid w:val="00C76F08"/>
  </w:style>
  <w:style w:type="numbering" w:customStyle="1" w:styleId="594">
    <w:name w:val="Нет списка594"/>
    <w:next w:val="a2"/>
    <w:uiPriority w:val="99"/>
    <w:semiHidden/>
    <w:unhideWhenUsed/>
    <w:rsid w:val="00C76F08"/>
  </w:style>
  <w:style w:type="numbering" w:customStyle="1" w:styleId="604">
    <w:name w:val="Нет списка604"/>
    <w:next w:val="a2"/>
    <w:uiPriority w:val="99"/>
    <w:semiHidden/>
    <w:unhideWhenUsed/>
    <w:rsid w:val="00C76F08"/>
  </w:style>
  <w:style w:type="numbering" w:customStyle="1" w:styleId="617">
    <w:name w:val="Нет списка617"/>
    <w:next w:val="a2"/>
    <w:uiPriority w:val="99"/>
    <w:semiHidden/>
    <w:unhideWhenUsed/>
    <w:rsid w:val="00C76F08"/>
  </w:style>
  <w:style w:type="numbering" w:customStyle="1" w:styleId="624">
    <w:name w:val="Нет списка624"/>
    <w:next w:val="a2"/>
    <w:uiPriority w:val="99"/>
    <w:semiHidden/>
    <w:unhideWhenUsed/>
    <w:rsid w:val="00C76F08"/>
  </w:style>
  <w:style w:type="numbering" w:customStyle="1" w:styleId="634">
    <w:name w:val="Нет списка634"/>
    <w:next w:val="a2"/>
    <w:uiPriority w:val="99"/>
    <w:semiHidden/>
    <w:unhideWhenUsed/>
    <w:rsid w:val="00C76F08"/>
  </w:style>
  <w:style w:type="numbering" w:customStyle="1" w:styleId="644">
    <w:name w:val="Нет списка644"/>
    <w:next w:val="a2"/>
    <w:uiPriority w:val="99"/>
    <w:semiHidden/>
    <w:unhideWhenUsed/>
    <w:rsid w:val="00C76F08"/>
  </w:style>
  <w:style w:type="numbering" w:customStyle="1" w:styleId="654">
    <w:name w:val="Нет списка654"/>
    <w:next w:val="a2"/>
    <w:uiPriority w:val="99"/>
    <w:semiHidden/>
    <w:unhideWhenUsed/>
    <w:rsid w:val="00C76F08"/>
  </w:style>
  <w:style w:type="paragraph" w:customStyle="1" w:styleId="12fff7">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4">
    <w:name w:val="Нет списка664"/>
    <w:next w:val="a2"/>
    <w:uiPriority w:val="99"/>
    <w:semiHidden/>
    <w:unhideWhenUsed/>
    <w:rsid w:val="00C76F08"/>
  </w:style>
  <w:style w:type="numbering" w:customStyle="1" w:styleId="674">
    <w:name w:val="Нет списка674"/>
    <w:next w:val="a2"/>
    <w:uiPriority w:val="99"/>
    <w:semiHidden/>
    <w:unhideWhenUsed/>
    <w:rsid w:val="00C76F08"/>
  </w:style>
  <w:style w:type="numbering" w:customStyle="1" w:styleId="684">
    <w:name w:val="Нет списка684"/>
    <w:next w:val="a2"/>
    <w:uiPriority w:val="99"/>
    <w:semiHidden/>
    <w:unhideWhenUsed/>
    <w:rsid w:val="00C76F08"/>
  </w:style>
  <w:style w:type="numbering" w:customStyle="1" w:styleId="694">
    <w:name w:val="Нет списка694"/>
    <w:next w:val="a2"/>
    <w:uiPriority w:val="99"/>
    <w:semiHidden/>
    <w:unhideWhenUsed/>
    <w:rsid w:val="00C76F08"/>
  </w:style>
  <w:style w:type="numbering" w:customStyle="1" w:styleId="704">
    <w:name w:val="Нет списка704"/>
    <w:next w:val="a2"/>
    <w:uiPriority w:val="99"/>
    <w:semiHidden/>
    <w:unhideWhenUsed/>
    <w:rsid w:val="00C76F08"/>
  </w:style>
  <w:style w:type="numbering" w:customStyle="1" w:styleId="717">
    <w:name w:val="Нет списка717"/>
    <w:next w:val="a2"/>
    <w:uiPriority w:val="99"/>
    <w:semiHidden/>
    <w:unhideWhenUsed/>
    <w:rsid w:val="00C76F08"/>
  </w:style>
  <w:style w:type="paragraph" w:customStyle="1" w:styleId="affff3">
    <w:name w:val="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4">
    <w:name w:val="Нет списка724"/>
    <w:next w:val="a2"/>
    <w:uiPriority w:val="99"/>
    <w:semiHidden/>
    <w:unhideWhenUsed/>
    <w:rsid w:val="00C76F08"/>
  </w:style>
  <w:style w:type="numbering" w:customStyle="1" w:styleId="734">
    <w:name w:val="Нет списка734"/>
    <w:next w:val="a2"/>
    <w:uiPriority w:val="99"/>
    <w:semiHidden/>
    <w:unhideWhenUsed/>
    <w:rsid w:val="00C76F08"/>
  </w:style>
  <w:style w:type="numbering" w:customStyle="1" w:styleId="744">
    <w:name w:val="Нет списка744"/>
    <w:next w:val="a2"/>
    <w:uiPriority w:val="99"/>
    <w:semiHidden/>
    <w:unhideWhenUsed/>
    <w:rsid w:val="00C76F08"/>
  </w:style>
  <w:style w:type="numbering" w:customStyle="1" w:styleId="754">
    <w:name w:val="Нет списка754"/>
    <w:next w:val="a2"/>
    <w:uiPriority w:val="99"/>
    <w:semiHidden/>
    <w:unhideWhenUsed/>
    <w:rsid w:val="00C76F08"/>
  </w:style>
  <w:style w:type="numbering" w:customStyle="1" w:styleId="764">
    <w:name w:val="Нет списка764"/>
    <w:next w:val="a2"/>
    <w:uiPriority w:val="99"/>
    <w:semiHidden/>
    <w:unhideWhenUsed/>
    <w:rsid w:val="00C76F08"/>
  </w:style>
  <w:style w:type="numbering" w:customStyle="1" w:styleId="774">
    <w:name w:val="Нет списка774"/>
    <w:next w:val="a2"/>
    <w:uiPriority w:val="99"/>
    <w:semiHidden/>
    <w:unhideWhenUsed/>
    <w:rsid w:val="00C76F08"/>
  </w:style>
  <w:style w:type="numbering" w:customStyle="1" w:styleId="784">
    <w:name w:val="Нет списка784"/>
    <w:next w:val="a2"/>
    <w:uiPriority w:val="99"/>
    <w:semiHidden/>
    <w:unhideWhenUsed/>
    <w:rsid w:val="00C76F08"/>
  </w:style>
  <w:style w:type="numbering" w:customStyle="1" w:styleId="794">
    <w:name w:val="Нет списка794"/>
    <w:next w:val="a2"/>
    <w:uiPriority w:val="99"/>
    <w:semiHidden/>
    <w:unhideWhenUsed/>
    <w:rsid w:val="00C76F08"/>
  </w:style>
  <w:style w:type="numbering" w:customStyle="1" w:styleId="804">
    <w:name w:val="Нет списка804"/>
    <w:next w:val="a2"/>
    <w:uiPriority w:val="99"/>
    <w:semiHidden/>
    <w:unhideWhenUsed/>
    <w:rsid w:val="00C76F08"/>
  </w:style>
  <w:style w:type="numbering" w:customStyle="1" w:styleId="816">
    <w:name w:val="Нет списка816"/>
    <w:next w:val="a2"/>
    <w:uiPriority w:val="99"/>
    <w:semiHidden/>
    <w:unhideWhenUsed/>
    <w:rsid w:val="00C76F08"/>
  </w:style>
  <w:style w:type="numbering" w:customStyle="1" w:styleId="823">
    <w:name w:val="Нет списка823"/>
    <w:next w:val="a2"/>
    <w:uiPriority w:val="99"/>
    <w:semiHidden/>
    <w:unhideWhenUsed/>
    <w:rsid w:val="00C76F08"/>
  </w:style>
  <w:style w:type="numbering" w:customStyle="1" w:styleId="1106">
    <w:name w:val="Нет списка1106"/>
    <w:next w:val="a2"/>
    <w:uiPriority w:val="99"/>
    <w:semiHidden/>
    <w:rsid w:val="00C76F08"/>
  </w:style>
  <w:style w:type="table" w:customStyle="1" w:styleId="12fff8">
    <w:name w:val="Сетка таблицы12"/>
    <w:basedOn w:val="a1"/>
    <w:next w:val="ac"/>
    <w:rsid w:val="00C76F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
    <w:name w:val="Нет списка1116"/>
    <w:next w:val="a2"/>
    <w:uiPriority w:val="99"/>
    <w:semiHidden/>
    <w:unhideWhenUsed/>
    <w:rsid w:val="00C76F08"/>
  </w:style>
  <w:style w:type="numbering" w:customStyle="1" w:styleId="2104">
    <w:name w:val="Нет списка2104"/>
    <w:next w:val="a2"/>
    <w:uiPriority w:val="99"/>
    <w:semiHidden/>
    <w:unhideWhenUsed/>
    <w:rsid w:val="00C76F08"/>
  </w:style>
  <w:style w:type="numbering" w:customStyle="1" w:styleId="3104">
    <w:name w:val="Нет списка3104"/>
    <w:next w:val="a2"/>
    <w:uiPriority w:val="99"/>
    <w:semiHidden/>
    <w:unhideWhenUsed/>
    <w:rsid w:val="00C76F08"/>
  </w:style>
  <w:style w:type="numbering" w:customStyle="1" w:styleId="4104">
    <w:name w:val="Нет списка4104"/>
    <w:next w:val="a2"/>
    <w:uiPriority w:val="99"/>
    <w:semiHidden/>
    <w:unhideWhenUsed/>
    <w:rsid w:val="00C76F08"/>
  </w:style>
  <w:style w:type="numbering" w:customStyle="1" w:styleId="5104">
    <w:name w:val="Нет списка5104"/>
    <w:next w:val="a2"/>
    <w:uiPriority w:val="99"/>
    <w:semiHidden/>
    <w:unhideWhenUsed/>
    <w:rsid w:val="00C76F08"/>
  </w:style>
  <w:style w:type="numbering" w:customStyle="1" w:styleId="6104">
    <w:name w:val="Нет списка6104"/>
    <w:next w:val="a2"/>
    <w:uiPriority w:val="99"/>
    <w:semiHidden/>
    <w:unhideWhenUsed/>
    <w:rsid w:val="00C76F08"/>
  </w:style>
  <w:style w:type="numbering" w:customStyle="1" w:styleId="7103">
    <w:name w:val="Нет списка7103"/>
    <w:next w:val="a2"/>
    <w:uiPriority w:val="99"/>
    <w:semiHidden/>
    <w:unhideWhenUsed/>
    <w:rsid w:val="00C76F08"/>
  </w:style>
  <w:style w:type="numbering" w:customStyle="1" w:styleId="833">
    <w:name w:val="Нет списка833"/>
    <w:next w:val="a2"/>
    <w:uiPriority w:val="99"/>
    <w:semiHidden/>
    <w:unhideWhenUsed/>
    <w:rsid w:val="00C76F08"/>
  </w:style>
  <w:style w:type="numbering" w:customStyle="1" w:styleId="9160">
    <w:name w:val="Нет списка916"/>
    <w:next w:val="a2"/>
    <w:uiPriority w:val="99"/>
    <w:semiHidden/>
    <w:unhideWhenUsed/>
    <w:rsid w:val="00C76F08"/>
  </w:style>
  <w:style w:type="numbering" w:customStyle="1" w:styleId="1016">
    <w:name w:val="Нет списка1016"/>
    <w:next w:val="a2"/>
    <w:uiPriority w:val="99"/>
    <w:semiHidden/>
    <w:unhideWhenUsed/>
    <w:rsid w:val="00C76F08"/>
  </w:style>
  <w:style w:type="numbering" w:customStyle="1" w:styleId="11114">
    <w:name w:val="Нет списка11114"/>
    <w:next w:val="a2"/>
    <w:uiPriority w:val="99"/>
    <w:semiHidden/>
    <w:unhideWhenUsed/>
    <w:rsid w:val="00C76F08"/>
  </w:style>
  <w:style w:type="numbering" w:customStyle="1" w:styleId="1216">
    <w:name w:val="Нет списка1216"/>
    <w:next w:val="a2"/>
    <w:uiPriority w:val="99"/>
    <w:semiHidden/>
    <w:unhideWhenUsed/>
    <w:rsid w:val="00C76F08"/>
  </w:style>
  <w:style w:type="numbering" w:customStyle="1" w:styleId="1316">
    <w:name w:val="Нет списка1316"/>
    <w:next w:val="a2"/>
    <w:uiPriority w:val="99"/>
    <w:semiHidden/>
    <w:unhideWhenUsed/>
    <w:rsid w:val="00C76F08"/>
  </w:style>
  <w:style w:type="numbering" w:customStyle="1" w:styleId="14160">
    <w:name w:val="Нет списка1416"/>
    <w:next w:val="a2"/>
    <w:uiPriority w:val="99"/>
    <w:semiHidden/>
    <w:unhideWhenUsed/>
    <w:rsid w:val="00C76F08"/>
  </w:style>
  <w:style w:type="numbering" w:customStyle="1" w:styleId="1516">
    <w:name w:val="Нет списка1516"/>
    <w:next w:val="a2"/>
    <w:uiPriority w:val="99"/>
    <w:semiHidden/>
    <w:unhideWhenUsed/>
    <w:rsid w:val="00C76F08"/>
  </w:style>
  <w:style w:type="numbering" w:customStyle="1" w:styleId="1616">
    <w:name w:val="Нет списка1616"/>
    <w:next w:val="a2"/>
    <w:uiPriority w:val="99"/>
    <w:semiHidden/>
    <w:unhideWhenUsed/>
    <w:rsid w:val="00C76F08"/>
  </w:style>
  <w:style w:type="numbering" w:customStyle="1" w:styleId="1716">
    <w:name w:val="Нет списка1716"/>
    <w:next w:val="a2"/>
    <w:uiPriority w:val="99"/>
    <w:semiHidden/>
    <w:unhideWhenUsed/>
    <w:rsid w:val="00C76F08"/>
  </w:style>
  <w:style w:type="numbering" w:customStyle="1" w:styleId="1816">
    <w:name w:val="Нет списка1816"/>
    <w:next w:val="a2"/>
    <w:uiPriority w:val="99"/>
    <w:semiHidden/>
    <w:unhideWhenUsed/>
    <w:rsid w:val="00C76F08"/>
  </w:style>
  <w:style w:type="numbering" w:customStyle="1" w:styleId="1916">
    <w:name w:val="Нет списка1916"/>
    <w:next w:val="a2"/>
    <w:uiPriority w:val="99"/>
    <w:semiHidden/>
    <w:unhideWhenUsed/>
    <w:rsid w:val="00C76F08"/>
  </w:style>
  <w:style w:type="numbering" w:customStyle="1" w:styleId="2014">
    <w:name w:val="Нет списка2014"/>
    <w:next w:val="a2"/>
    <w:uiPriority w:val="99"/>
    <w:semiHidden/>
    <w:unhideWhenUsed/>
    <w:rsid w:val="00C76F08"/>
  </w:style>
  <w:style w:type="numbering" w:customStyle="1" w:styleId="2114">
    <w:name w:val="Нет списка2114"/>
    <w:next w:val="a2"/>
    <w:uiPriority w:val="99"/>
    <w:semiHidden/>
    <w:unhideWhenUsed/>
    <w:rsid w:val="00C76F08"/>
  </w:style>
  <w:style w:type="numbering" w:customStyle="1" w:styleId="2214">
    <w:name w:val="Нет списка2214"/>
    <w:next w:val="a2"/>
    <w:uiPriority w:val="99"/>
    <w:semiHidden/>
    <w:unhideWhenUsed/>
    <w:rsid w:val="00C76F08"/>
  </w:style>
  <w:style w:type="numbering" w:customStyle="1" w:styleId="2314">
    <w:name w:val="Нет списка2314"/>
    <w:next w:val="a2"/>
    <w:uiPriority w:val="99"/>
    <w:semiHidden/>
    <w:unhideWhenUsed/>
    <w:rsid w:val="00C76F08"/>
  </w:style>
  <w:style w:type="numbering" w:customStyle="1" w:styleId="2414">
    <w:name w:val="Нет списка2414"/>
    <w:next w:val="a2"/>
    <w:uiPriority w:val="99"/>
    <w:semiHidden/>
    <w:unhideWhenUsed/>
    <w:rsid w:val="00C76F08"/>
  </w:style>
  <w:style w:type="numbering" w:customStyle="1" w:styleId="2514">
    <w:name w:val="Нет списка2514"/>
    <w:next w:val="a2"/>
    <w:uiPriority w:val="99"/>
    <w:semiHidden/>
    <w:unhideWhenUsed/>
    <w:rsid w:val="00C76F08"/>
  </w:style>
  <w:style w:type="numbering" w:customStyle="1" w:styleId="2614">
    <w:name w:val="Нет списка2614"/>
    <w:next w:val="a2"/>
    <w:uiPriority w:val="99"/>
    <w:semiHidden/>
    <w:unhideWhenUsed/>
    <w:rsid w:val="00C76F08"/>
  </w:style>
  <w:style w:type="numbering" w:customStyle="1" w:styleId="2714">
    <w:name w:val="Нет списка2714"/>
    <w:next w:val="a2"/>
    <w:uiPriority w:val="99"/>
    <w:semiHidden/>
    <w:unhideWhenUsed/>
    <w:rsid w:val="00C76F08"/>
  </w:style>
  <w:style w:type="numbering" w:customStyle="1" w:styleId="2814">
    <w:name w:val="Нет списка2814"/>
    <w:next w:val="a2"/>
    <w:uiPriority w:val="99"/>
    <w:semiHidden/>
    <w:unhideWhenUsed/>
    <w:rsid w:val="00C76F08"/>
  </w:style>
  <w:style w:type="numbering" w:customStyle="1" w:styleId="2914">
    <w:name w:val="Нет списка2914"/>
    <w:next w:val="a2"/>
    <w:uiPriority w:val="99"/>
    <w:semiHidden/>
    <w:unhideWhenUsed/>
    <w:rsid w:val="00C76F08"/>
  </w:style>
  <w:style w:type="numbering" w:customStyle="1" w:styleId="3014">
    <w:name w:val="Нет списка3014"/>
    <w:next w:val="a2"/>
    <w:uiPriority w:val="99"/>
    <w:semiHidden/>
    <w:unhideWhenUsed/>
    <w:rsid w:val="00C76F08"/>
  </w:style>
  <w:style w:type="numbering" w:customStyle="1" w:styleId="3114">
    <w:name w:val="Нет списка3114"/>
    <w:next w:val="a2"/>
    <w:uiPriority w:val="99"/>
    <w:semiHidden/>
    <w:unhideWhenUsed/>
    <w:rsid w:val="00C76F08"/>
  </w:style>
  <w:style w:type="numbering" w:customStyle="1" w:styleId="3214">
    <w:name w:val="Нет списка3214"/>
    <w:next w:val="a2"/>
    <w:uiPriority w:val="99"/>
    <w:semiHidden/>
    <w:unhideWhenUsed/>
    <w:rsid w:val="00C76F08"/>
  </w:style>
  <w:style w:type="numbering" w:customStyle="1" w:styleId="3314">
    <w:name w:val="Нет списка3314"/>
    <w:next w:val="a2"/>
    <w:uiPriority w:val="99"/>
    <w:semiHidden/>
    <w:unhideWhenUsed/>
    <w:rsid w:val="00C76F08"/>
  </w:style>
  <w:style w:type="numbering" w:customStyle="1" w:styleId="3414">
    <w:name w:val="Нет списка3414"/>
    <w:next w:val="a2"/>
    <w:uiPriority w:val="99"/>
    <w:semiHidden/>
    <w:unhideWhenUsed/>
    <w:rsid w:val="00C76F08"/>
  </w:style>
  <w:style w:type="numbering" w:customStyle="1" w:styleId="3514">
    <w:name w:val="Нет списка3514"/>
    <w:next w:val="a2"/>
    <w:uiPriority w:val="99"/>
    <w:semiHidden/>
    <w:unhideWhenUsed/>
    <w:rsid w:val="00C76F08"/>
  </w:style>
  <w:style w:type="numbering" w:customStyle="1" w:styleId="3614">
    <w:name w:val="Нет списка3614"/>
    <w:next w:val="a2"/>
    <w:uiPriority w:val="99"/>
    <w:semiHidden/>
    <w:unhideWhenUsed/>
    <w:rsid w:val="00C76F08"/>
  </w:style>
  <w:style w:type="numbering" w:customStyle="1" w:styleId="3714">
    <w:name w:val="Нет списка3714"/>
    <w:next w:val="a2"/>
    <w:uiPriority w:val="99"/>
    <w:semiHidden/>
    <w:unhideWhenUsed/>
    <w:rsid w:val="00C76F08"/>
  </w:style>
  <w:style w:type="numbering" w:customStyle="1" w:styleId="3814">
    <w:name w:val="Нет списка3814"/>
    <w:next w:val="a2"/>
    <w:uiPriority w:val="99"/>
    <w:semiHidden/>
    <w:unhideWhenUsed/>
    <w:rsid w:val="00C76F08"/>
  </w:style>
  <w:style w:type="numbering" w:customStyle="1" w:styleId="3914">
    <w:name w:val="Нет списка3914"/>
    <w:next w:val="a2"/>
    <w:uiPriority w:val="99"/>
    <w:semiHidden/>
    <w:unhideWhenUsed/>
    <w:rsid w:val="00C76F08"/>
  </w:style>
  <w:style w:type="numbering" w:customStyle="1" w:styleId="4014">
    <w:name w:val="Нет списка4014"/>
    <w:next w:val="a2"/>
    <w:uiPriority w:val="99"/>
    <w:semiHidden/>
    <w:unhideWhenUsed/>
    <w:rsid w:val="00C76F08"/>
  </w:style>
  <w:style w:type="numbering" w:customStyle="1" w:styleId="4114">
    <w:name w:val="Нет списка4114"/>
    <w:next w:val="a2"/>
    <w:uiPriority w:val="99"/>
    <w:semiHidden/>
    <w:unhideWhenUsed/>
    <w:rsid w:val="00C76F08"/>
  </w:style>
  <w:style w:type="numbering" w:customStyle="1" w:styleId="4214">
    <w:name w:val="Нет списка4214"/>
    <w:next w:val="a2"/>
    <w:uiPriority w:val="99"/>
    <w:semiHidden/>
    <w:unhideWhenUsed/>
    <w:rsid w:val="00C76F08"/>
  </w:style>
  <w:style w:type="numbering" w:customStyle="1" w:styleId="4314">
    <w:name w:val="Нет списка4314"/>
    <w:next w:val="a2"/>
    <w:uiPriority w:val="99"/>
    <w:semiHidden/>
    <w:unhideWhenUsed/>
    <w:rsid w:val="00C76F08"/>
  </w:style>
  <w:style w:type="numbering" w:customStyle="1" w:styleId="4414">
    <w:name w:val="Нет списка4414"/>
    <w:next w:val="a2"/>
    <w:uiPriority w:val="99"/>
    <w:semiHidden/>
    <w:unhideWhenUsed/>
    <w:rsid w:val="00C76F08"/>
  </w:style>
  <w:style w:type="numbering" w:customStyle="1" w:styleId="4514">
    <w:name w:val="Нет списка4514"/>
    <w:next w:val="a2"/>
    <w:uiPriority w:val="99"/>
    <w:semiHidden/>
    <w:unhideWhenUsed/>
    <w:rsid w:val="00C76F08"/>
  </w:style>
  <w:style w:type="numbering" w:customStyle="1" w:styleId="4614">
    <w:name w:val="Нет списка4614"/>
    <w:next w:val="a2"/>
    <w:uiPriority w:val="99"/>
    <w:semiHidden/>
    <w:unhideWhenUsed/>
    <w:rsid w:val="00C76F08"/>
  </w:style>
  <w:style w:type="numbering" w:customStyle="1" w:styleId="4714">
    <w:name w:val="Нет списка4714"/>
    <w:next w:val="a2"/>
    <w:uiPriority w:val="99"/>
    <w:semiHidden/>
    <w:unhideWhenUsed/>
    <w:rsid w:val="00C76F08"/>
  </w:style>
  <w:style w:type="numbering" w:customStyle="1" w:styleId="4814">
    <w:name w:val="Нет списка4814"/>
    <w:next w:val="a2"/>
    <w:uiPriority w:val="99"/>
    <w:semiHidden/>
    <w:unhideWhenUsed/>
    <w:rsid w:val="00C76F08"/>
  </w:style>
  <w:style w:type="numbering" w:customStyle="1" w:styleId="4914">
    <w:name w:val="Нет списка4914"/>
    <w:next w:val="a2"/>
    <w:uiPriority w:val="99"/>
    <w:semiHidden/>
    <w:unhideWhenUsed/>
    <w:rsid w:val="00C76F08"/>
  </w:style>
  <w:style w:type="numbering" w:customStyle="1" w:styleId="5014">
    <w:name w:val="Нет списка5014"/>
    <w:next w:val="a2"/>
    <w:uiPriority w:val="99"/>
    <w:semiHidden/>
    <w:unhideWhenUsed/>
    <w:rsid w:val="00C76F08"/>
  </w:style>
  <w:style w:type="numbering" w:customStyle="1" w:styleId="5114">
    <w:name w:val="Нет списка5114"/>
    <w:next w:val="a2"/>
    <w:uiPriority w:val="99"/>
    <w:semiHidden/>
    <w:unhideWhenUsed/>
    <w:rsid w:val="00C76F08"/>
  </w:style>
  <w:style w:type="numbering" w:customStyle="1" w:styleId="5214">
    <w:name w:val="Нет списка5214"/>
    <w:next w:val="a2"/>
    <w:uiPriority w:val="99"/>
    <w:semiHidden/>
    <w:unhideWhenUsed/>
    <w:rsid w:val="00C76F08"/>
  </w:style>
  <w:style w:type="numbering" w:customStyle="1" w:styleId="5314">
    <w:name w:val="Нет списка5314"/>
    <w:next w:val="a2"/>
    <w:uiPriority w:val="99"/>
    <w:semiHidden/>
    <w:unhideWhenUsed/>
    <w:rsid w:val="00C76F08"/>
  </w:style>
  <w:style w:type="numbering" w:customStyle="1" w:styleId="5414">
    <w:name w:val="Нет списка5414"/>
    <w:next w:val="a2"/>
    <w:uiPriority w:val="99"/>
    <w:semiHidden/>
    <w:unhideWhenUsed/>
    <w:rsid w:val="00C76F08"/>
  </w:style>
  <w:style w:type="numbering" w:customStyle="1" w:styleId="5514">
    <w:name w:val="Нет списка5514"/>
    <w:next w:val="a2"/>
    <w:uiPriority w:val="99"/>
    <w:semiHidden/>
    <w:unhideWhenUsed/>
    <w:rsid w:val="00C76F08"/>
  </w:style>
  <w:style w:type="numbering" w:customStyle="1" w:styleId="5614">
    <w:name w:val="Нет списка5614"/>
    <w:next w:val="a2"/>
    <w:uiPriority w:val="99"/>
    <w:semiHidden/>
    <w:unhideWhenUsed/>
    <w:rsid w:val="00C76F08"/>
  </w:style>
  <w:style w:type="numbering" w:customStyle="1" w:styleId="5714">
    <w:name w:val="Нет списка5714"/>
    <w:next w:val="a2"/>
    <w:uiPriority w:val="99"/>
    <w:semiHidden/>
    <w:unhideWhenUsed/>
    <w:rsid w:val="00C76F08"/>
  </w:style>
  <w:style w:type="numbering" w:customStyle="1" w:styleId="5814">
    <w:name w:val="Нет списка5814"/>
    <w:next w:val="a2"/>
    <w:uiPriority w:val="99"/>
    <w:semiHidden/>
    <w:unhideWhenUsed/>
    <w:rsid w:val="00C76F08"/>
  </w:style>
  <w:style w:type="numbering" w:customStyle="1" w:styleId="5914">
    <w:name w:val="Нет списка5914"/>
    <w:next w:val="a2"/>
    <w:uiPriority w:val="99"/>
    <w:semiHidden/>
    <w:unhideWhenUsed/>
    <w:rsid w:val="00C76F08"/>
  </w:style>
  <w:style w:type="numbering" w:customStyle="1" w:styleId="6014">
    <w:name w:val="Нет списка6014"/>
    <w:next w:val="a2"/>
    <w:uiPriority w:val="99"/>
    <w:semiHidden/>
    <w:unhideWhenUsed/>
    <w:rsid w:val="00C76F08"/>
  </w:style>
  <w:style w:type="numbering" w:customStyle="1" w:styleId="6114">
    <w:name w:val="Нет списка6114"/>
    <w:next w:val="a2"/>
    <w:uiPriority w:val="99"/>
    <w:semiHidden/>
    <w:unhideWhenUsed/>
    <w:rsid w:val="00C76F08"/>
  </w:style>
  <w:style w:type="numbering" w:customStyle="1" w:styleId="6214">
    <w:name w:val="Нет списка6214"/>
    <w:next w:val="a2"/>
    <w:uiPriority w:val="99"/>
    <w:semiHidden/>
    <w:unhideWhenUsed/>
    <w:rsid w:val="00C76F08"/>
  </w:style>
  <w:style w:type="numbering" w:customStyle="1" w:styleId="6314">
    <w:name w:val="Нет списка6314"/>
    <w:next w:val="a2"/>
    <w:uiPriority w:val="99"/>
    <w:semiHidden/>
    <w:unhideWhenUsed/>
    <w:rsid w:val="00C76F08"/>
  </w:style>
  <w:style w:type="numbering" w:customStyle="1" w:styleId="6414">
    <w:name w:val="Нет списка6414"/>
    <w:next w:val="a2"/>
    <w:uiPriority w:val="99"/>
    <w:semiHidden/>
    <w:unhideWhenUsed/>
    <w:rsid w:val="00C76F08"/>
  </w:style>
  <w:style w:type="numbering" w:customStyle="1" w:styleId="6514">
    <w:name w:val="Нет списка6514"/>
    <w:next w:val="a2"/>
    <w:uiPriority w:val="99"/>
    <w:semiHidden/>
    <w:unhideWhenUsed/>
    <w:rsid w:val="00C76F08"/>
  </w:style>
  <w:style w:type="numbering" w:customStyle="1" w:styleId="6614">
    <w:name w:val="Нет списка6614"/>
    <w:next w:val="a2"/>
    <w:uiPriority w:val="99"/>
    <w:semiHidden/>
    <w:unhideWhenUsed/>
    <w:rsid w:val="00C76F08"/>
  </w:style>
  <w:style w:type="numbering" w:customStyle="1" w:styleId="6714">
    <w:name w:val="Нет списка6714"/>
    <w:next w:val="a2"/>
    <w:uiPriority w:val="99"/>
    <w:semiHidden/>
    <w:unhideWhenUsed/>
    <w:rsid w:val="00C76F08"/>
  </w:style>
  <w:style w:type="numbering" w:customStyle="1" w:styleId="6814">
    <w:name w:val="Нет списка6814"/>
    <w:next w:val="a2"/>
    <w:uiPriority w:val="99"/>
    <w:semiHidden/>
    <w:unhideWhenUsed/>
    <w:rsid w:val="00C76F08"/>
  </w:style>
  <w:style w:type="numbering" w:customStyle="1" w:styleId="6914">
    <w:name w:val="Нет списка6914"/>
    <w:next w:val="a2"/>
    <w:uiPriority w:val="99"/>
    <w:semiHidden/>
    <w:unhideWhenUsed/>
    <w:rsid w:val="00C76F08"/>
  </w:style>
  <w:style w:type="numbering" w:customStyle="1" w:styleId="7014">
    <w:name w:val="Нет списка7014"/>
    <w:next w:val="a2"/>
    <w:uiPriority w:val="99"/>
    <w:semiHidden/>
    <w:unhideWhenUsed/>
    <w:rsid w:val="00C76F08"/>
  </w:style>
  <w:style w:type="numbering" w:customStyle="1" w:styleId="7114">
    <w:name w:val="Нет списка7114"/>
    <w:next w:val="a2"/>
    <w:uiPriority w:val="99"/>
    <w:semiHidden/>
    <w:unhideWhenUsed/>
    <w:rsid w:val="00C76F08"/>
  </w:style>
  <w:style w:type="numbering" w:customStyle="1" w:styleId="7214">
    <w:name w:val="Нет списка7214"/>
    <w:next w:val="a2"/>
    <w:uiPriority w:val="99"/>
    <w:semiHidden/>
    <w:unhideWhenUsed/>
    <w:rsid w:val="00C76F08"/>
  </w:style>
  <w:style w:type="numbering" w:customStyle="1" w:styleId="7314">
    <w:name w:val="Нет списка7314"/>
    <w:next w:val="a2"/>
    <w:uiPriority w:val="99"/>
    <w:semiHidden/>
    <w:unhideWhenUsed/>
    <w:rsid w:val="00C76F08"/>
  </w:style>
  <w:style w:type="numbering" w:customStyle="1" w:styleId="7414">
    <w:name w:val="Нет списка7414"/>
    <w:next w:val="a2"/>
    <w:uiPriority w:val="99"/>
    <w:semiHidden/>
    <w:unhideWhenUsed/>
    <w:rsid w:val="00C76F08"/>
  </w:style>
  <w:style w:type="numbering" w:customStyle="1" w:styleId="7514">
    <w:name w:val="Нет списка7514"/>
    <w:next w:val="a2"/>
    <w:uiPriority w:val="99"/>
    <w:semiHidden/>
    <w:rsid w:val="00C76F08"/>
  </w:style>
  <w:style w:type="numbering" w:customStyle="1" w:styleId="11013">
    <w:name w:val="Нет списка11013"/>
    <w:next w:val="a2"/>
    <w:uiPriority w:val="99"/>
    <w:semiHidden/>
    <w:unhideWhenUsed/>
    <w:rsid w:val="00C76F08"/>
  </w:style>
  <w:style w:type="numbering" w:customStyle="1" w:styleId="21013">
    <w:name w:val="Нет списка21013"/>
    <w:next w:val="a2"/>
    <w:uiPriority w:val="99"/>
    <w:semiHidden/>
    <w:unhideWhenUsed/>
    <w:rsid w:val="00C76F08"/>
  </w:style>
  <w:style w:type="numbering" w:customStyle="1" w:styleId="31013">
    <w:name w:val="Нет списка31013"/>
    <w:next w:val="a2"/>
    <w:uiPriority w:val="99"/>
    <w:semiHidden/>
    <w:unhideWhenUsed/>
    <w:rsid w:val="00C76F08"/>
  </w:style>
  <w:style w:type="numbering" w:customStyle="1" w:styleId="41013">
    <w:name w:val="Нет списка41013"/>
    <w:next w:val="a2"/>
    <w:uiPriority w:val="99"/>
    <w:semiHidden/>
    <w:unhideWhenUsed/>
    <w:rsid w:val="00C76F08"/>
  </w:style>
  <w:style w:type="numbering" w:customStyle="1" w:styleId="51013">
    <w:name w:val="Нет списка51013"/>
    <w:next w:val="a2"/>
    <w:uiPriority w:val="99"/>
    <w:semiHidden/>
    <w:unhideWhenUsed/>
    <w:rsid w:val="00C76F08"/>
  </w:style>
  <w:style w:type="numbering" w:customStyle="1" w:styleId="61013">
    <w:name w:val="Нет списка61013"/>
    <w:next w:val="a2"/>
    <w:uiPriority w:val="99"/>
    <w:semiHidden/>
    <w:unhideWhenUsed/>
    <w:rsid w:val="00C76F08"/>
  </w:style>
  <w:style w:type="numbering" w:customStyle="1" w:styleId="7614">
    <w:name w:val="Нет списка7614"/>
    <w:next w:val="a2"/>
    <w:uiPriority w:val="99"/>
    <w:semiHidden/>
    <w:unhideWhenUsed/>
    <w:rsid w:val="00C76F08"/>
  </w:style>
  <w:style w:type="numbering" w:customStyle="1" w:styleId="8114">
    <w:name w:val="Нет списка8114"/>
    <w:next w:val="a2"/>
    <w:uiPriority w:val="99"/>
    <w:semiHidden/>
    <w:unhideWhenUsed/>
    <w:rsid w:val="00C76F08"/>
  </w:style>
  <w:style w:type="numbering" w:customStyle="1" w:styleId="9113">
    <w:name w:val="Нет списка9113"/>
    <w:next w:val="a2"/>
    <w:uiPriority w:val="99"/>
    <w:semiHidden/>
    <w:unhideWhenUsed/>
    <w:rsid w:val="00C76F08"/>
  </w:style>
  <w:style w:type="numbering" w:customStyle="1" w:styleId="10113">
    <w:name w:val="Нет списка10113"/>
    <w:next w:val="a2"/>
    <w:uiPriority w:val="99"/>
    <w:semiHidden/>
    <w:unhideWhenUsed/>
    <w:rsid w:val="00C76F08"/>
  </w:style>
  <w:style w:type="numbering" w:customStyle="1" w:styleId="1123">
    <w:name w:val="Нет списка1123"/>
    <w:next w:val="a2"/>
    <w:uiPriority w:val="99"/>
    <w:semiHidden/>
    <w:unhideWhenUsed/>
    <w:rsid w:val="00C76F08"/>
  </w:style>
  <w:style w:type="numbering" w:customStyle="1" w:styleId="12113">
    <w:name w:val="Нет списка12113"/>
    <w:next w:val="a2"/>
    <w:uiPriority w:val="99"/>
    <w:semiHidden/>
    <w:unhideWhenUsed/>
    <w:rsid w:val="00C76F08"/>
  </w:style>
  <w:style w:type="numbering" w:customStyle="1" w:styleId="13113">
    <w:name w:val="Нет списка13113"/>
    <w:next w:val="a2"/>
    <w:uiPriority w:val="99"/>
    <w:semiHidden/>
    <w:unhideWhenUsed/>
    <w:rsid w:val="00C76F08"/>
  </w:style>
  <w:style w:type="numbering" w:customStyle="1" w:styleId="141130">
    <w:name w:val="Нет списка14113"/>
    <w:next w:val="a2"/>
    <w:uiPriority w:val="99"/>
    <w:semiHidden/>
    <w:unhideWhenUsed/>
    <w:rsid w:val="00C76F08"/>
  </w:style>
  <w:style w:type="numbering" w:customStyle="1" w:styleId="15113">
    <w:name w:val="Нет списка15113"/>
    <w:next w:val="a2"/>
    <w:uiPriority w:val="99"/>
    <w:semiHidden/>
    <w:unhideWhenUsed/>
    <w:rsid w:val="00C76F08"/>
  </w:style>
  <w:style w:type="numbering" w:customStyle="1" w:styleId="16113">
    <w:name w:val="Нет списка16113"/>
    <w:next w:val="a2"/>
    <w:uiPriority w:val="99"/>
    <w:semiHidden/>
    <w:unhideWhenUsed/>
    <w:rsid w:val="00C76F08"/>
  </w:style>
  <w:style w:type="numbering" w:customStyle="1" w:styleId="17113">
    <w:name w:val="Нет списка17113"/>
    <w:next w:val="a2"/>
    <w:uiPriority w:val="99"/>
    <w:semiHidden/>
    <w:unhideWhenUsed/>
    <w:rsid w:val="00C76F08"/>
  </w:style>
  <w:style w:type="numbering" w:customStyle="1" w:styleId="18113">
    <w:name w:val="Нет списка18113"/>
    <w:next w:val="a2"/>
    <w:uiPriority w:val="99"/>
    <w:semiHidden/>
    <w:unhideWhenUsed/>
    <w:rsid w:val="00C76F08"/>
  </w:style>
  <w:style w:type="numbering" w:customStyle="1" w:styleId="19113">
    <w:name w:val="Нет списка19113"/>
    <w:next w:val="a2"/>
    <w:uiPriority w:val="99"/>
    <w:semiHidden/>
    <w:unhideWhenUsed/>
    <w:rsid w:val="00C76F08"/>
  </w:style>
  <w:style w:type="numbering" w:customStyle="1" w:styleId="20113">
    <w:name w:val="Нет списка20113"/>
    <w:next w:val="a2"/>
    <w:uiPriority w:val="99"/>
    <w:semiHidden/>
    <w:unhideWhenUsed/>
    <w:rsid w:val="00C76F08"/>
  </w:style>
  <w:style w:type="numbering" w:customStyle="1" w:styleId="21113">
    <w:name w:val="Нет списка21113"/>
    <w:next w:val="a2"/>
    <w:uiPriority w:val="99"/>
    <w:semiHidden/>
    <w:unhideWhenUsed/>
    <w:rsid w:val="00C76F08"/>
  </w:style>
  <w:style w:type="numbering" w:customStyle="1" w:styleId="22113">
    <w:name w:val="Нет списка22113"/>
    <w:next w:val="a2"/>
    <w:uiPriority w:val="99"/>
    <w:semiHidden/>
    <w:unhideWhenUsed/>
    <w:rsid w:val="00C76F08"/>
  </w:style>
  <w:style w:type="numbering" w:customStyle="1" w:styleId="23113">
    <w:name w:val="Нет списка23113"/>
    <w:next w:val="a2"/>
    <w:uiPriority w:val="99"/>
    <w:semiHidden/>
    <w:unhideWhenUsed/>
    <w:rsid w:val="00C76F08"/>
  </w:style>
  <w:style w:type="numbering" w:customStyle="1" w:styleId="24113">
    <w:name w:val="Нет списка24113"/>
    <w:next w:val="a2"/>
    <w:uiPriority w:val="99"/>
    <w:semiHidden/>
    <w:unhideWhenUsed/>
    <w:rsid w:val="00C76F08"/>
  </w:style>
  <w:style w:type="numbering" w:customStyle="1" w:styleId="25113">
    <w:name w:val="Нет списка25113"/>
    <w:next w:val="a2"/>
    <w:uiPriority w:val="99"/>
    <w:semiHidden/>
    <w:unhideWhenUsed/>
    <w:rsid w:val="00C76F08"/>
  </w:style>
  <w:style w:type="numbering" w:customStyle="1" w:styleId="26113">
    <w:name w:val="Нет списка26113"/>
    <w:next w:val="a2"/>
    <w:uiPriority w:val="99"/>
    <w:semiHidden/>
    <w:unhideWhenUsed/>
    <w:rsid w:val="00C76F08"/>
  </w:style>
  <w:style w:type="numbering" w:customStyle="1" w:styleId="27113">
    <w:name w:val="Нет списка27113"/>
    <w:next w:val="a2"/>
    <w:uiPriority w:val="99"/>
    <w:semiHidden/>
    <w:unhideWhenUsed/>
    <w:rsid w:val="00C76F08"/>
  </w:style>
  <w:style w:type="numbering" w:customStyle="1" w:styleId="28113">
    <w:name w:val="Нет списка28113"/>
    <w:next w:val="a2"/>
    <w:uiPriority w:val="99"/>
    <w:semiHidden/>
    <w:unhideWhenUsed/>
    <w:rsid w:val="00C76F08"/>
  </w:style>
  <w:style w:type="numbering" w:customStyle="1" w:styleId="29113">
    <w:name w:val="Нет списка29113"/>
    <w:next w:val="a2"/>
    <w:uiPriority w:val="99"/>
    <w:semiHidden/>
    <w:unhideWhenUsed/>
    <w:rsid w:val="00C76F08"/>
  </w:style>
  <w:style w:type="numbering" w:customStyle="1" w:styleId="30113">
    <w:name w:val="Нет списка30113"/>
    <w:next w:val="a2"/>
    <w:uiPriority w:val="99"/>
    <w:semiHidden/>
    <w:unhideWhenUsed/>
    <w:rsid w:val="00C76F08"/>
  </w:style>
  <w:style w:type="numbering" w:customStyle="1" w:styleId="31113">
    <w:name w:val="Нет списка31113"/>
    <w:next w:val="a2"/>
    <w:uiPriority w:val="99"/>
    <w:semiHidden/>
    <w:unhideWhenUsed/>
    <w:rsid w:val="00C76F08"/>
  </w:style>
  <w:style w:type="numbering" w:customStyle="1" w:styleId="32113">
    <w:name w:val="Нет списка32113"/>
    <w:next w:val="a2"/>
    <w:uiPriority w:val="99"/>
    <w:semiHidden/>
    <w:unhideWhenUsed/>
    <w:rsid w:val="00C76F08"/>
  </w:style>
  <w:style w:type="numbering" w:customStyle="1" w:styleId="33113">
    <w:name w:val="Нет списка33113"/>
    <w:next w:val="a2"/>
    <w:uiPriority w:val="99"/>
    <w:semiHidden/>
    <w:unhideWhenUsed/>
    <w:rsid w:val="00C76F08"/>
  </w:style>
  <w:style w:type="numbering" w:customStyle="1" w:styleId="34113">
    <w:name w:val="Нет списка34113"/>
    <w:next w:val="a2"/>
    <w:uiPriority w:val="99"/>
    <w:semiHidden/>
    <w:unhideWhenUsed/>
    <w:rsid w:val="00C76F08"/>
  </w:style>
  <w:style w:type="numbering" w:customStyle="1" w:styleId="35113">
    <w:name w:val="Нет списка35113"/>
    <w:next w:val="a2"/>
    <w:uiPriority w:val="99"/>
    <w:semiHidden/>
    <w:unhideWhenUsed/>
    <w:rsid w:val="00C76F08"/>
  </w:style>
  <w:style w:type="numbering" w:customStyle="1" w:styleId="36113">
    <w:name w:val="Нет списка36113"/>
    <w:next w:val="a2"/>
    <w:uiPriority w:val="99"/>
    <w:semiHidden/>
    <w:unhideWhenUsed/>
    <w:rsid w:val="00C76F08"/>
  </w:style>
  <w:style w:type="numbering" w:customStyle="1" w:styleId="37113">
    <w:name w:val="Нет списка37113"/>
    <w:next w:val="a2"/>
    <w:uiPriority w:val="99"/>
    <w:semiHidden/>
    <w:unhideWhenUsed/>
    <w:rsid w:val="00C76F08"/>
  </w:style>
  <w:style w:type="numbering" w:customStyle="1" w:styleId="38113">
    <w:name w:val="Нет списка38113"/>
    <w:next w:val="a2"/>
    <w:uiPriority w:val="99"/>
    <w:semiHidden/>
    <w:unhideWhenUsed/>
    <w:rsid w:val="00C76F08"/>
  </w:style>
  <w:style w:type="numbering" w:customStyle="1" w:styleId="39113">
    <w:name w:val="Нет списка39113"/>
    <w:next w:val="a2"/>
    <w:uiPriority w:val="99"/>
    <w:semiHidden/>
    <w:unhideWhenUsed/>
    <w:rsid w:val="00C76F08"/>
  </w:style>
  <w:style w:type="numbering" w:customStyle="1" w:styleId="40113">
    <w:name w:val="Нет списка40113"/>
    <w:next w:val="a2"/>
    <w:uiPriority w:val="99"/>
    <w:semiHidden/>
    <w:unhideWhenUsed/>
    <w:rsid w:val="00C76F08"/>
  </w:style>
  <w:style w:type="numbering" w:customStyle="1" w:styleId="41113">
    <w:name w:val="Нет списка41113"/>
    <w:next w:val="a2"/>
    <w:uiPriority w:val="99"/>
    <w:semiHidden/>
    <w:unhideWhenUsed/>
    <w:rsid w:val="00C76F08"/>
  </w:style>
  <w:style w:type="numbering" w:customStyle="1" w:styleId="42113">
    <w:name w:val="Нет списка42113"/>
    <w:next w:val="a2"/>
    <w:uiPriority w:val="99"/>
    <w:semiHidden/>
    <w:unhideWhenUsed/>
    <w:rsid w:val="00C76F08"/>
  </w:style>
  <w:style w:type="numbering" w:customStyle="1" w:styleId="43113">
    <w:name w:val="Нет списка43113"/>
    <w:next w:val="a2"/>
    <w:uiPriority w:val="99"/>
    <w:semiHidden/>
    <w:unhideWhenUsed/>
    <w:rsid w:val="00C76F08"/>
  </w:style>
  <w:style w:type="numbering" w:customStyle="1" w:styleId="44113">
    <w:name w:val="Нет списка44113"/>
    <w:next w:val="a2"/>
    <w:uiPriority w:val="99"/>
    <w:semiHidden/>
    <w:unhideWhenUsed/>
    <w:rsid w:val="00C76F08"/>
  </w:style>
  <w:style w:type="numbering" w:customStyle="1" w:styleId="45113">
    <w:name w:val="Нет списка45113"/>
    <w:next w:val="a2"/>
    <w:uiPriority w:val="99"/>
    <w:semiHidden/>
    <w:unhideWhenUsed/>
    <w:rsid w:val="00C76F08"/>
  </w:style>
  <w:style w:type="numbering" w:customStyle="1" w:styleId="46113">
    <w:name w:val="Нет списка46113"/>
    <w:next w:val="a2"/>
    <w:uiPriority w:val="99"/>
    <w:semiHidden/>
    <w:unhideWhenUsed/>
    <w:rsid w:val="00C76F08"/>
  </w:style>
  <w:style w:type="numbering" w:customStyle="1" w:styleId="47113">
    <w:name w:val="Нет списка47113"/>
    <w:next w:val="a2"/>
    <w:uiPriority w:val="99"/>
    <w:semiHidden/>
    <w:unhideWhenUsed/>
    <w:rsid w:val="00C76F08"/>
  </w:style>
  <w:style w:type="numbering" w:customStyle="1" w:styleId="48113">
    <w:name w:val="Нет списка48113"/>
    <w:next w:val="a2"/>
    <w:uiPriority w:val="99"/>
    <w:semiHidden/>
    <w:unhideWhenUsed/>
    <w:rsid w:val="00C76F08"/>
  </w:style>
  <w:style w:type="numbering" w:customStyle="1" w:styleId="49113">
    <w:name w:val="Нет списка49113"/>
    <w:next w:val="a2"/>
    <w:uiPriority w:val="99"/>
    <w:semiHidden/>
    <w:unhideWhenUsed/>
    <w:rsid w:val="00C76F08"/>
  </w:style>
  <w:style w:type="numbering" w:customStyle="1" w:styleId="50113">
    <w:name w:val="Нет списка50113"/>
    <w:next w:val="a2"/>
    <w:uiPriority w:val="99"/>
    <w:semiHidden/>
    <w:unhideWhenUsed/>
    <w:rsid w:val="00C76F08"/>
  </w:style>
  <w:style w:type="numbering" w:customStyle="1" w:styleId="51113">
    <w:name w:val="Нет списка51113"/>
    <w:next w:val="a2"/>
    <w:uiPriority w:val="99"/>
    <w:semiHidden/>
    <w:unhideWhenUsed/>
    <w:rsid w:val="00C76F08"/>
  </w:style>
  <w:style w:type="numbering" w:customStyle="1" w:styleId="52113">
    <w:name w:val="Нет списка52113"/>
    <w:next w:val="a2"/>
    <w:uiPriority w:val="99"/>
    <w:semiHidden/>
    <w:unhideWhenUsed/>
    <w:rsid w:val="00C76F08"/>
  </w:style>
  <w:style w:type="numbering" w:customStyle="1" w:styleId="53113">
    <w:name w:val="Нет списка53113"/>
    <w:next w:val="a2"/>
    <w:uiPriority w:val="99"/>
    <w:semiHidden/>
    <w:unhideWhenUsed/>
    <w:rsid w:val="00C76F08"/>
  </w:style>
  <w:style w:type="numbering" w:customStyle="1" w:styleId="54113">
    <w:name w:val="Нет списка54113"/>
    <w:next w:val="a2"/>
    <w:uiPriority w:val="99"/>
    <w:semiHidden/>
    <w:unhideWhenUsed/>
    <w:rsid w:val="00C76F08"/>
  </w:style>
  <w:style w:type="numbering" w:customStyle="1" w:styleId="55113">
    <w:name w:val="Нет списка55113"/>
    <w:next w:val="a2"/>
    <w:uiPriority w:val="99"/>
    <w:semiHidden/>
    <w:unhideWhenUsed/>
    <w:rsid w:val="00C76F08"/>
  </w:style>
  <w:style w:type="numbering" w:customStyle="1" w:styleId="56113">
    <w:name w:val="Нет списка56113"/>
    <w:next w:val="a2"/>
    <w:uiPriority w:val="99"/>
    <w:semiHidden/>
    <w:unhideWhenUsed/>
    <w:rsid w:val="00C76F08"/>
  </w:style>
  <w:style w:type="numbering" w:customStyle="1" w:styleId="57113">
    <w:name w:val="Нет списка57113"/>
    <w:next w:val="a2"/>
    <w:uiPriority w:val="99"/>
    <w:semiHidden/>
    <w:unhideWhenUsed/>
    <w:rsid w:val="00C76F08"/>
  </w:style>
  <w:style w:type="numbering" w:customStyle="1" w:styleId="58113">
    <w:name w:val="Нет списка58113"/>
    <w:next w:val="a2"/>
    <w:uiPriority w:val="99"/>
    <w:semiHidden/>
    <w:unhideWhenUsed/>
    <w:rsid w:val="00C76F08"/>
  </w:style>
  <w:style w:type="numbering" w:customStyle="1" w:styleId="59113">
    <w:name w:val="Нет списка59113"/>
    <w:next w:val="a2"/>
    <w:uiPriority w:val="99"/>
    <w:semiHidden/>
    <w:unhideWhenUsed/>
    <w:rsid w:val="00C76F08"/>
  </w:style>
  <w:style w:type="numbering" w:customStyle="1" w:styleId="60113">
    <w:name w:val="Нет списка60113"/>
    <w:next w:val="a2"/>
    <w:uiPriority w:val="99"/>
    <w:semiHidden/>
    <w:unhideWhenUsed/>
    <w:rsid w:val="00C76F08"/>
  </w:style>
  <w:style w:type="numbering" w:customStyle="1" w:styleId="61113">
    <w:name w:val="Нет списка61113"/>
    <w:next w:val="a2"/>
    <w:uiPriority w:val="99"/>
    <w:semiHidden/>
    <w:unhideWhenUsed/>
    <w:rsid w:val="00C76F08"/>
  </w:style>
  <w:style w:type="numbering" w:customStyle="1" w:styleId="62113">
    <w:name w:val="Нет списка62113"/>
    <w:next w:val="a2"/>
    <w:uiPriority w:val="99"/>
    <w:semiHidden/>
    <w:unhideWhenUsed/>
    <w:rsid w:val="00C76F08"/>
  </w:style>
  <w:style w:type="numbering" w:customStyle="1" w:styleId="63113">
    <w:name w:val="Нет списка63113"/>
    <w:next w:val="a2"/>
    <w:uiPriority w:val="99"/>
    <w:semiHidden/>
    <w:unhideWhenUsed/>
    <w:rsid w:val="00C76F08"/>
  </w:style>
  <w:style w:type="numbering" w:customStyle="1" w:styleId="64113">
    <w:name w:val="Нет списка64113"/>
    <w:next w:val="a2"/>
    <w:uiPriority w:val="99"/>
    <w:semiHidden/>
    <w:unhideWhenUsed/>
    <w:rsid w:val="00C76F08"/>
  </w:style>
  <w:style w:type="numbering" w:customStyle="1" w:styleId="65113">
    <w:name w:val="Нет списка65113"/>
    <w:next w:val="a2"/>
    <w:uiPriority w:val="99"/>
    <w:semiHidden/>
    <w:unhideWhenUsed/>
    <w:rsid w:val="00C76F08"/>
  </w:style>
  <w:style w:type="numbering" w:customStyle="1" w:styleId="66113">
    <w:name w:val="Нет списка66113"/>
    <w:next w:val="a2"/>
    <w:uiPriority w:val="99"/>
    <w:semiHidden/>
    <w:unhideWhenUsed/>
    <w:rsid w:val="00C76F08"/>
  </w:style>
  <w:style w:type="numbering" w:customStyle="1" w:styleId="67113">
    <w:name w:val="Нет списка67113"/>
    <w:next w:val="a2"/>
    <w:uiPriority w:val="99"/>
    <w:semiHidden/>
    <w:unhideWhenUsed/>
    <w:rsid w:val="00C76F08"/>
  </w:style>
  <w:style w:type="numbering" w:customStyle="1" w:styleId="68113">
    <w:name w:val="Нет списка68113"/>
    <w:next w:val="a2"/>
    <w:uiPriority w:val="99"/>
    <w:semiHidden/>
    <w:unhideWhenUsed/>
    <w:rsid w:val="00C76F08"/>
  </w:style>
  <w:style w:type="numbering" w:customStyle="1" w:styleId="69113">
    <w:name w:val="Нет списка69113"/>
    <w:next w:val="a2"/>
    <w:uiPriority w:val="99"/>
    <w:semiHidden/>
    <w:unhideWhenUsed/>
    <w:rsid w:val="00C76F08"/>
  </w:style>
  <w:style w:type="numbering" w:customStyle="1" w:styleId="70113">
    <w:name w:val="Нет списка70113"/>
    <w:next w:val="a2"/>
    <w:uiPriority w:val="99"/>
    <w:semiHidden/>
    <w:unhideWhenUsed/>
    <w:rsid w:val="00C76F08"/>
  </w:style>
  <w:style w:type="numbering" w:customStyle="1" w:styleId="71113">
    <w:name w:val="Нет списка71113"/>
    <w:next w:val="a2"/>
    <w:uiPriority w:val="99"/>
    <w:semiHidden/>
    <w:unhideWhenUsed/>
    <w:rsid w:val="00C76F08"/>
  </w:style>
  <w:style w:type="numbering" w:customStyle="1" w:styleId="72113">
    <w:name w:val="Нет списка72113"/>
    <w:next w:val="a2"/>
    <w:uiPriority w:val="99"/>
    <w:semiHidden/>
    <w:unhideWhenUsed/>
    <w:rsid w:val="00C76F08"/>
  </w:style>
  <w:style w:type="numbering" w:customStyle="1" w:styleId="73113">
    <w:name w:val="Нет списка73113"/>
    <w:next w:val="a2"/>
    <w:uiPriority w:val="99"/>
    <w:semiHidden/>
    <w:unhideWhenUsed/>
    <w:rsid w:val="00C76F08"/>
  </w:style>
  <w:style w:type="numbering" w:customStyle="1" w:styleId="74113">
    <w:name w:val="Нет списка74113"/>
    <w:next w:val="a2"/>
    <w:uiPriority w:val="99"/>
    <w:semiHidden/>
    <w:unhideWhenUsed/>
    <w:rsid w:val="00C76F08"/>
  </w:style>
  <w:style w:type="numbering" w:customStyle="1" w:styleId="75113">
    <w:name w:val="Нет списка75113"/>
    <w:next w:val="a2"/>
    <w:uiPriority w:val="99"/>
    <w:semiHidden/>
    <w:unhideWhenUsed/>
    <w:rsid w:val="00C76F08"/>
  </w:style>
  <w:style w:type="numbering" w:customStyle="1" w:styleId="76113">
    <w:name w:val="Нет списка76113"/>
    <w:next w:val="a2"/>
    <w:uiPriority w:val="99"/>
    <w:semiHidden/>
    <w:unhideWhenUsed/>
    <w:rsid w:val="00C76F08"/>
  </w:style>
  <w:style w:type="numbering" w:customStyle="1" w:styleId="7713">
    <w:name w:val="Нет списка7713"/>
    <w:next w:val="a2"/>
    <w:uiPriority w:val="99"/>
    <w:semiHidden/>
    <w:unhideWhenUsed/>
    <w:rsid w:val="00C76F08"/>
  </w:style>
  <w:style w:type="numbering" w:customStyle="1" w:styleId="7813">
    <w:name w:val="Нет списка7813"/>
    <w:next w:val="a2"/>
    <w:uiPriority w:val="99"/>
    <w:semiHidden/>
    <w:unhideWhenUsed/>
    <w:rsid w:val="00C76F08"/>
  </w:style>
  <w:style w:type="numbering" w:customStyle="1" w:styleId="7913">
    <w:name w:val="Нет списка7913"/>
    <w:next w:val="a2"/>
    <w:uiPriority w:val="99"/>
    <w:semiHidden/>
    <w:unhideWhenUsed/>
    <w:rsid w:val="00C76F08"/>
  </w:style>
  <w:style w:type="numbering" w:customStyle="1" w:styleId="8013">
    <w:name w:val="Нет списка8013"/>
    <w:next w:val="a2"/>
    <w:uiPriority w:val="99"/>
    <w:semiHidden/>
    <w:unhideWhenUsed/>
    <w:rsid w:val="00C76F08"/>
  </w:style>
  <w:style w:type="numbering" w:customStyle="1" w:styleId="81113">
    <w:name w:val="Нет списка81113"/>
    <w:next w:val="a2"/>
    <w:uiPriority w:val="99"/>
    <w:semiHidden/>
    <w:unhideWhenUsed/>
    <w:rsid w:val="00C76F08"/>
  </w:style>
  <w:style w:type="numbering" w:customStyle="1" w:styleId="843">
    <w:name w:val="Нет списка843"/>
    <w:next w:val="a2"/>
    <w:uiPriority w:val="99"/>
    <w:semiHidden/>
    <w:unhideWhenUsed/>
    <w:rsid w:val="00C76F08"/>
  </w:style>
  <w:style w:type="numbering" w:customStyle="1" w:styleId="853">
    <w:name w:val="Нет списка853"/>
    <w:next w:val="a2"/>
    <w:uiPriority w:val="99"/>
    <w:semiHidden/>
    <w:unhideWhenUsed/>
    <w:rsid w:val="00C76F08"/>
  </w:style>
  <w:style w:type="numbering" w:customStyle="1" w:styleId="863">
    <w:name w:val="Нет списка863"/>
    <w:next w:val="a2"/>
    <w:uiPriority w:val="99"/>
    <w:semiHidden/>
    <w:unhideWhenUsed/>
    <w:rsid w:val="00C76F08"/>
  </w:style>
  <w:style w:type="numbering" w:customStyle="1" w:styleId="873">
    <w:name w:val="Нет списка873"/>
    <w:next w:val="a2"/>
    <w:uiPriority w:val="99"/>
    <w:semiHidden/>
    <w:unhideWhenUsed/>
    <w:rsid w:val="00C76F08"/>
  </w:style>
  <w:style w:type="numbering" w:customStyle="1" w:styleId="883">
    <w:name w:val="Нет списка883"/>
    <w:next w:val="a2"/>
    <w:uiPriority w:val="99"/>
    <w:semiHidden/>
    <w:unhideWhenUsed/>
    <w:rsid w:val="00C76F08"/>
  </w:style>
  <w:style w:type="numbering" w:customStyle="1" w:styleId="893">
    <w:name w:val="Нет списка893"/>
    <w:next w:val="a2"/>
    <w:uiPriority w:val="99"/>
    <w:semiHidden/>
    <w:unhideWhenUsed/>
    <w:rsid w:val="00C76F08"/>
  </w:style>
  <w:style w:type="numbering" w:customStyle="1" w:styleId="903">
    <w:name w:val="Нет списка903"/>
    <w:next w:val="a2"/>
    <w:uiPriority w:val="99"/>
    <w:semiHidden/>
    <w:unhideWhenUsed/>
    <w:rsid w:val="00C76F08"/>
  </w:style>
  <w:style w:type="numbering" w:customStyle="1" w:styleId="923">
    <w:name w:val="Нет списка923"/>
    <w:next w:val="a2"/>
    <w:uiPriority w:val="99"/>
    <w:semiHidden/>
    <w:unhideWhenUsed/>
    <w:rsid w:val="00C76F08"/>
  </w:style>
  <w:style w:type="numbering" w:customStyle="1" w:styleId="933">
    <w:name w:val="Нет списка933"/>
    <w:next w:val="a2"/>
    <w:uiPriority w:val="99"/>
    <w:semiHidden/>
    <w:unhideWhenUsed/>
    <w:rsid w:val="00C76F08"/>
  </w:style>
  <w:style w:type="numbering" w:customStyle="1" w:styleId="943">
    <w:name w:val="Нет списка943"/>
    <w:next w:val="a2"/>
    <w:uiPriority w:val="99"/>
    <w:semiHidden/>
    <w:unhideWhenUsed/>
    <w:rsid w:val="00C76F08"/>
  </w:style>
  <w:style w:type="numbering" w:customStyle="1" w:styleId="953">
    <w:name w:val="Нет списка953"/>
    <w:next w:val="a2"/>
    <w:uiPriority w:val="99"/>
    <w:semiHidden/>
    <w:unhideWhenUsed/>
    <w:rsid w:val="00C76F08"/>
  </w:style>
  <w:style w:type="numbering" w:customStyle="1" w:styleId="963">
    <w:name w:val="Нет списка963"/>
    <w:next w:val="a2"/>
    <w:uiPriority w:val="99"/>
    <w:semiHidden/>
    <w:unhideWhenUsed/>
    <w:rsid w:val="00C76F08"/>
  </w:style>
  <w:style w:type="numbering" w:customStyle="1" w:styleId="973">
    <w:name w:val="Нет списка973"/>
    <w:next w:val="a2"/>
    <w:uiPriority w:val="99"/>
    <w:semiHidden/>
    <w:unhideWhenUsed/>
    <w:rsid w:val="00C76F08"/>
  </w:style>
  <w:style w:type="numbering" w:customStyle="1" w:styleId="983">
    <w:name w:val="Нет списка983"/>
    <w:next w:val="a2"/>
    <w:uiPriority w:val="99"/>
    <w:semiHidden/>
    <w:unhideWhenUsed/>
    <w:rsid w:val="00C76F08"/>
  </w:style>
  <w:style w:type="numbering" w:customStyle="1" w:styleId="993">
    <w:name w:val="Нет списка993"/>
    <w:next w:val="a2"/>
    <w:uiPriority w:val="99"/>
    <w:semiHidden/>
    <w:unhideWhenUsed/>
    <w:rsid w:val="00C76F08"/>
  </w:style>
  <w:style w:type="numbering" w:customStyle="1" w:styleId="1003">
    <w:name w:val="Нет списка1003"/>
    <w:next w:val="a2"/>
    <w:uiPriority w:val="99"/>
    <w:semiHidden/>
    <w:unhideWhenUsed/>
    <w:rsid w:val="00C76F08"/>
  </w:style>
  <w:style w:type="numbering" w:customStyle="1" w:styleId="1023">
    <w:name w:val="Нет списка1023"/>
    <w:next w:val="a2"/>
    <w:uiPriority w:val="99"/>
    <w:semiHidden/>
    <w:unhideWhenUsed/>
    <w:rsid w:val="00C76F08"/>
  </w:style>
  <w:style w:type="numbering" w:customStyle="1" w:styleId="1033">
    <w:name w:val="Нет списка1033"/>
    <w:next w:val="a2"/>
    <w:uiPriority w:val="99"/>
    <w:semiHidden/>
    <w:unhideWhenUsed/>
    <w:rsid w:val="00C76F08"/>
  </w:style>
  <w:style w:type="numbering" w:customStyle="1" w:styleId="1043">
    <w:name w:val="Нет списка1043"/>
    <w:next w:val="a2"/>
    <w:uiPriority w:val="99"/>
    <w:semiHidden/>
    <w:unhideWhenUsed/>
    <w:rsid w:val="00C76F08"/>
  </w:style>
  <w:style w:type="numbering" w:customStyle="1" w:styleId="1053">
    <w:name w:val="Нет списка1053"/>
    <w:next w:val="a2"/>
    <w:uiPriority w:val="99"/>
    <w:semiHidden/>
    <w:unhideWhenUsed/>
    <w:rsid w:val="00C76F08"/>
  </w:style>
  <w:style w:type="numbering" w:customStyle="1" w:styleId="1063">
    <w:name w:val="Нет списка1063"/>
    <w:next w:val="a2"/>
    <w:uiPriority w:val="99"/>
    <w:semiHidden/>
    <w:unhideWhenUsed/>
    <w:rsid w:val="00C76F08"/>
  </w:style>
  <w:style w:type="numbering" w:customStyle="1" w:styleId="1073">
    <w:name w:val="Нет списка1073"/>
    <w:next w:val="a2"/>
    <w:uiPriority w:val="99"/>
    <w:semiHidden/>
    <w:unhideWhenUsed/>
    <w:rsid w:val="00C76F08"/>
  </w:style>
  <w:style w:type="numbering" w:customStyle="1" w:styleId="1083">
    <w:name w:val="Нет списка1083"/>
    <w:next w:val="a2"/>
    <w:uiPriority w:val="99"/>
    <w:semiHidden/>
    <w:unhideWhenUsed/>
    <w:rsid w:val="00C76F08"/>
  </w:style>
  <w:style w:type="numbering" w:customStyle="1" w:styleId="1093">
    <w:name w:val="Нет списка1093"/>
    <w:next w:val="a2"/>
    <w:uiPriority w:val="99"/>
    <w:semiHidden/>
    <w:unhideWhenUsed/>
    <w:rsid w:val="00C76F08"/>
  </w:style>
  <w:style w:type="numbering" w:customStyle="1" w:styleId="1133">
    <w:name w:val="Нет списка1133"/>
    <w:next w:val="a2"/>
    <w:uiPriority w:val="99"/>
    <w:semiHidden/>
    <w:unhideWhenUsed/>
    <w:rsid w:val="00C76F08"/>
  </w:style>
  <w:style w:type="numbering" w:customStyle="1" w:styleId="1143">
    <w:name w:val="Нет списка1143"/>
    <w:next w:val="a2"/>
    <w:uiPriority w:val="99"/>
    <w:semiHidden/>
    <w:unhideWhenUsed/>
    <w:rsid w:val="00C76F08"/>
  </w:style>
  <w:style w:type="numbering" w:customStyle="1" w:styleId="1153">
    <w:name w:val="Нет списка1153"/>
    <w:next w:val="a2"/>
    <w:uiPriority w:val="99"/>
    <w:semiHidden/>
    <w:unhideWhenUsed/>
    <w:rsid w:val="00C76F08"/>
  </w:style>
  <w:style w:type="numbering" w:customStyle="1" w:styleId="1163">
    <w:name w:val="Нет списка1163"/>
    <w:next w:val="a2"/>
    <w:uiPriority w:val="99"/>
    <w:semiHidden/>
    <w:unhideWhenUsed/>
    <w:rsid w:val="00C76F08"/>
  </w:style>
  <w:style w:type="numbering" w:customStyle="1" w:styleId="1173">
    <w:name w:val="Нет списка1173"/>
    <w:next w:val="a2"/>
    <w:uiPriority w:val="99"/>
    <w:semiHidden/>
    <w:unhideWhenUsed/>
    <w:rsid w:val="00C76F08"/>
  </w:style>
  <w:style w:type="numbering" w:customStyle="1" w:styleId="1183">
    <w:name w:val="Нет списка1183"/>
    <w:next w:val="a2"/>
    <w:uiPriority w:val="99"/>
    <w:semiHidden/>
    <w:unhideWhenUsed/>
    <w:rsid w:val="00C76F08"/>
  </w:style>
  <w:style w:type="numbering" w:customStyle="1" w:styleId="1193">
    <w:name w:val="Нет списка1193"/>
    <w:next w:val="a2"/>
    <w:uiPriority w:val="99"/>
    <w:semiHidden/>
    <w:unhideWhenUsed/>
    <w:rsid w:val="00C76F08"/>
  </w:style>
  <w:style w:type="numbering" w:customStyle="1" w:styleId="1203">
    <w:name w:val="Нет списка1203"/>
    <w:next w:val="a2"/>
    <w:uiPriority w:val="99"/>
    <w:semiHidden/>
    <w:unhideWhenUsed/>
    <w:rsid w:val="00C76F08"/>
  </w:style>
  <w:style w:type="numbering" w:customStyle="1" w:styleId="1223">
    <w:name w:val="Нет списка1223"/>
    <w:next w:val="a2"/>
    <w:uiPriority w:val="99"/>
    <w:semiHidden/>
    <w:unhideWhenUsed/>
    <w:rsid w:val="00C76F08"/>
  </w:style>
  <w:style w:type="numbering" w:customStyle="1" w:styleId="1233">
    <w:name w:val="Нет списка1233"/>
    <w:next w:val="a2"/>
    <w:uiPriority w:val="99"/>
    <w:semiHidden/>
    <w:unhideWhenUsed/>
    <w:rsid w:val="00C76F08"/>
  </w:style>
  <w:style w:type="numbering" w:customStyle="1" w:styleId="1243">
    <w:name w:val="Нет списка1243"/>
    <w:next w:val="a2"/>
    <w:uiPriority w:val="99"/>
    <w:semiHidden/>
    <w:unhideWhenUsed/>
    <w:rsid w:val="00C76F08"/>
  </w:style>
  <w:style w:type="numbering" w:customStyle="1" w:styleId="1253">
    <w:name w:val="Нет списка1253"/>
    <w:next w:val="a2"/>
    <w:uiPriority w:val="99"/>
    <w:semiHidden/>
    <w:unhideWhenUsed/>
    <w:rsid w:val="00C76F08"/>
  </w:style>
  <w:style w:type="numbering" w:customStyle="1" w:styleId="1263">
    <w:name w:val="Нет списка1263"/>
    <w:next w:val="a2"/>
    <w:uiPriority w:val="99"/>
    <w:semiHidden/>
    <w:unhideWhenUsed/>
    <w:rsid w:val="00C76F08"/>
  </w:style>
  <w:style w:type="numbering" w:customStyle="1" w:styleId="1273">
    <w:name w:val="Нет списка1273"/>
    <w:next w:val="a2"/>
    <w:uiPriority w:val="99"/>
    <w:semiHidden/>
    <w:unhideWhenUsed/>
    <w:rsid w:val="00C76F08"/>
  </w:style>
  <w:style w:type="numbering" w:customStyle="1" w:styleId="1283">
    <w:name w:val="Нет списка1283"/>
    <w:next w:val="a2"/>
    <w:uiPriority w:val="99"/>
    <w:semiHidden/>
    <w:unhideWhenUsed/>
    <w:rsid w:val="00C76F08"/>
  </w:style>
  <w:style w:type="numbering" w:customStyle="1" w:styleId="1293">
    <w:name w:val="Нет списка1293"/>
    <w:next w:val="a2"/>
    <w:uiPriority w:val="99"/>
    <w:semiHidden/>
    <w:unhideWhenUsed/>
    <w:rsid w:val="00C76F08"/>
  </w:style>
  <w:style w:type="numbering" w:customStyle="1" w:styleId="1303">
    <w:name w:val="Нет списка1303"/>
    <w:next w:val="a2"/>
    <w:uiPriority w:val="99"/>
    <w:semiHidden/>
    <w:unhideWhenUsed/>
    <w:rsid w:val="00C76F08"/>
  </w:style>
  <w:style w:type="numbering" w:customStyle="1" w:styleId="1323">
    <w:name w:val="Нет списка1323"/>
    <w:next w:val="a2"/>
    <w:uiPriority w:val="99"/>
    <w:semiHidden/>
    <w:unhideWhenUsed/>
    <w:rsid w:val="00C76F08"/>
  </w:style>
  <w:style w:type="numbering" w:customStyle="1" w:styleId="1333">
    <w:name w:val="Нет списка1333"/>
    <w:next w:val="a2"/>
    <w:uiPriority w:val="99"/>
    <w:semiHidden/>
    <w:unhideWhenUsed/>
    <w:rsid w:val="00C76F08"/>
  </w:style>
  <w:style w:type="numbering" w:customStyle="1" w:styleId="1343">
    <w:name w:val="Нет списка1343"/>
    <w:next w:val="a2"/>
    <w:uiPriority w:val="99"/>
    <w:semiHidden/>
    <w:unhideWhenUsed/>
    <w:rsid w:val="00C76F08"/>
  </w:style>
  <w:style w:type="numbering" w:customStyle="1" w:styleId="1353">
    <w:name w:val="Нет списка1353"/>
    <w:next w:val="a2"/>
    <w:uiPriority w:val="99"/>
    <w:semiHidden/>
    <w:unhideWhenUsed/>
    <w:rsid w:val="00C76F08"/>
  </w:style>
  <w:style w:type="numbering" w:customStyle="1" w:styleId="1363">
    <w:name w:val="Нет списка1363"/>
    <w:next w:val="a2"/>
    <w:uiPriority w:val="99"/>
    <w:semiHidden/>
    <w:unhideWhenUsed/>
    <w:rsid w:val="00C76F08"/>
  </w:style>
  <w:style w:type="numbering" w:customStyle="1" w:styleId="1373">
    <w:name w:val="Нет списка1373"/>
    <w:next w:val="a2"/>
    <w:uiPriority w:val="99"/>
    <w:semiHidden/>
    <w:unhideWhenUsed/>
    <w:rsid w:val="00C76F08"/>
  </w:style>
  <w:style w:type="numbering" w:customStyle="1" w:styleId="1383">
    <w:name w:val="Нет списка1383"/>
    <w:next w:val="a2"/>
    <w:uiPriority w:val="99"/>
    <w:semiHidden/>
    <w:unhideWhenUsed/>
    <w:rsid w:val="00C76F08"/>
  </w:style>
  <w:style w:type="numbering" w:customStyle="1" w:styleId="1393">
    <w:name w:val="Нет списка1393"/>
    <w:next w:val="a2"/>
    <w:uiPriority w:val="99"/>
    <w:semiHidden/>
    <w:unhideWhenUsed/>
    <w:rsid w:val="00C76F08"/>
  </w:style>
  <w:style w:type="numbering" w:customStyle="1" w:styleId="1403">
    <w:name w:val="Нет списка1403"/>
    <w:next w:val="a2"/>
    <w:uiPriority w:val="99"/>
    <w:semiHidden/>
    <w:unhideWhenUsed/>
    <w:rsid w:val="00C76F08"/>
  </w:style>
  <w:style w:type="numbering" w:customStyle="1" w:styleId="1423">
    <w:name w:val="Нет списка1423"/>
    <w:next w:val="a2"/>
    <w:uiPriority w:val="99"/>
    <w:semiHidden/>
    <w:unhideWhenUsed/>
    <w:rsid w:val="00C76F08"/>
  </w:style>
  <w:style w:type="numbering" w:customStyle="1" w:styleId="1433">
    <w:name w:val="Нет списка1433"/>
    <w:next w:val="a2"/>
    <w:uiPriority w:val="99"/>
    <w:semiHidden/>
    <w:unhideWhenUsed/>
    <w:rsid w:val="00C76F08"/>
  </w:style>
  <w:style w:type="numbering" w:customStyle="1" w:styleId="1443">
    <w:name w:val="Нет списка1443"/>
    <w:next w:val="a2"/>
    <w:uiPriority w:val="99"/>
    <w:semiHidden/>
    <w:unhideWhenUsed/>
    <w:rsid w:val="00C76F08"/>
  </w:style>
  <w:style w:type="numbering" w:customStyle="1" w:styleId="1453">
    <w:name w:val="Нет списка1453"/>
    <w:next w:val="a2"/>
    <w:uiPriority w:val="99"/>
    <w:semiHidden/>
    <w:unhideWhenUsed/>
    <w:rsid w:val="00C76F08"/>
  </w:style>
  <w:style w:type="numbering" w:customStyle="1" w:styleId="1463">
    <w:name w:val="Нет списка1463"/>
    <w:next w:val="a2"/>
    <w:uiPriority w:val="99"/>
    <w:semiHidden/>
    <w:unhideWhenUsed/>
    <w:rsid w:val="00C76F08"/>
  </w:style>
  <w:style w:type="numbering" w:customStyle="1" w:styleId="1473">
    <w:name w:val="Нет списка1473"/>
    <w:next w:val="a2"/>
    <w:uiPriority w:val="99"/>
    <w:semiHidden/>
    <w:unhideWhenUsed/>
    <w:rsid w:val="00C76F08"/>
  </w:style>
  <w:style w:type="numbering" w:customStyle="1" w:styleId="1483">
    <w:name w:val="Нет списка1483"/>
    <w:next w:val="a2"/>
    <w:uiPriority w:val="99"/>
    <w:semiHidden/>
    <w:unhideWhenUsed/>
    <w:rsid w:val="00C76F08"/>
  </w:style>
  <w:style w:type="numbering" w:customStyle="1" w:styleId="1493">
    <w:name w:val="Нет списка1493"/>
    <w:next w:val="a2"/>
    <w:uiPriority w:val="99"/>
    <w:semiHidden/>
    <w:unhideWhenUsed/>
    <w:rsid w:val="00C76F08"/>
  </w:style>
  <w:style w:type="numbering" w:customStyle="1" w:styleId="1503">
    <w:name w:val="Нет списка1503"/>
    <w:next w:val="a2"/>
    <w:uiPriority w:val="99"/>
    <w:semiHidden/>
    <w:unhideWhenUsed/>
    <w:rsid w:val="00C76F08"/>
  </w:style>
  <w:style w:type="numbering" w:customStyle="1" w:styleId="1523">
    <w:name w:val="Нет списка1523"/>
    <w:next w:val="a2"/>
    <w:uiPriority w:val="99"/>
    <w:semiHidden/>
    <w:unhideWhenUsed/>
    <w:rsid w:val="00C76F08"/>
  </w:style>
  <w:style w:type="numbering" w:customStyle="1" w:styleId="1533">
    <w:name w:val="Нет списка1533"/>
    <w:next w:val="a2"/>
    <w:uiPriority w:val="99"/>
    <w:semiHidden/>
    <w:unhideWhenUsed/>
    <w:rsid w:val="00C76F08"/>
  </w:style>
  <w:style w:type="paragraph" w:customStyle="1" w:styleId="1fff6">
    <w:name w:val="Знак Знак1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3">
    <w:name w:val="Нет списка1543"/>
    <w:next w:val="a2"/>
    <w:uiPriority w:val="99"/>
    <w:semiHidden/>
    <w:unhideWhenUsed/>
    <w:rsid w:val="00C76F08"/>
  </w:style>
  <w:style w:type="numbering" w:customStyle="1" w:styleId="1553">
    <w:name w:val="Нет списка1553"/>
    <w:next w:val="a2"/>
    <w:uiPriority w:val="99"/>
    <w:semiHidden/>
    <w:unhideWhenUsed/>
    <w:rsid w:val="00C76F08"/>
  </w:style>
  <w:style w:type="numbering" w:customStyle="1" w:styleId="1563">
    <w:name w:val="Нет списка1563"/>
    <w:next w:val="a2"/>
    <w:uiPriority w:val="99"/>
    <w:semiHidden/>
    <w:unhideWhenUsed/>
    <w:rsid w:val="00C76F08"/>
  </w:style>
  <w:style w:type="numbering" w:customStyle="1" w:styleId="1573">
    <w:name w:val="Нет списка1573"/>
    <w:next w:val="a2"/>
    <w:uiPriority w:val="99"/>
    <w:semiHidden/>
    <w:unhideWhenUsed/>
    <w:rsid w:val="00C76F08"/>
  </w:style>
  <w:style w:type="numbering" w:customStyle="1" w:styleId="1583">
    <w:name w:val="Нет списка1583"/>
    <w:next w:val="a2"/>
    <w:uiPriority w:val="99"/>
    <w:semiHidden/>
    <w:unhideWhenUsed/>
    <w:rsid w:val="00C76F08"/>
  </w:style>
  <w:style w:type="numbering" w:customStyle="1" w:styleId="1593">
    <w:name w:val="Нет списка1593"/>
    <w:next w:val="a2"/>
    <w:uiPriority w:val="99"/>
    <w:semiHidden/>
    <w:unhideWhenUsed/>
    <w:rsid w:val="00C76F08"/>
  </w:style>
  <w:style w:type="numbering" w:customStyle="1" w:styleId="1603">
    <w:name w:val="Нет списка1603"/>
    <w:next w:val="a2"/>
    <w:uiPriority w:val="99"/>
    <w:semiHidden/>
    <w:unhideWhenUsed/>
    <w:rsid w:val="00C76F08"/>
  </w:style>
  <w:style w:type="numbering" w:customStyle="1" w:styleId="1623">
    <w:name w:val="Нет списка1623"/>
    <w:next w:val="a2"/>
    <w:uiPriority w:val="99"/>
    <w:semiHidden/>
    <w:unhideWhenUsed/>
    <w:rsid w:val="00C76F08"/>
  </w:style>
  <w:style w:type="numbering" w:customStyle="1" w:styleId="1633">
    <w:name w:val="Нет списка1633"/>
    <w:next w:val="a2"/>
    <w:uiPriority w:val="99"/>
    <w:semiHidden/>
    <w:unhideWhenUsed/>
    <w:rsid w:val="00C76F08"/>
  </w:style>
  <w:style w:type="numbering" w:customStyle="1" w:styleId="1643">
    <w:name w:val="Нет списка1643"/>
    <w:next w:val="a2"/>
    <w:uiPriority w:val="99"/>
    <w:semiHidden/>
    <w:unhideWhenUsed/>
    <w:rsid w:val="00C76F08"/>
  </w:style>
  <w:style w:type="numbering" w:customStyle="1" w:styleId="1653">
    <w:name w:val="Нет списка1653"/>
    <w:next w:val="a2"/>
    <w:uiPriority w:val="99"/>
    <w:semiHidden/>
    <w:unhideWhenUsed/>
    <w:rsid w:val="00C76F08"/>
  </w:style>
  <w:style w:type="numbering" w:customStyle="1" w:styleId="1663">
    <w:name w:val="Нет списка1663"/>
    <w:next w:val="a2"/>
    <w:uiPriority w:val="99"/>
    <w:semiHidden/>
    <w:unhideWhenUsed/>
    <w:rsid w:val="00C76F08"/>
  </w:style>
  <w:style w:type="numbering" w:customStyle="1" w:styleId="1673">
    <w:name w:val="Нет списка1673"/>
    <w:next w:val="a2"/>
    <w:uiPriority w:val="99"/>
    <w:semiHidden/>
    <w:unhideWhenUsed/>
    <w:rsid w:val="00C76F08"/>
  </w:style>
  <w:style w:type="numbering" w:customStyle="1" w:styleId="1683">
    <w:name w:val="Нет списка1683"/>
    <w:next w:val="a2"/>
    <w:uiPriority w:val="99"/>
    <w:semiHidden/>
    <w:unhideWhenUsed/>
    <w:rsid w:val="00C76F08"/>
  </w:style>
  <w:style w:type="numbering" w:customStyle="1" w:styleId="1693">
    <w:name w:val="Нет списка1693"/>
    <w:next w:val="a2"/>
    <w:uiPriority w:val="99"/>
    <w:semiHidden/>
    <w:unhideWhenUsed/>
    <w:rsid w:val="00C76F08"/>
  </w:style>
  <w:style w:type="numbering" w:customStyle="1" w:styleId="1703">
    <w:name w:val="Нет списка1703"/>
    <w:next w:val="a2"/>
    <w:uiPriority w:val="99"/>
    <w:semiHidden/>
    <w:unhideWhenUsed/>
    <w:rsid w:val="00C76F08"/>
  </w:style>
  <w:style w:type="numbering" w:customStyle="1" w:styleId="1723">
    <w:name w:val="Нет списка1723"/>
    <w:next w:val="a2"/>
    <w:uiPriority w:val="99"/>
    <w:semiHidden/>
    <w:unhideWhenUsed/>
    <w:rsid w:val="00C76F08"/>
  </w:style>
  <w:style w:type="numbering" w:customStyle="1" w:styleId="1733">
    <w:name w:val="Нет списка1733"/>
    <w:next w:val="a2"/>
    <w:uiPriority w:val="99"/>
    <w:semiHidden/>
    <w:unhideWhenUsed/>
    <w:rsid w:val="00C76F08"/>
  </w:style>
  <w:style w:type="numbering" w:customStyle="1" w:styleId="1743">
    <w:name w:val="Нет списка1743"/>
    <w:next w:val="a2"/>
    <w:uiPriority w:val="99"/>
    <w:semiHidden/>
    <w:unhideWhenUsed/>
    <w:rsid w:val="00C76F08"/>
  </w:style>
  <w:style w:type="numbering" w:customStyle="1" w:styleId="1753">
    <w:name w:val="Нет списка1753"/>
    <w:next w:val="a2"/>
    <w:uiPriority w:val="99"/>
    <w:semiHidden/>
    <w:unhideWhenUsed/>
    <w:rsid w:val="00C76F08"/>
  </w:style>
  <w:style w:type="numbering" w:customStyle="1" w:styleId="1763">
    <w:name w:val="Нет списка1763"/>
    <w:next w:val="a2"/>
    <w:uiPriority w:val="99"/>
    <w:semiHidden/>
    <w:unhideWhenUsed/>
    <w:rsid w:val="00C76F08"/>
  </w:style>
  <w:style w:type="numbering" w:customStyle="1" w:styleId="1773">
    <w:name w:val="Нет списка1773"/>
    <w:next w:val="a2"/>
    <w:uiPriority w:val="99"/>
    <w:semiHidden/>
    <w:unhideWhenUsed/>
    <w:rsid w:val="00C76F08"/>
  </w:style>
  <w:style w:type="numbering" w:customStyle="1" w:styleId="1783">
    <w:name w:val="Нет списка1783"/>
    <w:next w:val="a2"/>
    <w:uiPriority w:val="99"/>
    <w:semiHidden/>
    <w:unhideWhenUsed/>
    <w:rsid w:val="00C76F08"/>
  </w:style>
  <w:style w:type="numbering" w:customStyle="1" w:styleId="1793">
    <w:name w:val="Нет списка1793"/>
    <w:next w:val="a2"/>
    <w:uiPriority w:val="99"/>
    <w:semiHidden/>
    <w:unhideWhenUsed/>
    <w:rsid w:val="00C76F08"/>
  </w:style>
  <w:style w:type="numbering" w:customStyle="1" w:styleId="1803">
    <w:name w:val="Нет списка1803"/>
    <w:next w:val="a2"/>
    <w:uiPriority w:val="99"/>
    <w:semiHidden/>
    <w:unhideWhenUsed/>
    <w:rsid w:val="00C76F08"/>
  </w:style>
  <w:style w:type="numbering" w:customStyle="1" w:styleId="1823">
    <w:name w:val="Нет списка1823"/>
    <w:next w:val="a2"/>
    <w:uiPriority w:val="99"/>
    <w:semiHidden/>
    <w:unhideWhenUsed/>
    <w:rsid w:val="00C76F08"/>
  </w:style>
  <w:style w:type="numbering" w:customStyle="1" w:styleId="1833">
    <w:name w:val="Нет списка1833"/>
    <w:next w:val="a2"/>
    <w:uiPriority w:val="99"/>
    <w:semiHidden/>
    <w:unhideWhenUsed/>
    <w:rsid w:val="00C76F08"/>
  </w:style>
  <w:style w:type="numbering" w:customStyle="1" w:styleId="1843">
    <w:name w:val="Нет списка1843"/>
    <w:next w:val="a2"/>
    <w:uiPriority w:val="99"/>
    <w:semiHidden/>
    <w:unhideWhenUsed/>
    <w:rsid w:val="00C76F08"/>
  </w:style>
  <w:style w:type="numbering" w:customStyle="1" w:styleId="1853">
    <w:name w:val="Нет списка1853"/>
    <w:next w:val="a2"/>
    <w:uiPriority w:val="99"/>
    <w:semiHidden/>
    <w:unhideWhenUsed/>
    <w:rsid w:val="00C76F08"/>
  </w:style>
  <w:style w:type="numbering" w:customStyle="1" w:styleId="1863">
    <w:name w:val="Нет списка1863"/>
    <w:next w:val="a2"/>
    <w:uiPriority w:val="99"/>
    <w:semiHidden/>
    <w:unhideWhenUsed/>
    <w:rsid w:val="00C76F08"/>
  </w:style>
  <w:style w:type="numbering" w:customStyle="1" w:styleId="1873">
    <w:name w:val="Нет списка1873"/>
    <w:next w:val="a2"/>
    <w:uiPriority w:val="99"/>
    <w:semiHidden/>
    <w:unhideWhenUsed/>
    <w:rsid w:val="00C76F08"/>
  </w:style>
  <w:style w:type="numbering" w:customStyle="1" w:styleId="1883">
    <w:name w:val="Нет списка1883"/>
    <w:next w:val="a2"/>
    <w:uiPriority w:val="99"/>
    <w:semiHidden/>
    <w:unhideWhenUsed/>
    <w:rsid w:val="00C76F08"/>
  </w:style>
  <w:style w:type="numbering" w:customStyle="1" w:styleId="1893">
    <w:name w:val="Нет списка1893"/>
    <w:next w:val="a2"/>
    <w:uiPriority w:val="99"/>
    <w:semiHidden/>
    <w:unhideWhenUsed/>
    <w:rsid w:val="00C76F08"/>
  </w:style>
  <w:style w:type="numbering" w:customStyle="1" w:styleId="1903">
    <w:name w:val="Нет списка1903"/>
    <w:next w:val="a2"/>
    <w:uiPriority w:val="99"/>
    <w:semiHidden/>
    <w:unhideWhenUsed/>
    <w:rsid w:val="00C76F08"/>
  </w:style>
  <w:style w:type="numbering" w:customStyle="1" w:styleId="1923">
    <w:name w:val="Нет списка1923"/>
    <w:next w:val="a2"/>
    <w:uiPriority w:val="99"/>
    <w:semiHidden/>
    <w:unhideWhenUsed/>
    <w:rsid w:val="00C76F08"/>
  </w:style>
  <w:style w:type="numbering" w:customStyle="1" w:styleId="1933">
    <w:name w:val="Нет списка1933"/>
    <w:next w:val="a2"/>
    <w:uiPriority w:val="99"/>
    <w:semiHidden/>
    <w:unhideWhenUsed/>
    <w:rsid w:val="00C76F08"/>
  </w:style>
  <w:style w:type="numbering" w:customStyle="1" w:styleId="1943">
    <w:name w:val="Нет списка1943"/>
    <w:next w:val="a2"/>
    <w:uiPriority w:val="99"/>
    <w:semiHidden/>
    <w:unhideWhenUsed/>
    <w:rsid w:val="00C76F08"/>
  </w:style>
  <w:style w:type="numbering" w:customStyle="1" w:styleId="1953">
    <w:name w:val="Нет списка1953"/>
    <w:next w:val="a2"/>
    <w:uiPriority w:val="99"/>
    <w:semiHidden/>
    <w:unhideWhenUsed/>
    <w:rsid w:val="00C76F08"/>
  </w:style>
  <w:style w:type="numbering" w:customStyle="1" w:styleId="1963">
    <w:name w:val="Нет списка1963"/>
    <w:next w:val="a2"/>
    <w:uiPriority w:val="99"/>
    <w:semiHidden/>
    <w:unhideWhenUsed/>
    <w:rsid w:val="00C76F08"/>
  </w:style>
  <w:style w:type="numbering" w:customStyle="1" w:styleId="1973">
    <w:name w:val="Нет списка1973"/>
    <w:next w:val="a2"/>
    <w:uiPriority w:val="99"/>
    <w:semiHidden/>
    <w:unhideWhenUsed/>
    <w:rsid w:val="00C76F08"/>
  </w:style>
  <w:style w:type="numbering" w:customStyle="1" w:styleId="1983">
    <w:name w:val="Нет списка1983"/>
    <w:next w:val="a2"/>
    <w:uiPriority w:val="99"/>
    <w:semiHidden/>
    <w:unhideWhenUsed/>
    <w:rsid w:val="00C76F08"/>
  </w:style>
  <w:style w:type="numbering" w:customStyle="1" w:styleId="1993">
    <w:name w:val="Нет списка1993"/>
    <w:next w:val="a2"/>
    <w:uiPriority w:val="99"/>
    <w:semiHidden/>
    <w:unhideWhenUsed/>
    <w:rsid w:val="00C76F08"/>
  </w:style>
  <w:style w:type="numbering" w:customStyle="1" w:styleId="2003">
    <w:name w:val="Нет списка2003"/>
    <w:next w:val="a2"/>
    <w:uiPriority w:val="99"/>
    <w:semiHidden/>
    <w:unhideWhenUsed/>
    <w:rsid w:val="00C76F08"/>
  </w:style>
  <w:style w:type="numbering" w:customStyle="1" w:styleId="2023">
    <w:name w:val="Нет списка2023"/>
    <w:next w:val="a2"/>
    <w:uiPriority w:val="99"/>
    <w:semiHidden/>
    <w:unhideWhenUsed/>
    <w:rsid w:val="00C76F08"/>
  </w:style>
  <w:style w:type="numbering" w:customStyle="1" w:styleId="2033">
    <w:name w:val="Нет списка2033"/>
    <w:next w:val="a2"/>
    <w:uiPriority w:val="99"/>
    <w:semiHidden/>
    <w:unhideWhenUsed/>
    <w:rsid w:val="00C76F08"/>
  </w:style>
  <w:style w:type="numbering" w:customStyle="1" w:styleId="2042">
    <w:name w:val="Нет списка2042"/>
    <w:next w:val="a2"/>
    <w:uiPriority w:val="99"/>
    <w:semiHidden/>
    <w:unhideWhenUsed/>
    <w:rsid w:val="00C76F08"/>
  </w:style>
  <w:style w:type="numbering" w:customStyle="1" w:styleId="2052">
    <w:name w:val="Нет списка2052"/>
    <w:next w:val="a2"/>
    <w:uiPriority w:val="99"/>
    <w:semiHidden/>
    <w:unhideWhenUsed/>
    <w:rsid w:val="00C76F08"/>
  </w:style>
  <w:style w:type="numbering" w:customStyle="1" w:styleId="2062">
    <w:name w:val="Нет списка2062"/>
    <w:next w:val="a2"/>
    <w:uiPriority w:val="99"/>
    <w:semiHidden/>
    <w:unhideWhenUsed/>
    <w:rsid w:val="00C76F08"/>
  </w:style>
  <w:style w:type="numbering" w:customStyle="1" w:styleId="2072">
    <w:name w:val="Нет списка2072"/>
    <w:next w:val="a2"/>
    <w:uiPriority w:val="99"/>
    <w:semiHidden/>
    <w:unhideWhenUsed/>
    <w:rsid w:val="00C76F08"/>
  </w:style>
  <w:style w:type="numbering" w:customStyle="1" w:styleId="2081">
    <w:name w:val="Нет списка2081"/>
    <w:next w:val="a2"/>
    <w:uiPriority w:val="99"/>
    <w:semiHidden/>
    <w:unhideWhenUsed/>
    <w:rsid w:val="00C76F08"/>
  </w:style>
  <w:style w:type="paragraph" w:customStyle="1" w:styleId="s15">
    <w:name w:val="s_15"/>
    <w:basedOn w:val="a"/>
    <w:rsid w:val="00C76F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rsid w:val="00C76F08"/>
  </w:style>
  <w:style w:type="paragraph" w:customStyle="1" w:styleId="s1">
    <w:name w:val="s_1"/>
    <w:basedOn w:val="a"/>
    <w:rsid w:val="00C76F0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091">
    <w:name w:val="Нет списка2091"/>
    <w:next w:val="a2"/>
    <w:uiPriority w:val="99"/>
    <w:semiHidden/>
    <w:unhideWhenUsed/>
    <w:rsid w:val="00C76F08"/>
  </w:style>
  <w:style w:type="numbering" w:customStyle="1" w:styleId="218">
    <w:name w:val="Нет списка218"/>
    <w:next w:val="a2"/>
    <w:uiPriority w:val="99"/>
    <w:semiHidden/>
    <w:rsid w:val="004F2F5E"/>
  </w:style>
  <w:style w:type="paragraph" w:customStyle="1" w:styleId="91ffd">
    <w:name w:val="Знак Знак9 Знак Знак1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3">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4b">
    <w:name w:val="Сетка таблицы4"/>
    <w:basedOn w:val="a1"/>
    <w:next w:val="ac"/>
    <w:rsid w:val="004F2F5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4">
    <w:name w:val="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7">
    <w:name w:val="Знак1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8">
    <w:name w:val="Знак1"/>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9">
    <w:name w:val="Знак1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6">
    <w:name w:val="Знак2"/>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7">
    <w:name w:val="Знак2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a">
    <w:name w:val="Знак1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b">
    <w:name w:val="Знак1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f">
    <w:name w:val="Знак3"/>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5">
    <w:name w:val="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9">
    <w:name w:val="Знак1 Знак Знак Знак2"/>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6">
    <w:name w:val="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7">
    <w:name w:val="Знак1 Знак Знак Знак4 Знак Знак Знак1"/>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8">
    <w:name w:val="Знак2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d">
    <w:name w:val="Знак1 Знак Знак Знак4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9">
    <w:name w:val="Знак2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4">
    <w:name w:val="Знак Знак9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a">
    <w:name w:val="Знак1 Знак Знак Знак4 Знак Знак Знак1 Знак Знак Знак1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5">
    <w:name w:val="Знак Знак9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6">
    <w:name w:val="Знак Знак9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7">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8">
    <w:name w:val="Знак Знак9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a">
    <w:name w:val="Знак Знак9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a">
    <w:name w:val="Знак2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b">
    <w:name w:val="Знак Знак9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b">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c">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7">
    <w:name w:val="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8">
    <w:name w:val="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9">
    <w:name w:val="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e">
    <w:name w:val="Знак Знак9 Знак Знак1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b">
    <w:name w:val="Знак1 Знак Знак Знак4 Знак Знак Знак1 Знак Знак Знак1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
    <w:name w:val="Знак Знак9 Знак Знак1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0">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1">
    <w:name w:val="Знак Знак9 Знак Знак1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2">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3">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4">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a">
    <w:name w:val="Знак Знак12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7">
    <w:name w:val="Нет списка1107"/>
    <w:next w:val="a2"/>
    <w:uiPriority w:val="99"/>
    <w:semiHidden/>
    <w:unhideWhenUsed/>
    <w:rsid w:val="004F2F5E"/>
  </w:style>
  <w:style w:type="numbering" w:customStyle="1" w:styleId="219">
    <w:name w:val="Нет списка219"/>
    <w:next w:val="a2"/>
    <w:uiPriority w:val="99"/>
    <w:semiHidden/>
    <w:unhideWhenUsed/>
    <w:rsid w:val="004F2F5E"/>
  </w:style>
  <w:style w:type="numbering" w:customStyle="1" w:styleId="318">
    <w:name w:val="Нет списка318"/>
    <w:next w:val="a2"/>
    <w:uiPriority w:val="99"/>
    <w:semiHidden/>
    <w:unhideWhenUsed/>
    <w:rsid w:val="004F2F5E"/>
  </w:style>
  <w:style w:type="numbering" w:customStyle="1" w:styleId="418">
    <w:name w:val="Нет списка418"/>
    <w:next w:val="a2"/>
    <w:uiPriority w:val="99"/>
    <w:semiHidden/>
    <w:unhideWhenUsed/>
    <w:rsid w:val="004F2F5E"/>
  </w:style>
  <w:style w:type="paragraph" w:customStyle="1" w:styleId="1fffc">
    <w:name w:val="Знак Знак Знак Знак1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8a">
    <w:name w:val="Без интервала8"/>
    <w:rsid w:val="004F2F5E"/>
    <w:pPr>
      <w:spacing w:after="0" w:line="240" w:lineRule="auto"/>
    </w:pPr>
    <w:rPr>
      <w:rFonts w:ascii="Calibri" w:eastAsia="Times New Roman" w:hAnsi="Calibri" w:cs="Times New Roman"/>
    </w:rPr>
  </w:style>
  <w:style w:type="paragraph" w:customStyle="1" w:styleId="12fffb">
    <w:name w:val="Знак Знак12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5">
    <w:name w:val="Знак Знак9 Знак Знак1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8">
    <w:name w:val="Нет списка518"/>
    <w:next w:val="a2"/>
    <w:uiPriority w:val="99"/>
    <w:semiHidden/>
    <w:unhideWhenUsed/>
    <w:rsid w:val="004F2F5E"/>
  </w:style>
  <w:style w:type="numbering" w:customStyle="1" w:styleId="618">
    <w:name w:val="Нет списка618"/>
    <w:next w:val="a2"/>
    <w:uiPriority w:val="99"/>
    <w:semiHidden/>
    <w:unhideWhenUsed/>
    <w:rsid w:val="004F2F5E"/>
  </w:style>
  <w:style w:type="numbering" w:customStyle="1" w:styleId="718">
    <w:name w:val="Нет списка718"/>
    <w:next w:val="a2"/>
    <w:uiPriority w:val="99"/>
    <w:semiHidden/>
    <w:unhideWhenUsed/>
    <w:rsid w:val="004F2F5E"/>
  </w:style>
  <w:style w:type="numbering" w:customStyle="1" w:styleId="817">
    <w:name w:val="Нет списка817"/>
    <w:next w:val="a2"/>
    <w:uiPriority w:val="99"/>
    <w:semiHidden/>
    <w:unhideWhenUsed/>
    <w:rsid w:val="004F2F5E"/>
  </w:style>
  <w:style w:type="numbering" w:customStyle="1" w:styleId="9170">
    <w:name w:val="Нет списка917"/>
    <w:next w:val="a2"/>
    <w:uiPriority w:val="99"/>
    <w:semiHidden/>
    <w:unhideWhenUsed/>
    <w:rsid w:val="004F2F5E"/>
  </w:style>
  <w:style w:type="numbering" w:customStyle="1" w:styleId="1017">
    <w:name w:val="Нет списка1017"/>
    <w:next w:val="a2"/>
    <w:uiPriority w:val="99"/>
    <w:semiHidden/>
    <w:unhideWhenUsed/>
    <w:rsid w:val="004F2F5E"/>
  </w:style>
  <w:style w:type="paragraph" w:customStyle="1" w:styleId="1fffd">
    <w:name w:val="Знак Знак1"/>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c">
    <w:name w:val="Знак Знак12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7">
    <w:name w:val="Нет списка1117"/>
    <w:next w:val="a2"/>
    <w:uiPriority w:val="99"/>
    <w:semiHidden/>
    <w:unhideWhenUsed/>
    <w:rsid w:val="004F2F5E"/>
  </w:style>
  <w:style w:type="numbering" w:customStyle="1" w:styleId="1217">
    <w:name w:val="Нет списка1217"/>
    <w:next w:val="a2"/>
    <w:uiPriority w:val="99"/>
    <w:semiHidden/>
    <w:unhideWhenUsed/>
    <w:rsid w:val="004F2F5E"/>
  </w:style>
  <w:style w:type="paragraph" w:customStyle="1" w:styleId="12fffd">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e">
    <w:name w:val="Знак1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7">
    <w:name w:val="Нет списка1317"/>
    <w:next w:val="a2"/>
    <w:uiPriority w:val="99"/>
    <w:semiHidden/>
    <w:unhideWhenUsed/>
    <w:rsid w:val="004F2F5E"/>
  </w:style>
  <w:style w:type="numbering" w:customStyle="1" w:styleId="14170">
    <w:name w:val="Нет списка1417"/>
    <w:next w:val="a2"/>
    <w:uiPriority w:val="99"/>
    <w:semiHidden/>
    <w:unhideWhenUsed/>
    <w:rsid w:val="004F2F5E"/>
  </w:style>
  <w:style w:type="numbering" w:customStyle="1" w:styleId="1517">
    <w:name w:val="Нет списка1517"/>
    <w:next w:val="a2"/>
    <w:uiPriority w:val="99"/>
    <w:semiHidden/>
    <w:unhideWhenUsed/>
    <w:rsid w:val="004F2F5E"/>
  </w:style>
  <w:style w:type="numbering" w:customStyle="1" w:styleId="1617">
    <w:name w:val="Нет списка1617"/>
    <w:next w:val="a2"/>
    <w:uiPriority w:val="99"/>
    <w:semiHidden/>
    <w:unhideWhenUsed/>
    <w:rsid w:val="004F2F5E"/>
  </w:style>
  <w:style w:type="numbering" w:customStyle="1" w:styleId="1717">
    <w:name w:val="Нет списка1717"/>
    <w:next w:val="a2"/>
    <w:uiPriority w:val="99"/>
    <w:semiHidden/>
    <w:unhideWhenUsed/>
    <w:rsid w:val="004F2F5E"/>
  </w:style>
  <w:style w:type="paragraph" w:customStyle="1" w:styleId="13d">
    <w:name w:val="Знак Знак13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7">
    <w:name w:val="Нет списка1817"/>
    <w:next w:val="a2"/>
    <w:uiPriority w:val="99"/>
    <w:semiHidden/>
    <w:unhideWhenUsed/>
    <w:rsid w:val="004F2F5E"/>
  </w:style>
  <w:style w:type="numbering" w:customStyle="1" w:styleId="1917">
    <w:name w:val="Нет списка1917"/>
    <w:next w:val="a2"/>
    <w:uiPriority w:val="99"/>
    <w:semiHidden/>
    <w:unhideWhenUsed/>
    <w:rsid w:val="004F2F5E"/>
  </w:style>
  <w:style w:type="numbering" w:customStyle="1" w:styleId="2015">
    <w:name w:val="Нет списка2015"/>
    <w:next w:val="a2"/>
    <w:uiPriority w:val="99"/>
    <w:semiHidden/>
    <w:unhideWhenUsed/>
    <w:rsid w:val="004F2F5E"/>
  </w:style>
  <w:style w:type="paragraph" w:customStyle="1" w:styleId="12fffe">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0">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00">
    <w:name w:val="Нет списка2110"/>
    <w:next w:val="a2"/>
    <w:uiPriority w:val="99"/>
    <w:semiHidden/>
    <w:unhideWhenUsed/>
    <w:rsid w:val="004F2F5E"/>
  </w:style>
  <w:style w:type="numbering" w:customStyle="1" w:styleId="225">
    <w:name w:val="Нет списка225"/>
    <w:next w:val="a2"/>
    <w:uiPriority w:val="99"/>
    <w:semiHidden/>
    <w:unhideWhenUsed/>
    <w:rsid w:val="004F2F5E"/>
  </w:style>
  <w:style w:type="numbering" w:customStyle="1" w:styleId="235">
    <w:name w:val="Нет списка235"/>
    <w:next w:val="a2"/>
    <w:uiPriority w:val="99"/>
    <w:semiHidden/>
    <w:unhideWhenUsed/>
    <w:rsid w:val="004F2F5E"/>
  </w:style>
  <w:style w:type="numbering" w:customStyle="1" w:styleId="245">
    <w:name w:val="Нет списка245"/>
    <w:next w:val="a2"/>
    <w:uiPriority w:val="99"/>
    <w:semiHidden/>
    <w:unhideWhenUsed/>
    <w:rsid w:val="004F2F5E"/>
  </w:style>
  <w:style w:type="numbering" w:customStyle="1" w:styleId="255">
    <w:name w:val="Нет списка255"/>
    <w:next w:val="a2"/>
    <w:uiPriority w:val="99"/>
    <w:semiHidden/>
    <w:unhideWhenUsed/>
    <w:rsid w:val="004F2F5E"/>
  </w:style>
  <w:style w:type="numbering" w:customStyle="1" w:styleId="265">
    <w:name w:val="Нет списка265"/>
    <w:next w:val="a2"/>
    <w:uiPriority w:val="99"/>
    <w:semiHidden/>
    <w:unhideWhenUsed/>
    <w:rsid w:val="004F2F5E"/>
  </w:style>
  <w:style w:type="numbering" w:customStyle="1" w:styleId="275">
    <w:name w:val="Нет списка275"/>
    <w:next w:val="a2"/>
    <w:uiPriority w:val="99"/>
    <w:semiHidden/>
    <w:unhideWhenUsed/>
    <w:rsid w:val="004F2F5E"/>
  </w:style>
  <w:style w:type="numbering" w:customStyle="1" w:styleId="285">
    <w:name w:val="Нет списка285"/>
    <w:next w:val="a2"/>
    <w:uiPriority w:val="99"/>
    <w:semiHidden/>
    <w:unhideWhenUsed/>
    <w:rsid w:val="004F2F5E"/>
  </w:style>
  <w:style w:type="numbering" w:customStyle="1" w:styleId="295">
    <w:name w:val="Нет списка295"/>
    <w:next w:val="a2"/>
    <w:uiPriority w:val="99"/>
    <w:semiHidden/>
    <w:unhideWhenUsed/>
    <w:rsid w:val="004F2F5E"/>
  </w:style>
  <w:style w:type="paragraph" w:customStyle="1" w:styleId="12fff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5">
    <w:name w:val="Нет списка305"/>
    <w:next w:val="a2"/>
    <w:uiPriority w:val="99"/>
    <w:semiHidden/>
    <w:unhideWhenUsed/>
    <w:rsid w:val="004F2F5E"/>
  </w:style>
  <w:style w:type="numbering" w:customStyle="1" w:styleId="319">
    <w:name w:val="Нет списка319"/>
    <w:next w:val="a2"/>
    <w:uiPriority w:val="99"/>
    <w:semiHidden/>
    <w:unhideWhenUsed/>
    <w:rsid w:val="004F2F5E"/>
  </w:style>
  <w:style w:type="paragraph" w:customStyle="1" w:styleId="12ffff2">
    <w:name w:val="Знак Знак12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5">
    <w:name w:val="Нет списка325"/>
    <w:next w:val="a2"/>
    <w:uiPriority w:val="99"/>
    <w:semiHidden/>
    <w:unhideWhenUsed/>
    <w:rsid w:val="004F2F5E"/>
  </w:style>
  <w:style w:type="numbering" w:customStyle="1" w:styleId="335">
    <w:name w:val="Нет списка335"/>
    <w:next w:val="a2"/>
    <w:uiPriority w:val="99"/>
    <w:semiHidden/>
    <w:unhideWhenUsed/>
    <w:rsid w:val="004F2F5E"/>
  </w:style>
  <w:style w:type="numbering" w:customStyle="1" w:styleId="345">
    <w:name w:val="Нет списка345"/>
    <w:next w:val="a2"/>
    <w:uiPriority w:val="99"/>
    <w:semiHidden/>
    <w:unhideWhenUsed/>
    <w:rsid w:val="004F2F5E"/>
  </w:style>
  <w:style w:type="numbering" w:customStyle="1" w:styleId="355">
    <w:name w:val="Нет списка355"/>
    <w:next w:val="a2"/>
    <w:uiPriority w:val="99"/>
    <w:semiHidden/>
    <w:unhideWhenUsed/>
    <w:rsid w:val="004F2F5E"/>
  </w:style>
  <w:style w:type="numbering" w:customStyle="1" w:styleId="365">
    <w:name w:val="Нет списка365"/>
    <w:next w:val="a2"/>
    <w:uiPriority w:val="99"/>
    <w:semiHidden/>
    <w:unhideWhenUsed/>
    <w:rsid w:val="004F2F5E"/>
  </w:style>
  <w:style w:type="numbering" w:customStyle="1" w:styleId="375">
    <w:name w:val="Нет списка375"/>
    <w:next w:val="a2"/>
    <w:uiPriority w:val="99"/>
    <w:semiHidden/>
    <w:unhideWhenUsed/>
    <w:rsid w:val="004F2F5E"/>
  </w:style>
  <w:style w:type="numbering" w:customStyle="1" w:styleId="385">
    <w:name w:val="Нет списка385"/>
    <w:next w:val="a2"/>
    <w:uiPriority w:val="99"/>
    <w:semiHidden/>
    <w:unhideWhenUsed/>
    <w:rsid w:val="004F2F5E"/>
  </w:style>
  <w:style w:type="numbering" w:customStyle="1" w:styleId="395">
    <w:name w:val="Нет списка395"/>
    <w:next w:val="a2"/>
    <w:uiPriority w:val="99"/>
    <w:semiHidden/>
    <w:unhideWhenUsed/>
    <w:rsid w:val="004F2F5E"/>
  </w:style>
  <w:style w:type="numbering" w:customStyle="1" w:styleId="405">
    <w:name w:val="Нет списка405"/>
    <w:next w:val="a2"/>
    <w:uiPriority w:val="99"/>
    <w:semiHidden/>
    <w:unhideWhenUsed/>
    <w:rsid w:val="004F2F5E"/>
  </w:style>
  <w:style w:type="numbering" w:customStyle="1" w:styleId="419">
    <w:name w:val="Нет списка419"/>
    <w:next w:val="a2"/>
    <w:uiPriority w:val="99"/>
    <w:semiHidden/>
    <w:unhideWhenUsed/>
    <w:rsid w:val="004F2F5E"/>
  </w:style>
  <w:style w:type="paragraph" w:customStyle="1" w:styleId="1ffff">
    <w:name w:val="Знак Знак1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5">
    <w:name w:val="Нет списка425"/>
    <w:next w:val="a2"/>
    <w:uiPriority w:val="99"/>
    <w:semiHidden/>
    <w:unhideWhenUsed/>
    <w:rsid w:val="004F2F5E"/>
  </w:style>
  <w:style w:type="numbering" w:customStyle="1" w:styleId="435">
    <w:name w:val="Нет списка435"/>
    <w:next w:val="a2"/>
    <w:uiPriority w:val="99"/>
    <w:semiHidden/>
    <w:unhideWhenUsed/>
    <w:rsid w:val="004F2F5E"/>
  </w:style>
  <w:style w:type="numbering" w:customStyle="1" w:styleId="445">
    <w:name w:val="Нет списка445"/>
    <w:next w:val="a2"/>
    <w:uiPriority w:val="99"/>
    <w:semiHidden/>
    <w:unhideWhenUsed/>
    <w:rsid w:val="004F2F5E"/>
  </w:style>
  <w:style w:type="numbering" w:customStyle="1" w:styleId="455">
    <w:name w:val="Нет списка455"/>
    <w:next w:val="a2"/>
    <w:uiPriority w:val="99"/>
    <w:semiHidden/>
    <w:unhideWhenUsed/>
    <w:rsid w:val="004F2F5E"/>
  </w:style>
  <w:style w:type="numbering" w:customStyle="1" w:styleId="465">
    <w:name w:val="Нет списка465"/>
    <w:next w:val="a2"/>
    <w:uiPriority w:val="99"/>
    <w:semiHidden/>
    <w:unhideWhenUsed/>
    <w:rsid w:val="004F2F5E"/>
  </w:style>
  <w:style w:type="numbering" w:customStyle="1" w:styleId="475">
    <w:name w:val="Нет списка475"/>
    <w:next w:val="a2"/>
    <w:uiPriority w:val="99"/>
    <w:semiHidden/>
    <w:unhideWhenUsed/>
    <w:rsid w:val="004F2F5E"/>
  </w:style>
  <w:style w:type="numbering" w:customStyle="1" w:styleId="485">
    <w:name w:val="Нет списка485"/>
    <w:next w:val="a2"/>
    <w:uiPriority w:val="99"/>
    <w:semiHidden/>
    <w:unhideWhenUsed/>
    <w:rsid w:val="004F2F5E"/>
  </w:style>
  <w:style w:type="numbering" w:customStyle="1" w:styleId="495">
    <w:name w:val="Нет списка495"/>
    <w:next w:val="a2"/>
    <w:uiPriority w:val="99"/>
    <w:semiHidden/>
    <w:unhideWhenUsed/>
    <w:rsid w:val="004F2F5E"/>
  </w:style>
  <w:style w:type="numbering" w:customStyle="1" w:styleId="505">
    <w:name w:val="Нет списка505"/>
    <w:next w:val="a2"/>
    <w:uiPriority w:val="99"/>
    <w:semiHidden/>
    <w:unhideWhenUsed/>
    <w:rsid w:val="004F2F5E"/>
  </w:style>
  <w:style w:type="numbering" w:customStyle="1" w:styleId="519">
    <w:name w:val="Нет списка519"/>
    <w:next w:val="a2"/>
    <w:uiPriority w:val="99"/>
    <w:semiHidden/>
    <w:unhideWhenUsed/>
    <w:rsid w:val="004F2F5E"/>
  </w:style>
  <w:style w:type="numbering" w:customStyle="1" w:styleId="525">
    <w:name w:val="Нет списка525"/>
    <w:next w:val="a2"/>
    <w:uiPriority w:val="99"/>
    <w:semiHidden/>
    <w:unhideWhenUsed/>
    <w:rsid w:val="004F2F5E"/>
  </w:style>
  <w:style w:type="numbering" w:customStyle="1" w:styleId="535">
    <w:name w:val="Нет списка535"/>
    <w:next w:val="a2"/>
    <w:uiPriority w:val="99"/>
    <w:semiHidden/>
    <w:unhideWhenUsed/>
    <w:rsid w:val="004F2F5E"/>
  </w:style>
  <w:style w:type="numbering" w:customStyle="1" w:styleId="545">
    <w:name w:val="Нет списка545"/>
    <w:next w:val="a2"/>
    <w:uiPriority w:val="99"/>
    <w:semiHidden/>
    <w:unhideWhenUsed/>
    <w:rsid w:val="004F2F5E"/>
  </w:style>
  <w:style w:type="numbering" w:customStyle="1" w:styleId="555">
    <w:name w:val="Нет списка555"/>
    <w:next w:val="a2"/>
    <w:uiPriority w:val="99"/>
    <w:semiHidden/>
    <w:unhideWhenUsed/>
    <w:rsid w:val="004F2F5E"/>
  </w:style>
  <w:style w:type="numbering" w:customStyle="1" w:styleId="565">
    <w:name w:val="Нет списка565"/>
    <w:next w:val="a2"/>
    <w:uiPriority w:val="99"/>
    <w:semiHidden/>
    <w:unhideWhenUsed/>
    <w:rsid w:val="004F2F5E"/>
  </w:style>
  <w:style w:type="numbering" w:customStyle="1" w:styleId="575">
    <w:name w:val="Нет списка575"/>
    <w:next w:val="a2"/>
    <w:uiPriority w:val="99"/>
    <w:semiHidden/>
    <w:unhideWhenUsed/>
    <w:rsid w:val="004F2F5E"/>
  </w:style>
  <w:style w:type="numbering" w:customStyle="1" w:styleId="585">
    <w:name w:val="Нет списка585"/>
    <w:next w:val="a2"/>
    <w:uiPriority w:val="99"/>
    <w:semiHidden/>
    <w:unhideWhenUsed/>
    <w:rsid w:val="004F2F5E"/>
  </w:style>
  <w:style w:type="numbering" w:customStyle="1" w:styleId="595">
    <w:name w:val="Нет списка595"/>
    <w:next w:val="a2"/>
    <w:uiPriority w:val="99"/>
    <w:semiHidden/>
    <w:unhideWhenUsed/>
    <w:rsid w:val="004F2F5E"/>
  </w:style>
  <w:style w:type="numbering" w:customStyle="1" w:styleId="605">
    <w:name w:val="Нет списка605"/>
    <w:next w:val="a2"/>
    <w:uiPriority w:val="99"/>
    <w:semiHidden/>
    <w:unhideWhenUsed/>
    <w:rsid w:val="004F2F5E"/>
  </w:style>
  <w:style w:type="numbering" w:customStyle="1" w:styleId="619">
    <w:name w:val="Нет списка619"/>
    <w:next w:val="a2"/>
    <w:uiPriority w:val="99"/>
    <w:semiHidden/>
    <w:unhideWhenUsed/>
    <w:rsid w:val="004F2F5E"/>
  </w:style>
  <w:style w:type="numbering" w:customStyle="1" w:styleId="625">
    <w:name w:val="Нет списка625"/>
    <w:next w:val="a2"/>
    <w:uiPriority w:val="99"/>
    <w:semiHidden/>
    <w:unhideWhenUsed/>
    <w:rsid w:val="004F2F5E"/>
  </w:style>
  <w:style w:type="numbering" w:customStyle="1" w:styleId="635">
    <w:name w:val="Нет списка635"/>
    <w:next w:val="a2"/>
    <w:uiPriority w:val="99"/>
    <w:semiHidden/>
    <w:unhideWhenUsed/>
    <w:rsid w:val="004F2F5E"/>
  </w:style>
  <w:style w:type="numbering" w:customStyle="1" w:styleId="645">
    <w:name w:val="Нет списка645"/>
    <w:next w:val="a2"/>
    <w:uiPriority w:val="99"/>
    <w:semiHidden/>
    <w:unhideWhenUsed/>
    <w:rsid w:val="004F2F5E"/>
  </w:style>
  <w:style w:type="numbering" w:customStyle="1" w:styleId="655">
    <w:name w:val="Нет списка655"/>
    <w:next w:val="a2"/>
    <w:uiPriority w:val="99"/>
    <w:semiHidden/>
    <w:unhideWhenUsed/>
    <w:rsid w:val="004F2F5E"/>
  </w:style>
  <w:style w:type="paragraph" w:customStyle="1" w:styleId="12fff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5">
    <w:name w:val="Нет списка665"/>
    <w:next w:val="a2"/>
    <w:uiPriority w:val="99"/>
    <w:semiHidden/>
    <w:unhideWhenUsed/>
    <w:rsid w:val="004F2F5E"/>
  </w:style>
  <w:style w:type="numbering" w:customStyle="1" w:styleId="675">
    <w:name w:val="Нет списка675"/>
    <w:next w:val="a2"/>
    <w:uiPriority w:val="99"/>
    <w:semiHidden/>
    <w:unhideWhenUsed/>
    <w:rsid w:val="004F2F5E"/>
  </w:style>
  <w:style w:type="numbering" w:customStyle="1" w:styleId="685">
    <w:name w:val="Нет списка685"/>
    <w:next w:val="a2"/>
    <w:uiPriority w:val="99"/>
    <w:semiHidden/>
    <w:unhideWhenUsed/>
    <w:rsid w:val="004F2F5E"/>
  </w:style>
  <w:style w:type="numbering" w:customStyle="1" w:styleId="695">
    <w:name w:val="Нет списка695"/>
    <w:next w:val="a2"/>
    <w:uiPriority w:val="99"/>
    <w:semiHidden/>
    <w:unhideWhenUsed/>
    <w:rsid w:val="004F2F5E"/>
  </w:style>
  <w:style w:type="numbering" w:customStyle="1" w:styleId="705">
    <w:name w:val="Нет списка705"/>
    <w:next w:val="a2"/>
    <w:uiPriority w:val="99"/>
    <w:semiHidden/>
    <w:unhideWhenUsed/>
    <w:rsid w:val="004F2F5E"/>
  </w:style>
  <w:style w:type="numbering" w:customStyle="1" w:styleId="719">
    <w:name w:val="Нет списка719"/>
    <w:next w:val="a2"/>
    <w:uiPriority w:val="99"/>
    <w:semiHidden/>
    <w:unhideWhenUsed/>
    <w:rsid w:val="004F2F5E"/>
  </w:style>
  <w:style w:type="paragraph" w:customStyle="1" w:styleId="affffa">
    <w:name w:val="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5">
    <w:name w:val="Нет списка725"/>
    <w:next w:val="a2"/>
    <w:uiPriority w:val="99"/>
    <w:semiHidden/>
    <w:unhideWhenUsed/>
    <w:rsid w:val="004F2F5E"/>
  </w:style>
  <w:style w:type="numbering" w:customStyle="1" w:styleId="735">
    <w:name w:val="Нет списка735"/>
    <w:next w:val="a2"/>
    <w:uiPriority w:val="99"/>
    <w:semiHidden/>
    <w:unhideWhenUsed/>
    <w:rsid w:val="004F2F5E"/>
  </w:style>
  <w:style w:type="numbering" w:customStyle="1" w:styleId="745">
    <w:name w:val="Нет списка745"/>
    <w:next w:val="a2"/>
    <w:uiPriority w:val="99"/>
    <w:semiHidden/>
    <w:unhideWhenUsed/>
    <w:rsid w:val="004F2F5E"/>
  </w:style>
  <w:style w:type="numbering" w:customStyle="1" w:styleId="755">
    <w:name w:val="Нет списка755"/>
    <w:next w:val="a2"/>
    <w:uiPriority w:val="99"/>
    <w:semiHidden/>
    <w:unhideWhenUsed/>
    <w:rsid w:val="004F2F5E"/>
  </w:style>
  <w:style w:type="numbering" w:customStyle="1" w:styleId="765">
    <w:name w:val="Нет списка765"/>
    <w:next w:val="a2"/>
    <w:uiPriority w:val="99"/>
    <w:semiHidden/>
    <w:unhideWhenUsed/>
    <w:rsid w:val="004F2F5E"/>
  </w:style>
  <w:style w:type="numbering" w:customStyle="1" w:styleId="775">
    <w:name w:val="Нет списка775"/>
    <w:next w:val="a2"/>
    <w:uiPriority w:val="99"/>
    <w:semiHidden/>
    <w:unhideWhenUsed/>
    <w:rsid w:val="004F2F5E"/>
  </w:style>
  <w:style w:type="numbering" w:customStyle="1" w:styleId="785">
    <w:name w:val="Нет списка785"/>
    <w:next w:val="a2"/>
    <w:uiPriority w:val="99"/>
    <w:semiHidden/>
    <w:unhideWhenUsed/>
    <w:rsid w:val="004F2F5E"/>
  </w:style>
  <w:style w:type="numbering" w:customStyle="1" w:styleId="795">
    <w:name w:val="Нет списка795"/>
    <w:next w:val="a2"/>
    <w:uiPriority w:val="99"/>
    <w:semiHidden/>
    <w:unhideWhenUsed/>
    <w:rsid w:val="004F2F5E"/>
  </w:style>
  <w:style w:type="numbering" w:customStyle="1" w:styleId="805">
    <w:name w:val="Нет списка805"/>
    <w:next w:val="a2"/>
    <w:uiPriority w:val="99"/>
    <w:semiHidden/>
    <w:unhideWhenUsed/>
    <w:rsid w:val="004F2F5E"/>
  </w:style>
  <w:style w:type="numbering" w:customStyle="1" w:styleId="818">
    <w:name w:val="Нет списка818"/>
    <w:next w:val="a2"/>
    <w:uiPriority w:val="99"/>
    <w:semiHidden/>
    <w:unhideWhenUsed/>
    <w:rsid w:val="004F2F5E"/>
  </w:style>
  <w:style w:type="numbering" w:customStyle="1" w:styleId="824">
    <w:name w:val="Нет списка824"/>
    <w:next w:val="a2"/>
    <w:uiPriority w:val="99"/>
    <w:semiHidden/>
    <w:unhideWhenUsed/>
    <w:rsid w:val="004F2F5E"/>
  </w:style>
  <w:style w:type="numbering" w:customStyle="1" w:styleId="1108">
    <w:name w:val="Нет списка1108"/>
    <w:next w:val="a2"/>
    <w:uiPriority w:val="99"/>
    <w:semiHidden/>
    <w:rsid w:val="004F2F5E"/>
  </w:style>
  <w:style w:type="table" w:customStyle="1" w:styleId="13e">
    <w:name w:val="Сетка таблицы13"/>
    <w:basedOn w:val="a1"/>
    <w:next w:val="ac"/>
    <w:rsid w:val="004F2F5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Нет списка1118"/>
    <w:next w:val="a2"/>
    <w:uiPriority w:val="99"/>
    <w:semiHidden/>
    <w:unhideWhenUsed/>
    <w:rsid w:val="004F2F5E"/>
  </w:style>
  <w:style w:type="numbering" w:customStyle="1" w:styleId="2105">
    <w:name w:val="Нет списка2105"/>
    <w:next w:val="a2"/>
    <w:uiPriority w:val="99"/>
    <w:semiHidden/>
    <w:unhideWhenUsed/>
    <w:rsid w:val="004F2F5E"/>
  </w:style>
  <w:style w:type="numbering" w:customStyle="1" w:styleId="3105">
    <w:name w:val="Нет списка3105"/>
    <w:next w:val="a2"/>
    <w:uiPriority w:val="99"/>
    <w:semiHidden/>
    <w:unhideWhenUsed/>
    <w:rsid w:val="004F2F5E"/>
  </w:style>
  <w:style w:type="numbering" w:customStyle="1" w:styleId="4105">
    <w:name w:val="Нет списка4105"/>
    <w:next w:val="a2"/>
    <w:uiPriority w:val="99"/>
    <w:semiHidden/>
    <w:unhideWhenUsed/>
    <w:rsid w:val="004F2F5E"/>
  </w:style>
  <w:style w:type="numbering" w:customStyle="1" w:styleId="5105">
    <w:name w:val="Нет списка5105"/>
    <w:next w:val="a2"/>
    <w:uiPriority w:val="99"/>
    <w:semiHidden/>
    <w:unhideWhenUsed/>
    <w:rsid w:val="004F2F5E"/>
  </w:style>
  <w:style w:type="numbering" w:customStyle="1" w:styleId="6105">
    <w:name w:val="Нет списка6105"/>
    <w:next w:val="a2"/>
    <w:uiPriority w:val="99"/>
    <w:semiHidden/>
    <w:unhideWhenUsed/>
    <w:rsid w:val="004F2F5E"/>
  </w:style>
  <w:style w:type="numbering" w:customStyle="1" w:styleId="7104">
    <w:name w:val="Нет списка7104"/>
    <w:next w:val="a2"/>
    <w:uiPriority w:val="99"/>
    <w:semiHidden/>
    <w:unhideWhenUsed/>
    <w:rsid w:val="004F2F5E"/>
  </w:style>
  <w:style w:type="numbering" w:customStyle="1" w:styleId="834">
    <w:name w:val="Нет списка834"/>
    <w:next w:val="a2"/>
    <w:uiPriority w:val="99"/>
    <w:semiHidden/>
    <w:unhideWhenUsed/>
    <w:rsid w:val="004F2F5E"/>
  </w:style>
  <w:style w:type="numbering" w:customStyle="1" w:styleId="9180">
    <w:name w:val="Нет списка918"/>
    <w:next w:val="a2"/>
    <w:uiPriority w:val="99"/>
    <w:semiHidden/>
    <w:unhideWhenUsed/>
    <w:rsid w:val="004F2F5E"/>
  </w:style>
  <w:style w:type="numbering" w:customStyle="1" w:styleId="1018">
    <w:name w:val="Нет списка1018"/>
    <w:next w:val="a2"/>
    <w:uiPriority w:val="99"/>
    <w:semiHidden/>
    <w:unhideWhenUsed/>
    <w:rsid w:val="004F2F5E"/>
  </w:style>
  <w:style w:type="numbering" w:customStyle="1" w:styleId="11115">
    <w:name w:val="Нет списка11115"/>
    <w:next w:val="a2"/>
    <w:uiPriority w:val="99"/>
    <w:semiHidden/>
    <w:unhideWhenUsed/>
    <w:rsid w:val="004F2F5E"/>
  </w:style>
  <w:style w:type="numbering" w:customStyle="1" w:styleId="1218">
    <w:name w:val="Нет списка1218"/>
    <w:next w:val="a2"/>
    <w:uiPriority w:val="99"/>
    <w:semiHidden/>
    <w:unhideWhenUsed/>
    <w:rsid w:val="004F2F5E"/>
  </w:style>
  <w:style w:type="numbering" w:customStyle="1" w:styleId="1318">
    <w:name w:val="Нет списка1318"/>
    <w:next w:val="a2"/>
    <w:uiPriority w:val="99"/>
    <w:semiHidden/>
    <w:unhideWhenUsed/>
    <w:rsid w:val="004F2F5E"/>
  </w:style>
  <w:style w:type="numbering" w:customStyle="1" w:styleId="1418">
    <w:name w:val="Нет списка1418"/>
    <w:next w:val="a2"/>
    <w:uiPriority w:val="99"/>
    <w:semiHidden/>
    <w:unhideWhenUsed/>
    <w:rsid w:val="004F2F5E"/>
  </w:style>
  <w:style w:type="numbering" w:customStyle="1" w:styleId="1518">
    <w:name w:val="Нет списка1518"/>
    <w:next w:val="a2"/>
    <w:uiPriority w:val="99"/>
    <w:semiHidden/>
    <w:unhideWhenUsed/>
    <w:rsid w:val="004F2F5E"/>
  </w:style>
  <w:style w:type="numbering" w:customStyle="1" w:styleId="1618">
    <w:name w:val="Нет списка1618"/>
    <w:next w:val="a2"/>
    <w:uiPriority w:val="99"/>
    <w:semiHidden/>
    <w:unhideWhenUsed/>
    <w:rsid w:val="004F2F5E"/>
  </w:style>
  <w:style w:type="numbering" w:customStyle="1" w:styleId="1718">
    <w:name w:val="Нет списка1718"/>
    <w:next w:val="a2"/>
    <w:uiPriority w:val="99"/>
    <w:semiHidden/>
    <w:unhideWhenUsed/>
    <w:rsid w:val="004F2F5E"/>
  </w:style>
  <w:style w:type="numbering" w:customStyle="1" w:styleId="1818">
    <w:name w:val="Нет списка1818"/>
    <w:next w:val="a2"/>
    <w:uiPriority w:val="99"/>
    <w:semiHidden/>
    <w:unhideWhenUsed/>
    <w:rsid w:val="004F2F5E"/>
  </w:style>
  <w:style w:type="numbering" w:customStyle="1" w:styleId="1918">
    <w:name w:val="Нет списка1918"/>
    <w:next w:val="a2"/>
    <w:uiPriority w:val="99"/>
    <w:semiHidden/>
    <w:unhideWhenUsed/>
    <w:rsid w:val="004F2F5E"/>
  </w:style>
  <w:style w:type="numbering" w:customStyle="1" w:styleId="2016">
    <w:name w:val="Нет списка2016"/>
    <w:next w:val="a2"/>
    <w:uiPriority w:val="99"/>
    <w:semiHidden/>
    <w:unhideWhenUsed/>
    <w:rsid w:val="004F2F5E"/>
  </w:style>
  <w:style w:type="numbering" w:customStyle="1" w:styleId="2115">
    <w:name w:val="Нет списка2115"/>
    <w:next w:val="a2"/>
    <w:uiPriority w:val="99"/>
    <w:semiHidden/>
    <w:unhideWhenUsed/>
    <w:rsid w:val="004F2F5E"/>
  </w:style>
  <w:style w:type="numbering" w:customStyle="1" w:styleId="2215">
    <w:name w:val="Нет списка2215"/>
    <w:next w:val="a2"/>
    <w:uiPriority w:val="99"/>
    <w:semiHidden/>
    <w:unhideWhenUsed/>
    <w:rsid w:val="004F2F5E"/>
  </w:style>
  <w:style w:type="numbering" w:customStyle="1" w:styleId="2315">
    <w:name w:val="Нет списка2315"/>
    <w:next w:val="a2"/>
    <w:uiPriority w:val="99"/>
    <w:semiHidden/>
    <w:unhideWhenUsed/>
    <w:rsid w:val="004F2F5E"/>
  </w:style>
  <w:style w:type="numbering" w:customStyle="1" w:styleId="2415">
    <w:name w:val="Нет списка2415"/>
    <w:next w:val="a2"/>
    <w:uiPriority w:val="99"/>
    <w:semiHidden/>
    <w:unhideWhenUsed/>
    <w:rsid w:val="004F2F5E"/>
  </w:style>
  <w:style w:type="numbering" w:customStyle="1" w:styleId="2515">
    <w:name w:val="Нет списка2515"/>
    <w:next w:val="a2"/>
    <w:uiPriority w:val="99"/>
    <w:semiHidden/>
    <w:unhideWhenUsed/>
    <w:rsid w:val="004F2F5E"/>
  </w:style>
  <w:style w:type="numbering" w:customStyle="1" w:styleId="2615">
    <w:name w:val="Нет списка2615"/>
    <w:next w:val="a2"/>
    <w:uiPriority w:val="99"/>
    <w:semiHidden/>
    <w:unhideWhenUsed/>
    <w:rsid w:val="004F2F5E"/>
  </w:style>
  <w:style w:type="numbering" w:customStyle="1" w:styleId="2715">
    <w:name w:val="Нет списка2715"/>
    <w:next w:val="a2"/>
    <w:uiPriority w:val="99"/>
    <w:semiHidden/>
    <w:unhideWhenUsed/>
    <w:rsid w:val="004F2F5E"/>
  </w:style>
  <w:style w:type="numbering" w:customStyle="1" w:styleId="2815">
    <w:name w:val="Нет списка2815"/>
    <w:next w:val="a2"/>
    <w:uiPriority w:val="99"/>
    <w:semiHidden/>
    <w:unhideWhenUsed/>
    <w:rsid w:val="004F2F5E"/>
  </w:style>
  <w:style w:type="numbering" w:customStyle="1" w:styleId="2915">
    <w:name w:val="Нет списка2915"/>
    <w:next w:val="a2"/>
    <w:uiPriority w:val="99"/>
    <w:semiHidden/>
    <w:unhideWhenUsed/>
    <w:rsid w:val="004F2F5E"/>
  </w:style>
  <w:style w:type="numbering" w:customStyle="1" w:styleId="3015">
    <w:name w:val="Нет списка3015"/>
    <w:next w:val="a2"/>
    <w:uiPriority w:val="99"/>
    <w:semiHidden/>
    <w:unhideWhenUsed/>
    <w:rsid w:val="004F2F5E"/>
  </w:style>
  <w:style w:type="numbering" w:customStyle="1" w:styleId="3115">
    <w:name w:val="Нет списка3115"/>
    <w:next w:val="a2"/>
    <w:uiPriority w:val="99"/>
    <w:semiHidden/>
    <w:unhideWhenUsed/>
    <w:rsid w:val="004F2F5E"/>
  </w:style>
  <w:style w:type="numbering" w:customStyle="1" w:styleId="3215">
    <w:name w:val="Нет списка3215"/>
    <w:next w:val="a2"/>
    <w:uiPriority w:val="99"/>
    <w:semiHidden/>
    <w:unhideWhenUsed/>
    <w:rsid w:val="004F2F5E"/>
  </w:style>
  <w:style w:type="numbering" w:customStyle="1" w:styleId="3315">
    <w:name w:val="Нет списка3315"/>
    <w:next w:val="a2"/>
    <w:uiPriority w:val="99"/>
    <w:semiHidden/>
    <w:unhideWhenUsed/>
    <w:rsid w:val="004F2F5E"/>
  </w:style>
  <w:style w:type="numbering" w:customStyle="1" w:styleId="3415">
    <w:name w:val="Нет списка3415"/>
    <w:next w:val="a2"/>
    <w:uiPriority w:val="99"/>
    <w:semiHidden/>
    <w:unhideWhenUsed/>
    <w:rsid w:val="004F2F5E"/>
  </w:style>
  <w:style w:type="numbering" w:customStyle="1" w:styleId="3515">
    <w:name w:val="Нет списка3515"/>
    <w:next w:val="a2"/>
    <w:uiPriority w:val="99"/>
    <w:semiHidden/>
    <w:unhideWhenUsed/>
    <w:rsid w:val="004F2F5E"/>
  </w:style>
  <w:style w:type="numbering" w:customStyle="1" w:styleId="3615">
    <w:name w:val="Нет списка3615"/>
    <w:next w:val="a2"/>
    <w:uiPriority w:val="99"/>
    <w:semiHidden/>
    <w:unhideWhenUsed/>
    <w:rsid w:val="004F2F5E"/>
  </w:style>
  <w:style w:type="numbering" w:customStyle="1" w:styleId="3715">
    <w:name w:val="Нет списка3715"/>
    <w:next w:val="a2"/>
    <w:uiPriority w:val="99"/>
    <w:semiHidden/>
    <w:unhideWhenUsed/>
    <w:rsid w:val="004F2F5E"/>
  </w:style>
  <w:style w:type="numbering" w:customStyle="1" w:styleId="3815">
    <w:name w:val="Нет списка3815"/>
    <w:next w:val="a2"/>
    <w:uiPriority w:val="99"/>
    <w:semiHidden/>
    <w:unhideWhenUsed/>
    <w:rsid w:val="004F2F5E"/>
  </w:style>
  <w:style w:type="numbering" w:customStyle="1" w:styleId="3915">
    <w:name w:val="Нет списка3915"/>
    <w:next w:val="a2"/>
    <w:uiPriority w:val="99"/>
    <w:semiHidden/>
    <w:unhideWhenUsed/>
    <w:rsid w:val="004F2F5E"/>
  </w:style>
  <w:style w:type="numbering" w:customStyle="1" w:styleId="4015">
    <w:name w:val="Нет списка4015"/>
    <w:next w:val="a2"/>
    <w:uiPriority w:val="99"/>
    <w:semiHidden/>
    <w:unhideWhenUsed/>
    <w:rsid w:val="004F2F5E"/>
  </w:style>
  <w:style w:type="numbering" w:customStyle="1" w:styleId="4115">
    <w:name w:val="Нет списка4115"/>
    <w:next w:val="a2"/>
    <w:uiPriority w:val="99"/>
    <w:semiHidden/>
    <w:unhideWhenUsed/>
    <w:rsid w:val="004F2F5E"/>
  </w:style>
  <w:style w:type="numbering" w:customStyle="1" w:styleId="4215">
    <w:name w:val="Нет списка4215"/>
    <w:next w:val="a2"/>
    <w:uiPriority w:val="99"/>
    <w:semiHidden/>
    <w:unhideWhenUsed/>
    <w:rsid w:val="004F2F5E"/>
  </w:style>
  <w:style w:type="numbering" w:customStyle="1" w:styleId="4315">
    <w:name w:val="Нет списка4315"/>
    <w:next w:val="a2"/>
    <w:uiPriority w:val="99"/>
    <w:semiHidden/>
    <w:unhideWhenUsed/>
    <w:rsid w:val="004F2F5E"/>
  </w:style>
  <w:style w:type="numbering" w:customStyle="1" w:styleId="4415">
    <w:name w:val="Нет списка4415"/>
    <w:next w:val="a2"/>
    <w:uiPriority w:val="99"/>
    <w:semiHidden/>
    <w:unhideWhenUsed/>
    <w:rsid w:val="004F2F5E"/>
  </w:style>
  <w:style w:type="numbering" w:customStyle="1" w:styleId="4515">
    <w:name w:val="Нет списка4515"/>
    <w:next w:val="a2"/>
    <w:uiPriority w:val="99"/>
    <w:semiHidden/>
    <w:unhideWhenUsed/>
    <w:rsid w:val="004F2F5E"/>
  </w:style>
  <w:style w:type="numbering" w:customStyle="1" w:styleId="4615">
    <w:name w:val="Нет списка4615"/>
    <w:next w:val="a2"/>
    <w:uiPriority w:val="99"/>
    <w:semiHidden/>
    <w:unhideWhenUsed/>
    <w:rsid w:val="004F2F5E"/>
  </w:style>
  <w:style w:type="numbering" w:customStyle="1" w:styleId="4715">
    <w:name w:val="Нет списка4715"/>
    <w:next w:val="a2"/>
    <w:uiPriority w:val="99"/>
    <w:semiHidden/>
    <w:unhideWhenUsed/>
    <w:rsid w:val="004F2F5E"/>
  </w:style>
  <w:style w:type="numbering" w:customStyle="1" w:styleId="4815">
    <w:name w:val="Нет списка4815"/>
    <w:next w:val="a2"/>
    <w:uiPriority w:val="99"/>
    <w:semiHidden/>
    <w:unhideWhenUsed/>
    <w:rsid w:val="004F2F5E"/>
  </w:style>
  <w:style w:type="numbering" w:customStyle="1" w:styleId="4915">
    <w:name w:val="Нет списка4915"/>
    <w:next w:val="a2"/>
    <w:uiPriority w:val="99"/>
    <w:semiHidden/>
    <w:unhideWhenUsed/>
    <w:rsid w:val="004F2F5E"/>
  </w:style>
  <w:style w:type="numbering" w:customStyle="1" w:styleId="5015">
    <w:name w:val="Нет списка5015"/>
    <w:next w:val="a2"/>
    <w:uiPriority w:val="99"/>
    <w:semiHidden/>
    <w:unhideWhenUsed/>
    <w:rsid w:val="004F2F5E"/>
  </w:style>
  <w:style w:type="numbering" w:customStyle="1" w:styleId="5115">
    <w:name w:val="Нет списка5115"/>
    <w:next w:val="a2"/>
    <w:uiPriority w:val="99"/>
    <w:semiHidden/>
    <w:unhideWhenUsed/>
    <w:rsid w:val="004F2F5E"/>
  </w:style>
  <w:style w:type="numbering" w:customStyle="1" w:styleId="5215">
    <w:name w:val="Нет списка5215"/>
    <w:next w:val="a2"/>
    <w:uiPriority w:val="99"/>
    <w:semiHidden/>
    <w:unhideWhenUsed/>
    <w:rsid w:val="004F2F5E"/>
  </w:style>
  <w:style w:type="numbering" w:customStyle="1" w:styleId="5315">
    <w:name w:val="Нет списка5315"/>
    <w:next w:val="a2"/>
    <w:uiPriority w:val="99"/>
    <w:semiHidden/>
    <w:unhideWhenUsed/>
    <w:rsid w:val="004F2F5E"/>
  </w:style>
  <w:style w:type="numbering" w:customStyle="1" w:styleId="5415">
    <w:name w:val="Нет списка5415"/>
    <w:next w:val="a2"/>
    <w:uiPriority w:val="99"/>
    <w:semiHidden/>
    <w:unhideWhenUsed/>
    <w:rsid w:val="004F2F5E"/>
  </w:style>
  <w:style w:type="numbering" w:customStyle="1" w:styleId="5515">
    <w:name w:val="Нет списка5515"/>
    <w:next w:val="a2"/>
    <w:uiPriority w:val="99"/>
    <w:semiHidden/>
    <w:unhideWhenUsed/>
    <w:rsid w:val="004F2F5E"/>
  </w:style>
  <w:style w:type="numbering" w:customStyle="1" w:styleId="5615">
    <w:name w:val="Нет списка5615"/>
    <w:next w:val="a2"/>
    <w:uiPriority w:val="99"/>
    <w:semiHidden/>
    <w:unhideWhenUsed/>
    <w:rsid w:val="004F2F5E"/>
  </w:style>
  <w:style w:type="numbering" w:customStyle="1" w:styleId="5715">
    <w:name w:val="Нет списка5715"/>
    <w:next w:val="a2"/>
    <w:uiPriority w:val="99"/>
    <w:semiHidden/>
    <w:unhideWhenUsed/>
    <w:rsid w:val="004F2F5E"/>
  </w:style>
  <w:style w:type="numbering" w:customStyle="1" w:styleId="5815">
    <w:name w:val="Нет списка5815"/>
    <w:next w:val="a2"/>
    <w:uiPriority w:val="99"/>
    <w:semiHidden/>
    <w:unhideWhenUsed/>
    <w:rsid w:val="004F2F5E"/>
  </w:style>
  <w:style w:type="numbering" w:customStyle="1" w:styleId="5915">
    <w:name w:val="Нет списка5915"/>
    <w:next w:val="a2"/>
    <w:uiPriority w:val="99"/>
    <w:semiHidden/>
    <w:unhideWhenUsed/>
    <w:rsid w:val="004F2F5E"/>
  </w:style>
  <w:style w:type="numbering" w:customStyle="1" w:styleId="6015">
    <w:name w:val="Нет списка6015"/>
    <w:next w:val="a2"/>
    <w:uiPriority w:val="99"/>
    <w:semiHidden/>
    <w:unhideWhenUsed/>
    <w:rsid w:val="004F2F5E"/>
  </w:style>
  <w:style w:type="numbering" w:customStyle="1" w:styleId="6115">
    <w:name w:val="Нет списка6115"/>
    <w:next w:val="a2"/>
    <w:uiPriority w:val="99"/>
    <w:semiHidden/>
    <w:unhideWhenUsed/>
    <w:rsid w:val="004F2F5E"/>
  </w:style>
  <w:style w:type="numbering" w:customStyle="1" w:styleId="6215">
    <w:name w:val="Нет списка6215"/>
    <w:next w:val="a2"/>
    <w:uiPriority w:val="99"/>
    <w:semiHidden/>
    <w:unhideWhenUsed/>
    <w:rsid w:val="004F2F5E"/>
  </w:style>
  <w:style w:type="numbering" w:customStyle="1" w:styleId="6315">
    <w:name w:val="Нет списка6315"/>
    <w:next w:val="a2"/>
    <w:uiPriority w:val="99"/>
    <w:semiHidden/>
    <w:unhideWhenUsed/>
    <w:rsid w:val="004F2F5E"/>
  </w:style>
  <w:style w:type="numbering" w:customStyle="1" w:styleId="6415">
    <w:name w:val="Нет списка6415"/>
    <w:next w:val="a2"/>
    <w:uiPriority w:val="99"/>
    <w:semiHidden/>
    <w:unhideWhenUsed/>
    <w:rsid w:val="004F2F5E"/>
  </w:style>
  <w:style w:type="numbering" w:customStyle="1" w:styleId="6515">
    <w:name w:val="Нет списка6515"/>
    <w:next w:val="a2"/>
    <w:uiPriority w:val="99"/>
    <w:semiHidden/>
    <w:unhideWhenUsed/>
    <w:rsid w:val="004F2F5E"/>
  </w:style>
  <w:style w:type="numbering" w:customStyle="1" w:styleId="6615">
    <w:name w:val="Нет списка6615"/>
    <w:next w:val="a2"/>
    <w:uiPriority w:val="99"/>
    <w:semiHidden/>
    <w:unhideWhenUsed/>
    <w:rsid w:val="004F2F5E"/>
  </w:style>
  <w:style w:type="numbering" w:customStyle="1" w:styleId="6715">
    <w:name w:val="Нет списка6715"/>
    <w:next w:val="a2"/>
    <w:uiPriority w:val="99"/>
    <w:semiHidden/>
    <w:unhideWhenUsed/>
    <w:rsid w:val="004F2F5E"/>
  </w:style>
  <w:style w:type="numbering" w:customStyle="1" w:styleId="6815">
    <w:name w:val="Нет списка6815"/>
    <w:next w:val="a2"/>
    <w:uiPriority w:val="99"/>
    <w:semiHidden/>
    <w:unhideWhenUsed/>
    <w:rsid w:val="004F2F5E"/>
  </w:style>
  <w:style w:type="numbering" w:customStyle="1" w:styleId="6915">
    <w:name w:val="Нет списка6915"/>
    <w:next w:val="a2"/>
    <w:uiPriority w:val="99"/>
    <w:semiHidden/>
    <w:unhideWhenUsed/>
    <w:rsid w:val="004F2F5E"/>
  </w:style>
  <w:style w:type="numbering" w:customStyle="1" w:styleId="7015">
    <w:name w:val="Нет списка7015"/>
    <w:next w:val="a2"/>
    <w:uiPriority w:val="99"/>
    <w:semiHidden/>
    <w:unhideWhenUsed/>
    <w:rsid w:val="004F2F5E"/>
  </w:style>
  <w:style w:type="numbering" w:customStyle="1" w:styleId="7115">
    <w:name w:val="Нет списка7115"/>
    <w:next w:val="a2"/>
    <w:uiPriority w:val="99"/>
    <w:semiHidden/>
    <w:unhideWhenUsed/>
    <w:rsid w:val="004F2F5E"/>
  </w:style>
  <w:style w:type="numbering" w:customStyle="1" w:styleId="7215">
    <w:name w:val="Нет списка7215"/>
    <w:next w:val="a2"/>
    <w:uiPriority w:val="99"/>
    <w:semiHidden/>
    <w:unhideWhenUsed/>
    <w:rsid w:val="004F2F5E"/>
  </w:style>
  <w:style w:type="numbering" w:customStyle="1" w:styleId="7315">
    <w:name w:val="Нет списка7315"/>
    <w:next w:val="a2"/>
    <w:uiPriority w:val="99"/>
    <w:semiHidden/>
    <w:unhideWhenUsed/>
    <w:rsid w:val="004F2F5E"/>
  </w:style>
  <w:style w:type="numbering" w:customStyle="1" w:styleId="7415">
    <w:name w:val="Нет списка7415"/>
    <w:next w:val="a2"/>
    <w:uiPriority w:val="99"/>
    <w:semiHidden/>
    <w:unhideWhenUsed/>
    <w:rsid w:val="004F2F5E"/>
  </w:style>
  <w:style w:type="numbering" w:customStyle="1" w:styleId="7515">
    <w:name w:val="Нет списка7515"/>
    <w:next w:val="a2"/>
    <w:uiPriority w:val="99"/>
    <w:semiHidden/>
    <w:rsid w:val="004F2F5E"/>
  </w:style>
  <w:style w:type="numbering" w:customStyle="1" w:styleId="11014">
    <w:name w:val="Нет списка11014"/>
    <w:next w:val="a2"/>
    <w:uiPriority w:val="99"/>
    <w:semiHidden/>
    <w:unhideWhenUsed/>
    <w:rsid w:val="004F2F5E"/>
  </w:style>
  <w:style w:type="numbering" w:customStyle="1" w:styleId="21014">
    <w:name w:val="Нет списка21014"/>
    <w:next w:val="a2"/>
    <w:uiPriority w:val="99"/>
    <w:semiHidden/>
    <w:unhideWhenUsed/>
    <w:rsid w:val="004F2F5E"/>
  </w:style>
  <w:style w:type="numbering" w:customStyle="1" w:styleId="31014">
    <w:name w:val="Нет списка31014"/>
    <w:next w:val="a2"/>
    <w:uiPriority w:val="99"/>
    <w:semiHidden/>
    <w:unhideWhenUsed/>
    <w:rsid w:val="004F2F5E"/>
  </w:style>
  <w:style w:type="numbering" w:customStyle="1" w:styleId="41014">
    <w:name w:val="Нет списка41014"/>
    <w:next w:val="a2"/>
    <w:uiPriority w:val="99"/>
    <w:semiHidden/>
    <w:unhideWhenUsed/>
    <w:rsid w:val="004F2F5E"/>
  </w:style>
  <w:style w:type="numbering" w:customStyle="1" w:styleId="51014">
    <w:name w:val="Нет списка51014"/>
    <w:next w:val="a2"/>
    <w:uiPriority w:val="99"/>
    <w:semiHidden/>
    <w:unhideWhenUsed/>
    <w:rsid w:val="004F2F5E"/>
  </w:style>
  <w:style w:type="numbering" w:customStyle="1" w:styleId="61014">
    <w:name w:val="Нет списка61014"/>
    <w:next w:val="a2"/>
    <w:uiPriority w:val="99"/>
    <w:semiHidden/>
    <w:unhideWhenUsed/>
    <w:rsid w:val="004F2F5E"/>
  </w:style>
  <w:style w:type="numbering" w:customStyle="1" w:styleId="7615">
    <w:name w:val="Нет списка7615"/>
    <w:next w:val="a2"/>
    <w:uiPriority w:val="99"/>
    <w:semiHidden/>
    <w:unhideWhenUsed/>
    <w:rsid w:val="004F2F5E"/>
  </w:style>
  <w:style w:type="numbering" w:customStyle="1" w:styleId="8115">
    <w:name w:val="Нет списка8115"/>
    <w:next w:val="a2"/>
    <w:uiPriority w:val="99"/>
    <w:semiHidden/>
    <w:unhideWhenUsed/>
    <w:rsid w:val="004F2F5E"/>
  </w:style>
  <w:style w:type="numbering" w:customStyle="1" w:styleId="9114">
    <w:name w:val="Нет списка9114"/>
    <w:next w:val="a2"/>
    <w:uiPriority w:val="99"/>
    <w:semiHidden/>
    <w:unhideWhenUsed/>
    <w:rsid w:val="004F2F5E"/>
  </w:style>
  <w:style w:type="numbering" w:customStyle="1" w:styleId="10114">
    <w:name w:val="Нет списка10114"/>
    <w:next w:val="a2"/>
    <w:uiPriority w:val="99"/>
    <w:semiHidden/>
    <w:unhideWhenUsed/>
    <w:rsid w:val="004F2F5E"/>
  </w:style>
  <w:style w:type="numbering" w:customStyle="1" w:styleId="1124">
    <w:name w:val="Нет списка1124"/>
    <w:next w:val="a2"/>
    <w:uiPriority w:val="99"/>
    <w:semiHidden/>
    <w:unhideWhenUsed/>
    <w:rsid w:val="004F2F5E"/>
  </w:style>
  <w:style w:type="numbering" w:customStyle="1" w:styleId="12114">
    <w:name w:val="Нет списка12114"/>
    <w:next w:val="a2"/>
    <w:uiPriority w:val="99"/>
    <w:semiHidden/>
    <w:unhideWhenUsed/>
    <w:rsid w:val="004F2F5E"/>
  </w:style>
  <w:style w:type="numbering" w:customStyle="1" w:styleId="13114">
    <w:name w:val="Нет списка13114"/>
    <w:next w:val="a2"/>
    <w:uiPriority w:val="99"/>
    <w:semiHidden/>
    <w:unhideWhenUsed/>
    <w:rsid w:val="004F2F5E"/>
  </w:style>
  <w:style w:type="numbering" w:customStyle="1" w:styleId="141140">
    <w:name w:val="Нет списка14114"/>
    <w:next w:val="a2"/>
    <w:uiPriority w:val="99"/>
    <w:semiHidden/>
    <w:unhideWhenUsed/>
    <w:rsid w:val="004F2F5E"/>
  </w:style>
  <w:style w:type="numbering" w:customStyle="1" w:styleId="15114">
    <w:name w:val="Нет списка15114"/>
    <w:next w:val="a2"/>
    <w:uiPriority w:val="99"/>
    <w:semiHidden/>
    <w:unhideWhenUsed/>
    <w:rsid w:val="004F2F5E"/>
  </w:style>
  <w:style w:type="numbering" w:customStyle="1" w:styleId="16114">
    <w:name w:val="Нет списка16114"/>
    <w:next w:val="a2"/>
    <w:uiPriority w:val="99"/>
    <w:semiHidden/>
    <w:unhideWhenUsed/>
    <w:rsid w:val="004F2F5E"/>
  </w:style>
  <w:style w:type="numbering" w:customStyle="1" w:styleId="17114">
    <w:name w:val="Нет списка17114"/>
    <w:next w:val="a2"/>
    <w:uiPriority w:val="99"/>
    <w:semiHidden/>
    <w:unhideWhenUsed/>
    <w:rsid w:val="004F2F5E"/>
  </w:style>
  <w:style w:type="numbering" w:customStyle="1" w:styleId="18114">
    <w:name w:val="Нет списка18114"/>
    <w:next w:val="a2"/>
    <w:uiPriority w:val="99"/>
    <w:semiHidden/>
    <w:unhideWhenUsed/>
    <w:rsid w:val="004F2F5E"/>
  </w:style>
  <w:style w:type="numbering" w:customStyle="1" w:styleId="19114">
    <w:name w:val="Нет списка19114"/>
    <w:next w:val="a2"/>
    <w:uiPriority w:val="99"/>
    <w:semiHidden/>
    <w:unhideWhenUsed/>
    <w:rsid w:val="004F2F5E"/>
  </w:style>
  <w:style w:type="numbering" w:customStyle="1" w:styleId="20114">
    <w:name w:val="Нет списка20114"/>
    <w:next w:val="a2"/>
    <w:uiPriority w:val="99"/>
    <w:semiHidden/>
    <w:unhideWhenUsed/>
    <w:rsid w:val="004F2F5E"/>
  </w:style>
  <w:style w:type="numbering" w:customStyle="1" w:styleId="21114">
    <w:name w:val="Нет списка21114"/>
    <w:next w:val="a2"/>
    <w:uiPriority w:val="99"/>
    <w:semiHidden/>
    <w:unhideWhenUsed/>
    <w:rsid w:val="004F2F5E"/>
  </w:style>
  <w:style w:type="numbering" w:customStyle="1" w:styleId="22114">
    <w:name w:val="Нет списка22114"/>
    <w:next w:val="a2"/>
    <w:uiPriority w:val="99"/>
    <w:semiHidden/>
    <w:unhideWhenUsed/>
    <w:rsid w:val="004F2F5E"/>
  </w:style>
  <w:style w:type="numbering" w:customStyle="1" w:styleId="23114">
    <w:name w:val="Нет списка23114"/>
    <w:next w:val="a2"/>
    <w:uiPriority w:val="99"/>
    <w:semiHidden/>
    <w:unhideWhenUsed/>
    <w:rsid w:val="004F2F5E"/>
  </w:style>
  <w:style w:type="numbering" w:customStyle="1" w:styleId="24114">
    <w:name w:val="Нет списка24114"/>
    <w:next w:val="a2"/>
    <w:uiPriority w:val="99"/>
    <w:semiHidden/>
    <w:unhideWhenUsed/>
    <w:rsid w:val="004F2F5E"/>
  </w:style>
  <w:style w:type="numbering" w:customStyle="1" w:styleId="25114">
    <w:name w:val="Нет списка25114"/>
    <w:next w:val="a2"/>
    <w:uiPriority w:val="99"/>
    <w:semiHidden/>
    <w:unhideWhenUsed/>
    <w:rsid w:val="004F2F5E"/>
  </w:style>
  <w:style w:type="numbering" w:customStyle="1" w:styleId="26114">
    <w:name w:val="Нет списка26114"/>
    <w:next w:val="a2"/>
    <w:uiPriority w:val="99"/>
    <w:semiHidden/>
    <w:unhideWhenUsed/>
    <w:rsid w:val="004F2F5E"/>
  </w:style>
  <w:style w:type="numbering" w:customStyle="1" w:styleId="27114">
    <w:name w:val="Нет списка27114"/>
    <w:next w:val="a2"/>
    <w:uiPriority w:val="99"/>
    <w:semiHidden/>
    <w:unhideWhenUsed/>
    <w:rsid w:val="004F2F5E"/>
  </w:style>
  <w:style w:type="numbering" w:customStyle="1" w:styleId="28114">
    <w:name w:val="Нет списка28114"/>
    <w:next w:val="a2"/>
    <w:uiPriority w:val="99"/>
    <w:semiHidden/>
    <w:unhideWhenUsed/>
    <w:rsid w:val="004F2F5E"/>
  </w:style>
  <w:style w:type="numbering" w:customStyle="1" w:styleId="29114">
    <w:name w:val="Нет списка29114"/>
    <w:next w:val="a2"/>
    <w:uiPriority w:val="99"/>
    <w:semiHidden/>
    <w:unhideWhenUsed/>
    <w:rsid w:val="004F2F5E"/>
  </w:style>
  <w:style w:type="numbering" w:customStyle="1" w:styleId="30114">
    <w:name w:val="Нет списка30114"/>
    <w:next w:val="a2"/>
    <w:uiPriority w:val="99"/>
    <w:semiHidden/>
    <w:unhideWhenUsed/>
    <w:rsid w:val="004F2F5E"/>
  </w:style>
  <w:style w:type="numbering" w:customStyle="1" w:styleId="31114">
    <w:name w:val="Нет списка31114"/>
    <w:next w:val="a2"/>
    <w:uiPriority w:val="99"/>
    <w:semiHidden/>
    <w:unhideWhenUsed/>
    <w:rsid w:val="004F2F5E"/>
  </w:style>
  <w:style w:type="numbering" w:customStyle="1" w:styleId="32114">
    <w:name w:val="Нет списка32114"/>
    <w:next w:val="a2"/>
    <w:uiPriority w:val="99"/>
    <w:semiHidden/>
    <w:unhideWhenUsed/>
    <w:rsid w:val="004F2F5E"/>
  </w:style>
  <w:style w:type="numbering" w:customStyle="1" w:styleId="33114">
    <w:name w:val="Нет списка33114"/>
    <w:next w:val="a2"/>
    <w:uiPriority w:val="99"/>
    <w:semiHidden/>
    <w:unhideWhenUsed/>
    <w:rsid w:val="004F2F5E"/>
  </w:style>
  <w:style w:type="numbering" w:customStyle="1" w:styleId="34114">
    <w:name w:val="Нет списка34114"/>
    <w:next w:val="a2"/>
    <w:uiPriority w:val="99"/>
    <w:semiHidden/>
    <w:unhideWhenUsed/>
    <w:rsid w:val="004F2F5E"/>
  </w:style>
  <w:style w:type="numbering" w:customStyle="1" w:styleId="35114">
    <w:name w:val="Нет списка35114"/>
    <w:next w:val="a2"/>
    <w:uiPriority w:val="99"/>
    <w:semiHidden/>
    <w:unhideWhenUsed/>
    <w:rsid w:val="004F2F5E"/>
  </w:style>
  <w:style w:type="numbering" w:customStyle="1" w:styleId="36114">
    <w:name w:val="Нет списка36114"/>
    <w:next w:val="a2"/>
    <w:uiPriority w:val="99"/>
    <w:semiHidden/>
    <w:unhideWhenUsed/>
    <w:rsid w:val="004F2F5E"/>
  </w:style>
  <w:style w:type="numbering" w:customStyle="1" w:styleId="37114">
    <w:name w:val="Нет списка37114"/>
    <w:next w:val="a2"/>
    <w:uiPriority w:val="99"/>
    <w:semiHidden/>
    <w:unhideWhenUsed/>
    <w:rsid w:val="004F2F5E"/>
  </w:style>
  <w:style w:type="numbering" w:customStyle="1" w:styleId="38114">
    <w:name w:val="Нет списка38114"/>
    <w:next w:val="a2"/>
    <w:uiPriority w:val="99"/>
    <w:semiHidden/>
    <w:unhideWhenUsed/>
    <w:rsid w:val="004F2F5E"/>
  </w:style>
  <w:style w:type="numbering" w:customStyle="1" w:styleId="39114">
    <w:name w:val="Нет списка39114"/>
    <w:next w:val="a2"/>
    <w:uiPriority w:val="99"/>
    <w:semiHidden/>
    <w:unhideWhenUsed/>
    <w:rsid w:val="004F2F5E"/>
  </w:style>
  <w:style w:type="numbering" w:customStyle="1" w:styleId="40114">
    <w:name w:val="Нет списка40114"/>
    <w:next w:val="a2"/>
    <w:uiPriority w:val="99"/>
    <w:semiHidden/>
    <w:unhideWhenUsed/>
    <w:rsid w:val="004F2F5E"/>
  </w:style>
  <w:style w:type="numbering" w:customStyle="1" w:styleId="41114">
    <w:name w:val="Нет списка41114"/>
    <w:next w:val="a2"/>
    <w:uiPriority w:val="99"/>
    <w:semiHidden/>
    <w:unhideWhenUsed/>
    <w:rsid w:val="004F2F5E"/>
  </w:style>
  <w:style w:type="numbering" w:customStyle="1" w:styleId="42114">
    <w:name w:val="Нет списка42114"/>
    <w:next w:val="a2"/>
    <w:uiPriority w:val="99"/>
    <w:semiHidden/>
    <w:unhideWhenUsed/>
    <w:rsid w:val="004F2F5E"/>
  </w:style>
  <w:style w:type="numbering" w:customStyle="1" w:styleId="43114">
    <w:name w:val="Нет списка43114"/>
    <w:next w:val="a2"/>
    <w:uiPriority w:val="99"/>
    <w:semiHidden/>
    <w:unhideWhenUsed/>
    <w:rsid w:val="004F2F5E"/>
  </w:style>
  <w:style w:type="numbering" w:customStyle="1" w:styleId="44114">
    <w:name w:val="Нет списка44114"/>
    <w:next w:val="a2"/>
    <w:uiPriority w:val="99"/>
    <w:semiHidden/>
    <w:unhideWhenUsed/>
    <w:rsid w:val="004F2F5E"/>
  </w:style>
  <w:style w:type="numbering" w:customStyle="1" w:styleId="45114">
    <w:name w:val="Нет списка45114"/>
    <w:next w:val="a2"/>
    <w:uiPriority w:val="99"/>
    <w:semiHidden/>
    <w:unhideWhenUsed/>
    <w:rsid w:val="004F2F5E"/>
  </w:style>
  <w:style w:type="numbering" w:customStyle="1" w:styleId="46114">
    <w:name w:val="Нет списка46114"/>
    <w:next w:val="a2"/>
    <w:uiPriority w:val="99"/>
    <w:semiHidden/>
    <w:unhideWhenUsed/>
    <w:rsid w:val="004F2F5E"/>
  </w:style>
  <w:style w:type="numbering" w:customStyle="1" w:styleId="47114">
    <w:name w:val="Нет списка47114"/>
    <w:next w:val="a2"/>
    <w:uiPriority w:val="99"/>
    <w:semiHidden/>
    <w:unhideWhenUsed/>
    <w:rsid w:val="004F2F5E"/>
  </w:style>
  <w:style w:type="numbering" w:customStyle="1" w:styleId="48114">
    <w:name w:val="Нет списка48114"/>
    <w:next w:val="a2"/>
    <w:uiPriority w:val="99"/>
    <w:semiHidden/>
    <w:unhideWhenUsed/>
    <w:rsid w:val="004F2F5E"/>
  </w:style>
  <w:style w:type="numbering" w:customStyle="1" w:styleId="49114">
    <w:name w:val="Нет списка49114"/>
    <w:next w:val="a2"/>
    <w:uiPriority w:val="99"/>
    <w:semiHidden/>
    <w:unhideWhenUsed/>
    <w:rsid w:val="004F2F5E"/>
  </w:style>
  <w:style w:type="numbering" w:customStyle="1" w:styleId="50114">
    <w:name w:val="Нет списка50114"/>
    <w:next w:val="a2"/>
    <w:uiPriority w:val="99"/>
    <w:semiHidden/>
    <w:unhideWhenUsed/>
    <w:rsid w:val="004F2F5E"/>
  </w:style>
  <w:style w:type="numbering" w:customStyle="1" w:styleId="51114">
    <w:name w:val="Нет списка51114"/>
    <w:next w:val="a2"/>
    <w:uiPriority w:val="99"/>
    <w:semiHidden/>
    <w:unhideWhenUsed/>
    <w:rsid w:val="004F2F5E"/>
  </w:style>
  <w:style w:type="numbering" w:customStyle="1" w:styleId="52114">
    <w:name w:val="Нет списка52114"/>
    <w:next w:val="a2"/>
    <w:uiPriority w:val="99"/>
    <w:semiHidden/>
    <w:unhideWhenUsed/>
    <w:rsid w:val="004F2F5E"/>
  </w:style>
  <w:style w:type="numbering" w:customStyle="1" w:styleId="53114">
    <w:name w:val="Нет списка53114"/>
    <w:next w:val="a2"/>
    <w:uiPriority w:val="99"/>
    <w:semiHidden/>
    <w:unhideWhenUsed/>
    <w:rsid w:val="004F2F5E"/>
  </w:style>
  <w:style w:type="numbering" w:customStyle="1" w:styleId="54114">
    <w:name w:val="Нет списка54114"/>
    <w:next w:val="a2"/>
    <w:uiPriority w:val="99"/>
    <w:semiHidden/>
    <w:unhideWhenUsed/>
    <w:rsid w:val="004F2F5E"/>
  </w:style>
  <w:style w:type="numbering" w:customStyle="1" w:styleId="55114">
    <w:name w:val="Нет списка55114"/>
    <w:next w:val="a2"/>
    <w:uiPriority w:val="99"/>
    <w:semiHidden/>
    <w:unhideWhenUsed/>
    <w:rsid w:val="004F2F5E"/>
  </w:style>
  <w:style w:type="numbering" w:customStyle="1" w:styleId="56114">
    <w:name w:val="Нет списка56114"/>
    <w:next w:val="a2"/>
    <w:uiPriority w:val="99"/>
    <w:semiHidden/>
    <w:unhideWhenUsed/>
    <w:rsid w:val="004F2F5E"/>
  </w:style>
  <w:style w:type="numbering" w:customStyle="1" w:styleId="57114">
    <w:name w:val="Нет списка57114"/>
    <w:next w:val="a2"/>
    <w:uiPriority w:val="99"/>
    <w:semiHidden/>
    <w:unhideWhenUsed/>
    <w:rsid w:val="004F2F5E"/>
  </w:style>
  <w:style w:type="numbering" w:customStyle="1" w:styleId="58114">
    <w:name w:val="Нет списка58114"/>
    <w:next w:val="a2"/>
    <w:uiPriority w:val="99"/>
    <w:semiHidden/>
    <w:unhideWhenUsed/>
    <w:rsid w:val="004F2F5E"/>
  </w:style>
  <w:style w:type="numbering" w:customStyle="1" w:styleId="59114">
    <w:name w:val="Нет списка59114"/>
    <w:next w:val="a2"/>
    <w:uiPriority w:val="99"/>
    <w:semiHidden/>
    <w:unhideWhenUsed/>
    <w:rsid w:val="004F2F5E"/>
  </w:style>
  <w:style w:type="numbering" w:customStyle="1" w:styleId="60114">
    <w:name w:val="Нет списка60114"/>
    <w:next w:val="a2"/>
    <w:uiPriority w:val="99"/>
    <w:semiHidden/>
    <w:unhideWhenUsed/>
    <w:rsid w:val="004F2F5E"/>
  </w:style>
  <w:style w:type="numbering" w:customStyle="1" w:styleId="61114">
    <w:name w:val="Нет списка61114"/>
    <w:next w:val="a2"/>
    <w:uiPriority w:val="99"/>
    <w:semiHidden/>
    <w:unhideWhenUsed/>
    <w:rsid w:val="004F2F5E"/>
  </w:style>
  <w:style w:type="numbering" w:customStyle="1" w:styleId="62114">
    <w:name w:val="Нет списка62114"/>
    <w:next w:val="a2"/>
    <w:uiPriority w:val="99"/>
    <w:semiHidden/>
    <w:unhideWhenUsed/>
    <w:rsid w:val="004F2F5E"/>
  </w:style>
  <w:style w:type="numbering" w:customStyle="1" w:styleId="63114">
    <w:name w:val="Нет списка63114"/>
    <w:next w:val="a2"/>
    <w:uiPriority w:val="99"/>
    <w:semiHidden/>
    <w:unhideWhenUsed/>
    <w:rsid w:val="004F2F5E"/>
  </w:style>
  <w:style w:type="numbering" w:customStyle="1" w:styleId="64114">
    <w:name w:val="Нет списка64114"/>
    <w:next w:val="a2"/>
    <w:uiPriority w:val="99"/>
    <w:semiHidden/>
    <w:unhideWhenUsed/>
    <w:rsid w:val="004F2F5E"/>
  </w:style>
  <w:style w:type="numbering" w:customStyle="1" w:styleId="65114">
    <w:name w:val="Нет списка65114"/>
    <w:next w:val="a2"/>
    <w:uiPriority w:val="99"/>
    <w:semiHidden/>
    <w:unhideWhenUsed/>
    <w:rsid w:val="004F2F5E"/>
  </w:style>
  <w:style w:type="numbering" w:customStyle="1" w:styleId="66114">
    <w:name w:val="Нет списка66114"/>
    <w:next w:val="a2"/>
    <w:uiPriority w:val="99"/>
    <w:semiHidden/>
    <w:unhideWhenUsed/>
    <w:rsid w:val="004F2F5E"/>
  </w:style>
  <w:style w:type="numbering" w:customStyle="1" w:styleId="67114">
    <w:name w:val="Нет списка67114"/>
    <w:next w:val="a2"/>
    <w:uiPriority w:val="99"/>
    <w:semiHidden/>
    <w:unhideWhenUsed/>
    <w:rsid w:val="004F2F5E"/>
  </w:style>
  <w:style w:type="numbering" w:customStyle="1" w:styleId="68114">
    <w:name w:val="Нет списка68114"/>
    <w:next w:val="a2"/>
    <w:uiPriority w:val="99"/>
    <w:semiHidden/>
    <w:unhideWhenUsed/>
    <w:rsid w:val="004F2F5E"/>
  </w:style>
  <w:style w:type="numbering" w:customStyle="1" w:styleId="69114">
    <w:name w:val="Нет списка69114"/>
    <w:next w:val="a2"/>
    <w:uiPriority w:val="99"/>
    <w:semiHidden/>
    <w:unhideWhenUsed/>
    <w:rsid w:val="004F2F5E"/>
  </w:style>
  <w:style w:type="numbering" w:customStyle="1" w:styleId="70114">
    <w:name w:val="Нет списка70114"/>
    <w:next w:val="a2"/>
    <w:uiPriority w:val="99"/>
    <w:semiHidden/>
    <w:unhideWhenUsed/>
    <w:rsid w:val="004F2F5E"/>
  </w:style>
  <w:style w:type="numbering" w:customStyle="1" w:styleId="71114">
    <w:name w:val="Нет списка71114"/>
    <w:next w:val="a2"/>
    <w:uiPriority w:val="99"/>
    <w:semiHidden/>
    <w:unhideWhenUsed/>
    <w:rsid w:val="004F2F5E"/>
  </w:style>
  <w:style w:type="numbering" w:customStyle="1" w:styleId="72114">
    <w:name w:val="Нет списка72114"/>
    <w:next w:val="a2"/>
    <w:uiPriority w:val="99"/>
    <w:semiHidden/>
    <w:unhideWhenUsed/>
    <w:rsid w:val="004F2F5E"/>
  </w:style>
  <w:style w:type="numbering" w:customStyle="1" w:styleId="73114">
    <w:name w:val="Нет списка73114"/>
    <w:next w:val="a2"/>
    <w:uiPriority w:val="99"/>
    <w:semiHidden/>
    <w:unhideWhenUsed/>
    <w:rsid w:val="004F2F5E"/>
  </w:style>
  <w:style w:type="numbering" w:customStyle="1" w:styleId="74114">
    <w:name w:val="Нет списка74114"/>
    <w:next w:val="a2"/>
    <w:uiPriority w:val="99"/>
    <w:semiHidden/>
    <w:unhideWhenUsed/>
    <w:rsid w:val="004F2F5E"/>
  </w:style>
  <w:style w:type="numbering" w:customStyle="1" w:styleId="75114">
    <w:name w:val="Нет списка75114"/>
    <w:next w:val="a2"/>
    <w:uiPriority w:val="99"/>
    <w:semiHidden/>
    <w:unhideWhenUsed/>
    <w:rsid w:val="004F2F5E"/>
  </w:style>
  <w:style w:type="numbering" w:customStyle="1" w:styleId="76114">
    <w:name w:val="Нет списка76114"/>
    <w:next w:val="a2"/>
    <w:uiPriority w:val="99"/>
    <w:semiHidden/>
    <w:unhideWhenUsed/>
    <w:rsid w:val="004F2F5E"/>
  </w:style>
  <w:style w:type="numbering" w:customStyle="1" w:styleId="7714">
    <w:name w:val="Нет списка7714"/>
    <w:next w:val="a2"/>
    <w:uiPriority w:val="99"/>
    <w:semiHidden/>
    <w:unhideWhenUsed/>
    <w:rsid w:val="004F2F5E"/>
  </w:style>
  <w:style w:type="numbering" w:customStyle="1" w:styleId="7814">
    <w:name w:val="Нет списка7814"/>
    <w:next w:val="a2"/>
    <w:uiPriority w:val="99"/>
    <w:semiHidden/>
    <w:unhideWhenUsed/>
    <w:rsid w:val="004F2F5E"/>
  </w:style>
  <w:style w:type="numbering" w:customStyle="1" w:styleId="7914">
    <w:name w:val="Нет списка7914"/>
    <w:next w:val="a2"/>
    <w:uiPriority w:val="99"/>
    <w:semiHidden/>
    <w:unhideWhenUsed/>
    <w:rsid w:val="004F2F5E"/>
  </w:style>
  <w:style w:type="numbering" w:customStyle="1" w:styleId="8014">
    <w:name w:val="Нет списка8014"/>
    <w:next w:val="a2"/>
    <w:uiPriority w:val="99"/>
    <w:semiHidden/>
    <w:unhideWhenUsed/>
    <w:rsid w:val="004F2F5E"/>
  </w:style>
  <w:style w:type="numbering" w:customStyle="1" w:styleId="81114">
    <w:name w:val="Нет списка81114"/>
    <w:next w:val="a2"/>
    <w:uiPriority w:val="99"/>
    <w:semiHidden/>
    <w:unhideWhenUsed/>
    <w:rsid w:val="004F2F5E"/>
  </w:style>
  <w:style w:type="numbering" w:customStyle="1" w:styleId="844">
    <w:name w:val="Нет списка844"/>
    <w:next w:val="a2"/>
    <w:uiPriority w:val="99"/>
    <w:semiHidden/>
    <w:unhideWhenUsed/>
    <w:rsid w:val="004F2F5E"/>
  </w:style>
  <w:style w:type="numbering" w:customStyle="1" w:styleId="854">
    <w:name w:val="Нет списка854"/>
    <w:next w:val="a2"/>
    <w:uiPriority w:val="99"/>
    <w:semiHidden/>
    <w:unhideWhenUsed/>
    <w:rsid w:val="004F2F5E"/>
  </w:style>
  <w:style w:type="numbering" w:customStyle="1" w:styleId="864">
    <w:name w:val="Нет списка864"/>
    <w:next w:val="a2"/>
    <w:uiPriority w:val="99"/>
    <w:semiHidden/>
    <w:unhideWhenUsed/>
    <w:rsid w:val="004F2F5E"/>
  </w:style>
  <w:style w:type="numbering" w:customStyle="1" w:styleId="874">
    <w:name w:val="Нет списка874"/>
    <w:next w:val="a2"/>
    <w:uiPriority w:val="99"/>
    <w:semiHidden/>
    <w:unhideWhenUsed/>
    <w:rsid w:val="004F2F5E"/>
  </w:style>
  <w:style w:type="numbering" w:customStyle="1" w:styleId="884">
    <w:name w:val="Нет списка884"/>
    <w:next w:val="a2"/>
    <w:uiPriority w:val="99"/>
    <w:semiHidden/>
    <w:unhideWhenUsed/>
    <w:rsid w:val="004F2F5E"/>
  </w:style>
  <w:style w:type="numbering" w:customStyle="1" w:styleId="894">
    <w:name w:val="Нет списка894"/>
    <w:next w:val="a2"/>
    <w:uiPriority w:val="99"/>
    <w:semiHidden/>
    <w:unhideWhenUsed/>
    <w:rsid w:val="004F2F5E"/>
  </w:style>
  <w:style w:type="numbering" w:customStyle="1" w:styleId="904">
    <w:name w:val="Нет списка904"/>
    <w:next w:val="a2"/>
    <w:uiPriority w:val="99"/>
    <w:semiHidden/>
    <w:unhideWhenUsed/>
    <w:rsid w:val="004F2F5E"/>
  </w:style>
  <w:style w:type="numbering" w:customStyle="1" w:styleId="924">
    <w:name w:val="Нет списка924"/>
    <w:next w:val="a2"/>
    <w:uiPriority w:val="99"/>
    <w:semiHidden/>
    <w:unhideWhenUsed/>
    <w:rsid w:val="004F2F5E"/>
  </w:style>
  <w:style w:type="numbering" w:customStyle="1" w:styleId="934">
    <w:name w:val="Нет списка934"/>
    <w:next w:val="a2"/>
    <w:uiPriority w:val="99"/>
    <w:semiHidden/>
    <w:unhideWhenUsed/>
    <w:rsid w:val="004F2F5E"/>
  </w:style>
  <w:style w:type="numbering" w:customStyle="1" w:styleId="944">
    <w:name w:val="Нет списка944"/>
    <w:next w:val="a2"/>
    <w:uiPriority w:val="99"/>
    <w:semiHidden/>
    <w:unhideWhenUsed/>
    <w:rsid w:val="004F2F5E"/>
  </w:style>
  <w:style w:type="numbering" w:customStyle="1" w:styleId="954">
    <w:name w:val="Нет списка954"/>
    <w:next w:val="a2"/>
    <w:uiPriority w:val="99"/>
    <w:semiHidden/>
    <w:unhideWhenUsed/>
    <w:rsid w:val="004F2F5E"/>
  </w:style>
  <w:style w:type="numbering" w:customStyle="1" w:styleId="964">
    <w:name w:val="Нет списка964"/>
    <w:next w:val="a2"/>
    <w:uiPriority w:val="99"/>
    <w:semiHidden/>
    <w:unhideWhenUsed/>
    <w:rsid w:val="004F2F5E"/>
  </w:style>
  <w:style w:type="numbering" w:customStyle="1" w:styleId="974">
    <w:name w:val="Нет списка974"/>
    <w:next w:val="a2"/>
    <w:uiPriority w:val="99"/>
    <w:semiHidden/>
    <w:unhideWhenUsed/>
    <w:rsid w:val="004F2F5E"/>
  </w:style>
  <w:style w:type="numbering" w:customStyle="1" w:styleId="984">
    <w:name w:val="Нет списка984"/>
    <w:next w:val="a2"/>
    <w:uiPriority w:val="99"/>
    <w:semiHidden/>
    <w:unhideWhenUsed/>
    <w:rsid w:val="004F2F5E"/>
  </w:style>
  <w:style w:type="numbering" w:customStyle="1" w:styleId="994">
    <w:name w:val="Нет списка994"/>
    <w:next w:val="a2"/>
    <w:uiPriority w:val="99"/>
    <w:semiHidden/>
    <w:unhideWhenUsed/>
    <w:rsid w:val="004F2F5E"/>
  </w:style>
  <w:style w:type="numbering" w:customStyle="1" w:styleId="1004">
    <w:name w:val="Нет списка1004"/>
    <w:next w:val="a2"/>
    <w:uiPriority w:val="99"/>
    <w:semiHidden/>
    <w:unhideWhenUsed/>
    <w:rsid w:val="004F2F5E"/>
  </w:style>
  <w:style w:type="numbering" w:customStyle="1" w:styleId="1024">
    <w:name w:val="Нет списка1024"/>
    <w:next w:val="a2"/>
    <w:uiPriority w:val="99"/>
    <w:semiHidden/>
    <w:unhideWhenUsed/>
    <w:rsid w:val="004F2F5E"/>
  </w:style>
  <w:style w:type="numbering" w:customStyle="1" w:styleId="1034">
    <w:name w:val="Нет списка1034"/>
    <w:next w:val="a2"/>
    <w:uiPriority w:val="99"/>
    <w:semiHidden/>
    <w:unhideWhenUsed/>
    <w:rsid w:val="004F2F5E"/>
  </w:style>
  <w:style w:type="numbering" w:customStyle="1" w:styleId="1044">
    <w:name w:val="Нет списка1044"/>
    <w:next w:val="a2"/>
    <w:uiPriority w:val="99"/>
    <w:semiHidden/>
    <w:unhideWhenUsed/>
    <w:rsid w:val="004F2F5E"/>
  </w:style>
  <w:style w:type="numbering" w:customStyle="1" w:styleId="1054">
    <w:name w:val="Нет списка1054"/>
    <w:next w:val="a2"/>
    <w:uiPriority w:val="99"/>
    <w:semiHidden/>
    <w:unhideWhenUsed/>
    <w:rsid w:val="004F2F5E"/>
  </w:style>
  <w:style w:type="numbering" w:customStyle="1" w:styleId="1064">
    <w:name w:val="Нет списка1064"/>
    <w:next w:val="a2"/>
    <w:uiPriority w:val="99"/>
    <w:semiHidden/>
    <w:unhideWhenUsed/>
    <w:rsid w:val="004F2F5E"/>
  </w:style>
  <w:style w:type="numbering" w:customStyle="1" w:styleId="1074">
    <w:name w:val="Нет списка1074"/>
    <w:next w:val="a2"/>
    <w:uiPriority w:val="99"/>
    <w:semiHidden/>
    <w:unhideWhenUsed/>
    <w:rsid w:val="004F2F5E"/>
  </w:style>
  <w:style w:type="numbering" w:customStyle="1" w:styleId="1084">
    <w:name w:val="Нет списка1084"/>
    <w:next w:val="a2"/>
    <w:uiPriority w:val="99"/>
    <w:semiHidden/>
    <w:unhideWhenUsed/>
    <w:rsid w:val="004F2F5E"/>
  </w:style>
  <w:style w:type="numbering" w:customStyle="1" w:styleId="1094">
    <w:name w:val="Нет списка1094"/>
    <w:next w:val="a2"/>
    <w:uiPriority w:val="99"/>
    <w:semiHidden/>
    <w:unhideWhenUsed/>
    <w:rsid w:val="004F2F5E"/>
  </w:style>
  <w:style w:type="numbering" w:customStyle="1" w:styleId="1134">
    <w:name w:val="Нет списка1134"/>
    <w:next w:val="a2"/>
    <w:uiPriority w:val="99"/>
    <w:semiHidden/>
    <w:unhideWhenUsed/>
    <w:rsid w:val="004F2F5E"/>
  </w:style>
  <w:style w:type="numbering" w:customStyle="1" w:styleId="1144">
    <w:name w:val="Нет списка1144"/>
    <w:next w:val="a2"/>
    <w:uiPriority w:val="99"/>
    <w:semiHidden/>
    <w:unhideWhenUsed/>
    <w:rsid w:val="004F2F5E"/>
  </w:style>
  <w:style w:type="numbering" w:customStyle="1" w:styleId="1154">
    <w:name w:val="Нет списка1154"/>
    <w:next w:val="a2"/>
    <w:uiPriority w:val="99"/>
    <w:semiHidden/>
    <w:unhideWhenUsed/>
    <w:rsid w:val="004F2F5E"/>
  </w:style>
  <w:style w:type="numbering" w:customStyle="1" w:styleId="1164">
    <w:name w:val="Нет списка1164"/>
    <w:next w:val="a2"/>
    <w:uiPriority w:val="99"/>
    <w:semiHidden/>
    <w:unhideWhenUsed/>
    <w:rsid w:val="004F2F5E"/>
  </w:style>
  <w:style w:type="numbering" w:customStyle="1" w:styleId="1174">
    <w:name w:val="Нет списка1174"/>
    <w:next w:val="a2"/>
    <w:uiPriority w:val="99"/>
    <w:semiHidden/>
    <w:unhideWhenUsed/>
    <w:rsid w:val="004F2F5E"/>
  </w:style>
  <w:style w:type="numbering" w:customStyle="1" w:styleId="1184">
    <w:name w:val="Нет списка1184"/>
    <w:next w:val="a2"/>
    <w:uiPriority w:val="99"/>
    <w:semiHidden/>
    <w:unhideWhenUsed/>
    <w:rsid w:val="004F2F5E"/>
  </w:style>
  <w:style w:type="numbering" w:customStyle="1" w:styleId="1194">
    <w:name w:val="Нет списка1194"/>
    <w:next w:val="a2"/>
    <w:uiPriority w:val="99"/>
    <w:semiHidden/>
    <w:unhideWhenUsed/>
    <w:rsid w:val="004F2F5E"/>
  </w:style>
  <w:style w:type="numbering" w:customStyle="1" w:styleId="1204">
    <w:name w:val="Нет списка1204"/>
    <w:next w:val="a2"/>
    <w:uiPriority w:val="99"/>
    <w:semiHidden/>
    <w:unhideWhenUsed/>
    <w:rsid w:val="004F2F5E"/>
  </w:style>
  <w:style w:type="numbering" w:customStyle="1" w:styleId="1224">
    <w:name w:val="Нет списка1224"/>
    <w:next w:val="a2"/>
    <w:uiPriority w:val="99"/>
    <w:semiHidden/>
    <w:unhideWhenUsed/>
    <w:rsid w:val="004F2F5E"/>
  </w:style>
  <w:style w:type="numbering" w:customStyle="1" w:styleId="1234">
    <w:name w:val="Нет списка1234"/>
    <w:next w:val="a2"/>
    <w:uiPriority w:val="99"/>
    <w:semiHidden/>
    <w:unhideWhenUsed/>
    <w:rsid w:val="004F2F5E"/>
  </w:style>
  <w:style w:type="numbering" w:customStyle="1" w:styleId="1244">
    <w:name w:val="Нет списка1244"/>
    <w:next w:val="a2"/>
    <w:uiPriority w:val="99"/>
    <w:semiHidden/>
    <w:unhideWhenUsed/>
    <w:rsid w:val="004F2F5E"/>
  </w:style>
  <w:style w:type="numbering" w:customStyle="1" w:styleId="1254">
    <w:name w:val="Нет списка1254"/>
    <w:next w:val="a2"/>
    <w:uiPriority w:val="99"/>
    <w:semiHidden/>
    <w:unhideWhenUsed/>
    <w:rsid w:val="004F2F5E"/>
  </w:style>
  <w:style w:type="numbering" w:customStyle="1" w:styleId="1264">
    <w:name w:val="Нет списка1264"/>
    <w:next w:val="a2"/>
    <w:uiPriority w:val="99"/>
    <w:semiHidden/>
    <w:unhideWhenUsed/>
    <w:rsid w:val="004F2F5E"/>
  </w:style>
  <w:style w:type="numbering" w:customStyle="1" w:styleId="1274">
    <w:name w:val="Нет списка1274"/>
    <w:next w:val="a2"/>
    <w:uiPriority w:val="99"/>
    <w:semiHidden/>
    <w:unhideWhenUsed/>
    <w:rsid w:val="004F2F5E"/>
  </w:style>
  <w:style w:type="numbering" w:customStyle="1" w:styleId="1284">
    <w:name w:val="Нет списка1284"/>
    <w:next w:val="a2"/>
    <w:uiPriority w:val="99"/>
    <w:semiHidden/>
    <w:unhideWhenUsed/>
    <w:rsid w:val="004F2F5E"/>
  </w:style>
  <w:style w:type="numbering" w:customStyle="1" w:styleId="1294">
    <w:name w:val="Нет списка1294"/>
    <w:next w:val="a2"/>
    <w:uiPriority w:val="99"/>
    <w:semiHidden/>
    <w:unhideWhenUsed/>
    <w:rsid w:val="004F2F5E"/>
  </w:style>
  <w:style w:type="numbering" w:customStyle="1" w:styleId="1304">
    <w:name w:val="Нет списка1304"/>
    <w:next w:val="a2"/>
    <w:uiPriority w:val="99"/>
    <w:semiHidden/>
    <w:unhideWhenUsed/>
    <w:rsid w:val="004F2F5E"/>
  </w:style>
  <w:style w:type="numbering" w:customStyle="1" w:styleId="1324">
    <w:name w:val="Нет списка1324"/>
    <w:next w:val="a2"/>
    <w:uiPriority w:val="99"/>
    <w:semiHidden/>
    <w:unhideWhenUsed/>
    <w:rsid w:val="004F2F5E"/>
  </w:style>
  <w:style w:type="numbering" w:customStyle="1" w:styleId="1334">
    <w:name w:val="Нет списка1334"/>
    <w:next w:val="a2"/>
    <w:uiPriority w:val="99"/>
    <w:semiHidden/>
    <w:unhideWhenUsed/>
    <w:rsid w:val="004F2F5E"/>
  </w:style>
  <w:style w:type="numbering" w:customStyle="1" w:styleId="1344">
    <w:name w:val="Нет списка1344"/>
    <w:next w:val="a2"/>
    <w:uiPriority w:val="99"/>
    <w:semiHidden/>
    <w:unhideWhenUsed/>
    <w:rsid w:val="004F2F5E"/>
  </w:style>
  <w:style w:type="numbering" w:customStyle="1" w:styleId="1354">
    <w:name w:val="Нет списка1354"/>
    <w:next w:val="a2"/>
    <w:uiPriority w:val="99"/>
    <w:semiHidden/>
    <w:unhideWhenUsed/>
    <w:rsid w:val="004F2F5E"/>
  </w:style>
  <w:style w:type="numbering" w:customStyle="1" w:styleId="1364">
    <w:name w:val="Нет списка1364"/>
    <w:next w:val="a2"/>
    <w:uiPriority w:val="99"/>
    <w:semiHidden/>
    <w:unhideWhenUsed/>
    <w:rsid w:val="004F2F5E"/>
  </w:style>
  <w:style w:type="numbering" w:customStyle="1" w:styleId="1374">
    <w:name w:val="Нет списка1374"/>
    <w:next w:val="a2"/>
    <w:uiPriority w:val="99"/>
    <w:semiHidden/>
    <w:unhideWhenUsed/>
    <w:rsid w:val="004F2F5E"/>
  </w:style>
  <w:style w:type="numbering" w:customStyle="1" w:styleId="1384">
    <w:name w:val="Нет списка1384"/>
    <w:next w:val="a2"/>
    <w:uiPriority w:val="99"/>
    <w:semiHidden/>
    <w:unhideWhenUsed/>
    <w:rsid w:val="004F2F5E"/>
  </w:style>
  <w:style w:type="numbering" w:customStyle="1" w:styleId="1394">
    <w:name w:val="Нет списка1394"/>
    <w:next w:val="a2"/>
    <w:uiPriority w:val="99"/>
    <w:semiHidden/>
    <w:unhideWhenUsed/>
    <w:rsid w:val="004F2F5E"/>
  </w:style>
  <w:style w:type="numbering" w:customStyle="1" w:styleId="1404">
    <w:name w:val="Нет списка1404"/>
    <w:next w:val="a2"/>
    <w:uiPriority w:val="99"/>
    <w:semiHidden/>
    <w:unhideWhenUsed/>
    <w:rsid w:val="004F2F5E"/>
  </w:style>
  <w:style w:type="numbering" w:customStyle="1" w:styleId="1424">
    <w:name w:val="Нет списка1424"/>
    <w:next w:val="a2"/>
    <w:uiPriority w:val="99"/>
    <w:semiHidden/>
    <w:unhideWhenUsed/>
    <w:rsid w:val="004F2F5E"/>
  </w:style>
  <w:style w:type="numbering" w:customStyle="1" w:styleId="1434">
    <w:name w:val="Нет списка1434"/>
    <w:next w:val="a2"/>
    <w:uiPriority w:val="99"/>
    <w:semiHidden/>
    <w:unhideWhenUsed/>
    <w:rsid w:val="004F2F5E"/>
  </w:style>
  <w:style w:type="numbering" w:customStyle="1" w:styleId="1444">
    <w:name w:val="Нет списка1444"/>
    <w:next w:val="a2"/>
    <w:uiPriority w:val="99"/>
    <w:semiHidden/>
    <w:unhideWhenUsed/>
    <w:rsid w:val="004F2F5E"/>
  </w:style>
  <w:style w:type="numbering" w:customStyle="1" w:styleId="1454">
    <w:name w:val="Нет списка1454"/>
    <w:next w:val="a2"/>
    <w:uiPriority w:val="99"/>
    <w:semiHidden/>
    <w:unhideWhenUsed/>
    <w:rsid w:val="004F2F5E"/>
  </w:style>
  <w:style w:type="numbering" w:customStyle="1" w:styleId="1464">
    <w:name w:val="Нет списка1464"/>
    <w:next w:val="a2"/>
    <w:uiPriority w:val="99"/>
    <w:semiHidden/>
    <w:unhideWhenUsed/>
    <w:rsid w:val="004F2F5E"/>
  </w:style>
  <w:style w:type="numbering" w:customStyle="1" w:styleId="1474">
    <w:name w:val="Нет списка1474"/>
    <w:next w:val="a2"/>
    <w:uiPriority w:val="99"/>
    <w:semiHidden/>
    <w:unhideWhenUsed/>
    <w:rsid w:val="004F2F5E"/>
  </w:style>
  <w:style w:type="numbering" w:customStyle="1" w:styleId="1484">
    <w:name w:val="Нет списка1484"/>
    <w:next w:val="a2"/>
    <w:uiPriority w:val="99"/>
    <w:semiHidden/>
    <w:unhideWhenUsed/>
    <w:rsid w:val="004F2F5E"/>
  </w:style>
  <w:style w:type="numbering" w:customStyle="1" w:styleId="1494">
    <w:name w:val="Нет списка1494"/>
    <w:next w:val="a2"/>
    <w:uiPriority w:val="99"/>
    <w:semiHidden/>
    <w:unhideWhenUsed/>
    <w:rsid w:val="004F2F5E"/>
  </w:style>
  <w:style w:type="numbering" w:customStyle="1" w:styleId="1504">
    <w:name w:val="Нет списка1504"/>
    <w:next w:val="a2"/>
    <w:uiPriority w:val="99"/>
    <w:semiHidden/>
    <w:unhideWhenUsed/>
    <w:rsid w:val="004F2F5E"/>
  </w:style>
  <w:style w:type="numbering" w:customStyle="1" w:styleId="1524">
    <w:name w:val="Нет списка1524"/>
    <w:next w:val="a2"/>
    <w:uiPriority w:val="99"/>
    <w:semiHidden/>
    <w:unhideWhenUsed/>
    <w:rsid w:val="004F2F5E"/>
  </w:style>
  <w:style w:type="numbering" w:customStyle="1" w:styleId="1534">
    <w:name w:val="Нет списка1534"/>
    <w:next w:val="a2"/>
    <w:uiPriority w:val="99"/>
    <w:semiHidden/>
    <w:unhideWhenUsed/>
    <w:rsid w:val="004F2F5E"/>
  </w:style>
  <w:style w:type="paragraph" w:customStyle="1" w:styleId="1ffff0">
    <w:name w:val="Знак Знак1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4">
    <w:name w:val="Нет списка1544"/>
    <w:next w:val="a2"/>
    <w:uiPriority w:val="99"/>
    <w:semiHidden/>
    <w:unhideWhenUsed/>
    <w:rsid w:val="004F2F5E"/>
  </w:style>
  <w:style w:type="numbering" w:customStyle="1" w:styleId="1554">
    <w:name w:val="Нет списка1554"/>
    <w:next w:val="a2"/>
    <w:uiPriority w:val="99"/>
    <w:semiHidden/>
    <w:unhideWhenUsed/>
    <w:rsid w:val="004F2F5E"/>
  </w:style>
  <w:style w:type="numbering" w:customStyle="1" w:styleId="1564">
    <w:name w:val="Нет списка1564"/>
    <w:next w:val="a2"/>
    <w:uiPriority w:val="99"/>
    <w:semiHidden/>
    <w:unhideWhenUsed/>
    <w:rsid w:val="004F2F5E"/>
  </w:style>
  <w:style w:type="numbering" w:customStyle="1" w:styleId="1574">
    <w:name w:val="Нет списка1574"/>
    <w:next w:val="a2"/>
    <w:uiPriority w:val="99"/>
    <w:semiHidden/>
    <w:unhideWhenUsed/>
    <w:rsid w:val="004F2F5E"/>
  </w:style>
  <w:style w:type="numbering" w:customStyle="1" w:styleId="1584">
    <w:name w:val="Нет списка1584"/>
    <w:next w:val="a2"/>
    <w:uiPriority w:val="99"/>
    <w:semiHidden/>
    <w:unhideWhenUsed/>
    <w:rsid w:val="004F2F5E"/>
  </w:style>
  <w:style w:type="numbering" w:customStyle="1" w:styleId="1594">
    <w:name w:val="Нет списка1594"/>
    <w:next w:val="a2"/>
    <w:uiPriority w:val="99"/>
    <w:semiHidden/>
    <w:unhideWhenUsed/>
    <w:rsid w:val="004F2F5E"/>
  </w:style>
  <w:style w:type="numbering" w:customStyle="1" w:styleId="1604">
    <w:name w:val="Нет списка1604"/>
    <w:next w:val="a2"/>
    <w:uiPriority w:val="99"/>
    <w:semiHidden/>
    <w:unhideWhenUsed/>
    <w:rsid w:val="004F2F5E"/>
  </w:style>
  <w:style w:type="numbering" w:customStyle="1" w:styleId="1624">
    <w:name w:val="Нет списка1624"/>
    <w:next w:val="a2"/>
    <w:uiPriority w:val="99"/>
    <w:semiHidden/>
    <w:unhideWhenUsed/>
    <w:rsid w:val="004F2F5E"/>
  </w:style>
  <w:style w:type="numbering" w:customStyle="1" w:styleId="1634">
    <w:name w:val="Нет списка1634"/>
    <w:next w:val="a2"/>
    <w:uiPriority w:val="99"/>
    <w:semiHidden/>
    <w:unhideWhenUsed/>
    <w:rsid w:val="004F2F5E"/>
  </w:style>
  <w:style w:type="numbering" w:customStyle="1" w:styleId="1644">
    <w:name w:val="Нет списка1644"/>
    <w:next w:val="a2"/>
    <w:uiPriority w:val="99"/>
    <w:semiHidden/>
    <w:unhideWhenUsed/>
    <w:rsid w:val="004F2F5E"/>
  </w:style>
  <w:style w:type="numbering" w:customStyle="1" w:styleId="1654">
    <w:name w:val="Нет списка1654"/>
    <w:next w:val="a2"/>
    <w:uiPriority w:val="99"/>
    <w:semiHidden/>
    <w:unhideWhenUsed/>
    <w:rsid w:val="004F2F5E"/>
  </w:style>
  <w:style w:type="numbering" w:customStyle="1" w:styleId="1664">
    <w:name w:val="Нет списка1664"/>
    <w:next w:val="a2"/>
    <w:uiPriority w:val="99"/>
    <w:semiHidden/>
    <w:unhideWhenUsed/>
    <w:rsid w:val="004F2F5E"/>
  </w:style>
  <w:style w:type="numbering" w:customStyle="1" w:styleId="1674">
    <w:name w:val="Нет списка1674"/>
    <w:next w:val="a2"/>
    <w:uiPriority w:val="99"/>
    <w:semiHidden/>
    <w:unhideWhenUsed/>
    <w:rsid w:val="004F2F5E"/>
  </w:style>
  <w:style w:type="numbering" w:customStyle="1" w:styleId="1684">
    <w:name w:val="Нет списка1684"/>
    <w:next w:val="a2"/>
    <w:uiPriority w:val="99"/>
    <w:semiHidden/>
    <w:unhideWhenUsed/>
    <w:rsid w:val="004F2F5E"/>
  </w:style>
  <w:style w:type="numbering" w:customStyle="1" w:styleId="1694">
    <w:name w:val="Нет списка1694"/>
    <w:next w:val="a2"/>
    <w:uiPriority w:val="99"/>
    <w:semiHidden/>
    <w:unhideWhenUsed/>
    <w:rsid w:val="004F2F5E"/>
  </w:style>
  <w:style w:type="numbering" w:customStyle="1" w:styleId="1704">
    <w:name w:val="Нет списка1704"/>
    <w:next w:val="a2"/>
    <w:uiPriority w:val="99"/>
    <w:semiHidden/>
    <w:unhideWhenUsed/>
    <w:rsid w:val="004F2F5E"/>
  </w:style>
  <w:style w:type="numbering" w:customStyle="1" w:styleId="1724">
    <w:name w:val="Нет списка1724"/>
    <w:next w:val="a2"/>
    <w:uiPriority w:val="99"/>
    <w:semiHidden/>
    <w:unhideWhenUsed/>
    <w:rsid w:val="004F2F5E"/>
  </w:style>
  <w:style w:type="numbering" w:customStyle="1" w:styleId="1734">
    <w:name w:val="Нет списка1734"/>
    <w:next w:val="a2"/>
    <w:uiPriority w:val="99"/>
    <w:semiHidden/>
    <w:unhideWhenUsed/>
    <w:rsid w:val="004F2F5E"/>
  </w:style>
  <w:style w:type="numbering" w:customStyle="1" w:styleId="1744">
    <w:name w:val="Нет списка1744"/>
    <w:next w:val="a2"/>
    <w:uiPriority w:val="99"/>
    <w:semiHidden/>
    <w:unhideWhenUsed/>
    <w:rsid w:val="004F2F5E"/>
  </w:style>
  <w:style w:type="numbering" w:customStyle="1" w:styleId="1754">
    <w:name w:val="Нет списка1754"/>
    <w:next w:val="a2"/>
    <w:uiPriority w:val="99"/>
    <w:semiHidden/>
    <w:unhideWhenUsed/>
    <w:rsid w:val="004F2F5E"/>
  </w:style>
  <w:style w:type="numbering" w:customStyle="1" w:styleId="1764">
    <w:name w:val="Нет списка1764"/>
    <w:next w:val="a2"/>
    <w:uiPriority w:val="99"/>
    <w:semiHidden/>
    <w:unhideWhenUsed/>
    <w:rsid w:val="004F2F5E"/>
  </w:style>
  <w:style w:type="numbering" w:customStyle="1" w:styleId="1774">
    <w:name w:val="Нет списка1774"/>
    <w:next w:val="a2"/>
    <w:uiPriority w:val="99"/>
    <w:semiHidden/>
    <w:unhideWhenUsed/>
    <w:rsid w:val="004F2F5E"/>
  </w:style>
  <w:style w:type="numbering" w:customStyle="1" w:styleId="1784">
    <w:name w:val="Нет списка1784"/>
    <w:next w:val="a2"/>
    <w:uiPriority w:val="99"/>
    <w:semiHidden/>
    <w:unhideWhenUsed/>
    <w:rsid w:val="004F2F5E"/>
  </w:style>
  <w:style w:type="numbering" w:customStyle="1" w:styleId="1794">
    <w:name w:val="Нет списка1794"/>
    <w:next w:val="a2"/>
    <w:uiPriority w:val="99"/>
    <w:semiHidden/>
    <w:unhideWhenUsed/>
    <w:rsid w:val="004F2F5E"/>
  </w:style>
  <w:style w:type="numbering" w:customStyle="1" w:styleId="1804">
    <w:name w:val="Нет списка1804"/>
    <w:next w:val="a2"/>
    <w:uiPriority w:val="99"/>
    <w:semiHidden/>
    <w:unhideWhenUsed/>
    <w:rsid w:val="004F2F5E"/>
  </w:style>
  <w:style w:type="numbering" w:customStyle="1" w:styleId="1824">
    <w:name w:val="Нет списка1824"/>
    <w:next w:val="a2"/>
    <w:uiPriority w:val="99"/>
    <w:semiHidden/>
    <w:unhideWhenUsed/>
    <w:rsid w:val="004F2F5E"/>
  </w:style>
  <w:style w:type="numbering" w:customStyle="1" w:styleId="1834">
    <w:name w:val="Нет списка1834"/>
    <w:next w:val="a2"/>
    <w:uiPriority w:val="99"/>
    <w:semiHidden/>
    <w:unhideWhenUsed/>
    <w:rsid w:val="004F2F5E"/>
  </w:style>
  <w:style w:type="numbering" w:customStyle="1" w:styleId="1844">
    <w:name w:val="Нет списка1844"/>
    <w:next w:val="a2"/>
    <w:uiPriority w:val="99"/>
    <w:semiHidden/>
    <w:unhideWhenUsed/>
    <w:rsid w:val="004F2F5E"/>
  </w:style>
  <w:style w:type="numbering" w:customStyle="1" w:styleId="1854">
    <w:name w:val="Нет списка1854"/>
    <w:next w:val="a2"/>
    <w:uiPriority w:val="99"/>
    <w:semiHidden/>
    <w:unhideWhenUsed/>
    <w:rsid w:val="004F2F5E"/>
  </w:style>
  <w:style w:type="numbering" w:customStyle="1" w:styleId="1864">
    <w:name w:val="Нет списка1864"/>
    <w:next w:val="a2"/>
    <w:uiPriority w:val="99"/>
    <w:semiHidden/>
    <w:unhideWhenUsed/>
    <w:rsid w:val="004F2F5E"/>
  </w:style>
  <w:style w:type="numbering" w:customStyle="1" w:styleId="1874">
    <w:name w:val="Нет списка1874"/>
    <w:next w:val="a2"/>
    <w:uiPriority w:val="99"/>
    <w:semiHidden/>
    <w:unhideWhenUsed/>
    <w:rsid w:val="004F2F5E"/>
  </w:style>
  <w:style w:type="numbering" w:customStyle="1" w:styleId="1884">
    <w:name w:val="Нет списка1884"/>
    <w:next w:val="a2"/>
    <w:uiPriority w:val="99"/>
    <w:semiHidden/>
    <w:unhideWhenUsed/>
    <w:rsid w:val="004F2F5E"/>
  </w:style>
  <w:style w:type="numbering" w:customStyle="1" w:styleId="1894">
    <w:name w:val="Нет списка1894"/>
    <w:next w:val="a2"/>
    <w:uiPriority w:val="99"/>
    <w:semiHidden/>
    <w:unhideWhenUsed/>
    <w:rsid w:val="004F2F5E"/>
  </w:style>
  <w:style w:type="numbering" w:customStyle="1" w:styleId="1904">
    <w:name w:val="Нет списка1904"/>
    <w:next w:val="a2"/>
    <w:uiPriority w:val="99"/>
    <w:semiHidden/>
    <w:unhideWhenUsed/>
    <w:rsid w:val="004F2F5E"/>
  </w:style>
  <w:style w:type="numbering" w:customStyle="1" w:styleId="1924">
    <w:name w:val="Нет списка1924"/>
    <w:next w:val="a2"/>
    <w:uiPriority w:val="99"/>
    <w:semiHidden/>
    <w:unhideWhenUsed/>
    <w:rsid w:val="004F2F5E"/>
  </w:style>
  <w:style w:type="numbering" w:customStyle="1" w:styleId="1934">
    <w:name w:val="Нет списка1934"/>
    <w:next w:val="a2"/>
    <w:uiPriority w:val="99"/>
    <w:semiHidden/>
    <w:unhideWhenUsed/>
    <w:rsid w:val="004F2F5E"/>
  </w:style>
  <w:style w:type="numbering" w:customStyle="1" w:styleId="1944">
    <w:name w:val="Нет списка1944"/>
    <w:next w:val="a2"/>
    <w:uiPriority w:val="99"/>
    <w:semiHidden/>
    <w:unhideWhenUsed/>
    <w:rsid w:val="004F2F5E"/>
  </w:style>
  <w:style w:type="numbering" w:customStyle="1" w:styleId="1954">
    <w:name w:val="Нет списка1954"/>
    <w:next w:val="a2"/>
    <w:uiPriority w:val="99"/>
    <w:semiHidden/>
    <w:unhideWhenUsed/>
    <w:rsid w:val="004F2F5E"/>
  </w:style>
  <w:style w:type="numbering" w:customStyle="1" w:styleId="1964">
    <w:name w:val="Нет списка1964"/>
    <w:next w:val="a2"/>
    <w:uiPriority w:val="99"/>
    <w:semiHidden/>
    <w:unhideWhenUsed/>
    <w:rsid w:val="004F2F5E"/>
  </w:style>
  <w:style w:type="numbering" w:customStyle="1" w:styleId="1974">
    <w:name w:val="Нет списка1974"/>
    <w:next w:val="a2"/>
    <w:uiPriority w:val="99"/>
    <w:semiHidden/>
    <w:unhideWhenUsed/>
    <w:rsid w:val="004F2F5E"/>
  </w:style>
  <w:style w:type="numbering" w:customStyle="1" w:styleId="1984">
    <w:name w:val="Нет списка1984"/>
    <w:next w:val="a2"/>
    <w:uiPriority w:val="99"/>
    <w:semiHidden/>
    <w:unhideWhenUsed/>
    <w:rsid w:val="004F2F5E"/>
  </w:style>
  <w:style w:type="numbering" w:customStyle="1" w:styleId="1994">
    <w:name w:val="Нет списка1994"/>
    <w:next w:val="a2"/>
    <w:uiPriority w:val="99"/>
    <w:semiHidden/>
    <w:unhideWhenUsed/>
    <w:rsid w:val="004F2F5E"/>
  </w:style>
  <w:style w:type="numbering" w:customStyle="1" w:styleId="2004">
    <w:name w:val="Нет списка2004"/>
    <w:next w:val="a2"/>
    <w:uiPriority w:val="99"/>
    <w:semiHidden/>
    <w:unhideWhenUsed/>
    <w:rsid w:val="004F2F5E"/>
  </w:style>
  <w:style w:type="numbering" w:customStyle="1" w:styleId="2024">
    <w:name w:val="Нет списка2024"/>
    <w:next w:val="a2"/>
    <w:uiPriority w:val="99"/>
    <w:semiHidden/>
    <w:unhideWhenUsed/>
    <w:rsid w:val="004F2F5E"/>
  </w:style>
  <w:style w:type="numbering" w:customStyle="1" w:styleId="2034">
    <w:name w:val="Нет списка2034"/>
    <w:next w:val="a2"/>
    <w:uiPriority w:val="99"/>
    <w:semiHidden/>
    <w:unhideWhenUsed/>
    <w:rsid w:val="004F2F5E"/>
  </w:style>
  <w:style w:type="numbering" w:customStyle="1" w:styleId="2043">
    <w:name w:val="Нет списка2043"/>
    <w:next w:val="a2"/>
    <w:uiPriority w:val="99"/>
    <w:semiHidden/>
    <w:unhideWhenUsed/>
    <w:rsid w:val="004F2F5E"/>
  </w:style>
  <w:style w:type="numbering" w:customStyle="1" w:styleId="2053">
    <w:name w:val="Нет списка2053"/>
    <w:next w:val="a2"/>
    <w:uiPriority w:val="99"/>
    <w:semiHidden/>
    <w:unhideWhenUsed/>
    <w:rsid w:val="004F2F5E"/>
  </w:style>
  <w:style w:type="numbering" w:customStyle="1" w:styleId="2063">
    <w:name w:val="Нет списка2063"/>
    <w:next w:val="a2"/>
    <w:uiPriority w:val="99"/>
    <w:semiHidden/>
    <w:unhideWhenUsed/>
    <w:rsid w:val="004F2F5E"/>
  </w:style>
  <w:style w:type="numbering" w:customStyle="1" w:styleId="2073">
    <w:name w:val="Нет списка2073"/>
    <w:next w:val="a2"/>
    <w:uiPriority w:val="99"/>
    <w:semiHidden/>
    <w:unhideWhenUsed/>
    <w:rsid w:val="004F2F5E"/>
  </w:style>
  <w:style w:type="numbering" w:customStyle="1" w:styleId="2082">
    <w:name w:val="Нет списка2082"/>
    <w:next w:val="a2"/>
    <w:uiPriority w:val="99"/>
    <w:semiHidden/>
    <w:unhideWhenUsed/>
    <w:rsid w:val="004F2F5E"/>
  </w:style>
  <w:style w:type="numbering" w:customStyle="1" w:styleId="2092">
    <w:name w:val="Нет списка2092"/>
    <w:next w:val="a2"/>
    <w:uiPriority w:val="99"/>
    <w:semiHidden/>
    <w:unhideWhenUsed/>
    <w:rsid w:val="004F2F5E"/>
  </w:style>
  <w:style w:type="numbering" w:customStyle="1" w:styleId="2121">
    <w:name w:val="Нет списка2121"/>
    <w:next w:val="a2"/>
    <w:uiPriority w:val="99"/>
    <w:semiHidden/>
    <w:unhideWhenUsed/>
    <w:rsid w:val="004F2F5E"/>
  </w:style>
  <w:style w:type="numbering" w:customStyle="1" w:styleId="2131">
    <w:name w:val="Нет списка2131"/>
    <w:next w:val="a2"/>
    <w:uiPriority w:val="99"/>
    <w:semiHidden/>
    <w:unhideWhenUsed/>
    <w:rsid w:val="004F2F5E"/>
  </w:style>
  <w:style w:type="numbering" w:customStyle="1" w:styleId="2141">
    <w:name w:val="Нет списка2141"/>
    <w:next w:val="a2"/>
    <w:uiPriority w:val="99"/>
    <w:semiHidden/>
    <w:unhideWhenUsed/>
    <w:rsid w:val="004F2F5E"/>
  </w:style>
  <w:style w:type="numbering" w:customStyle="1" w:styleId="2151">
    <w:name w:val="Нет списка2151"/>
    <w:next w:val="a2"/>
    <w:uiPriority w:val="99"/>
    <w:semiHidden/>
    <w:unhideWhenUsed/>
    <w:rsid w:val="004F2F5E"/>
  </w:style>
  <w:style w:type="numbering" w:customStyle="1" w:styleId="2200">
    <w:name w:val="Нет списка220"/>
    <w:next w:val="a2"/>
    <w:uiPriority w:val="99"/>
    <w:semiHidden/>
    <w:rsid w:val="004D3F11"/>
  </w:style>
  <w:style w:type="paragraph" w:customStyle="1" w:styleId="91fff6">
    <w:name w:val="Знак Знак9 Знак Знак1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d">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5b">
    <w:name w:val="Сетка таблицы5"/>
    <w:basedOn w:val="a1"/>
    <w:next w:val="ac"/>
    <w:rsid w:val="004D3F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b">
    <w:name w:val="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1">
    <w:name w:val="Знак1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2">
    <w:name w:val="Знак1"/>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3">
    <w:name w:val="Знак1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c">
    <w:name w:val="Знак2"/>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d">
    <w:name w:val="Знак2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4">
    <w:name w:val="Знак1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5">
    <w:name w:val="Знак1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f0">
    <w:name w:val="Знак3"/>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c">
    <w:name w:val="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4">
    <w:name w:val="Знак1 Знак Знак Знак2"/>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d">
    <w:name w:val="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9">
    <w:name w:val="Знак1 Знак Знак Знак4 Знак Знак Знак1"/>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e">
    <w:name w:val="Знак2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e">
    <w:name w:val="Знак1 Знак Знак Знак4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
    <w:name w:val="Знак2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e">
    <w:name w:val="Знак Знак9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c">
    <w:name w:val="Знак1 Знак Знак Знак4 Знак Знак Знак1 Знак Знак Знак1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
    <w:name w:val="Знак Знак9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0">
    <w:name w:val="Знак Знак9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1">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2">
    <w:name w:val="Знак Знак9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3">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4">
    <w:name w:val="Знак Знак9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0">
    <w:name w:val="Знак2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5">
    <w:name w:val="Знак Знак9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1">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6">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e">
    <w:name w:val="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
    <w:name w:val="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0">
    <w:name w:val="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7">
    <w:name w:val="Знак Знак9 Знак Знак1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d">
    <w:name w:val="Знак1 Знак Знак Знак4 Знак Знак Знак1 Знак Знак Знак1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8">
    <w:name w:val="Знак Знак9 Знак Знак1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9">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a">
    <w:name w:val="Знак Знак9 Знак Знак1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b">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c">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d">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5">
    <w:name w:val="Знак Знак12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9">
    <w:name w:val="Нет списка1109"/>
    <w:next w:val="a2"/>
    <w:uiPriority w:val="99"/>
    <w:semiHidden/>
    <w:unhideWhenUsed/>
    <w:rsid w:val="004D3F11"/>
  </w:style>
  <w:style w:type="numbering" w:customStyle="1" w:styleId="226">
    <w:name w:val="Нет списка226"/>
    <w:next w:val="a2"/>
    <w:uiPriority w:val="99"/>
    <w:semiHidden/>
    <w:unhideWhenUsed/>
    <w:rsid w:val="004D3F11"/>
  </w:style>
  <w:style w:type="numbering" w:customStyle="1" w:styleId="3200">
    <w:name w:val="Нет списка320"/>
    <w:next w:val="a2"/>
    <w:uiPriority w:val="99"/>
    <w:semiHidden/>
    <w:unhideWhenUsed/>
    <w:rsid w:val="004D3F11"/>
  </w:style>
  <w:style w:type="numbering" w:customStyle="1" w:styleId="420">
    <w:name w:val="Нет списка420"/>
    <w:next w:val="a2"/>
    <w:uiPriority w:val="99"/>
    <w:semiHidden/>
    <w:unhideWhenUsed/>
    <w:rsid w:val="004D3F11"/>
  </w:style>
  <w:style w:type="paragraph" w:customStyle="1" w:styleId="1ffff6">
    <w:name w:val="Знак Знак Знак Знак1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7">
    <w:name w:val="Без интервала9"/>
    <w:rsid w:val="004D3F11"/>
    <w:pPr>
      <w:spacing w:after="0" w:line="240" w:lineRule="auto"/>
    </w:pPr>
    <w:rPr>
      <w:rFonts w:ascii="Calibri" w:eastAsia="Times New Roman" w:hAnsi="Calibri" w:cs="Times New Roman"/>
    </w:rPr>
  </w:style>
  <w:style w:type="paragraph" w:customStyle="1" w:styleId="12ffff6">
    <w:name w:val="Знак Знак12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e">
    <w:name w:val="Знак Знак9 Знак Знак1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200">
    <w:name w:val="Нет списка520"/>
    <w:next w:val="a2"/>
    <w:uiPriority w:val="99"/>
    <w:semiHidden/>
    <w:unhideWhenUsed/>
    <w:rsid w:val="004D3F11"/>
  </w:style>
  <w:style w:type="numbering" w:customStyle="1" w:styleId="620">
    <w:name w:val="Нет списка620"/>
    <w:next w:val="a2"/>
    <w:uiPriority w:val="99"/>
    <w:semiHidden/>
    <w:unhideWhenUsed/>
    <w:rsid w:val="004D3F11"/>
  </w:style>
  <w:style w:type="numbering" w:customStyle="1" w:styleId="720">
    <w:name w:val="Нет списка720"/>
    <w:next w:val="a2"/>
    <w:uiPriority w:val="99"/>
    <w:semiHidden/>
    <w:unhideWhenUsed/>
    <w:rsid w:val="004D3F11"/>
  </w:style>
  <w:style w:type="numbering" w:customStyle="1" w:styleId="819">
    <w:name w:val="Нет списка819"/>
    <w:next w:val="a2"/>
    <w:uiPriority w:val="99"/>
    <w:semiHidden/>
    <w:unhideWhenUsed/>
    <w:rsid w:val="004D3F11"/>
  </w:style>
  <w:style w:type="numbering" w:customStyle="1" w:styleId="9190">
    <w:name w:val="Нет списка919"/>
    <w:next w:val="a2"/>
    <w:uiPriority w:val="99"/>
    <w:semiHidden/>
    <w:unhideWhenUsed/>
    <w:rsid w:val="004D3F11"/>
  </w:style>
  <w:style w:type="numbering" w:customStyle="1" w:styleId="1019">
    <w:name w:val="Нет списка1019"/>
    <w:next w:val="a2"/>
    <w:uiPriority w:val="99"/>
    <w:semiHidden/>
    <w:unhideWhenUsed/>
    <w:rsid w:val="004D3F11"/>
  </w:style>
  <w:style w:type="paragraph" w:customStyle="1" w:styleId="1ffff7">
    <w:name w:val="Знак Знак1"/>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7">
    <w:name w:val="Знак Знак12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9">
    <w:name w:val="Нет списка1119"/>
    <w:next w:val="a2"/>
    <w:uiPriority w:val="99"/>
    <w:semiHidden/>
    <w:unhideWhenUsed/>
    <w:rsid w:val="004D3F11"/>
  </w:style>
  <w:style w:type="numbering" w:customStyle="1" w:styleId="1219">
    <w:name w:val="Нет списка1219"/>
    <w:next w:val="a2"/>
    <w:uiPriority w:val="99"/>
    <w:semiHidden/>
    <w:unhideWhenUsed/>
    <w:rsid w:val="004D3F11"/>
  </w:style>
  <w:style w:type="paragraph" w:customStyle="1" w:styleId="12ffff8">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8">
    <w:name w:val="Знак1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9">
    <w:name w:val="Нет списка1319"/>
    <w:next w:val="a2"/>
    <w:uiPriority w:val="99"/>
    <w:semiHidden/>
    <w:unhideWhenUsed/>
    <w:rsid w:val="004D3F11"/>
  </w:style>
  <w:style w:type="numbering" w:customStyle="1" w:styleId="14190">
    <w:name w:val="Нет списка1419"/>
    <w:next w:val="a2"/>
    <w:uiPriority w:val="99"/>
    <w:semiHidden/>
    <w:unhideWhenUsed/>
    <w:rsid w:val="004D3F11"/>
  </w:style>
  <w:style w:type="numbering" w:customStyle="1" w:styleId="1519">
    <w:name w:val="Нет списка1519"/>
    <w:next w:val="a2"/>
    <w:uiPriority w:val="99"/>
    <w:semiHidden/>
    <w:unhideWhenUsed/>
    <w:rsid w:val="004D3F11"/>
  </w:style>
  <w:style w:type="numbering" w:customStyle="1" w:styleId="1619">
    <w:name w:val="Нет списка1619"/>
    <w:next w:val="a2"/>
    <w:uiPriority w:val="99"/>
    <w:semiHidden/>
    <w:unhideWhenUsed/>
    <w:rsid w:val="004D3F11"/>
  </w:style>
  <w:style w:type="numbering" w:customStyle="1" w:styleId="1719">
    <w:name w:val="Нет списка1719"/>
    <w:next w:val="a2"/>
    <w:uiPriority w:val="99"/>
    <w:semiHidden/>
    <w:unhideWhenUsed/>
    <w:rsid w:val="004D3F11"/>
  </w:style>
  <w:style w:type="paragraph" w:customStyle="1" w:styleId="13f">
    <w:name w:val="Знак Знак13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9">
    <w:name w:val="Нет списка1819"/>
    <w:next w:val="a2"/>
    <w:uiPriority w:val="99"/>
    <w:semiHidden/>
    <w:unhideWhenUsed/>
    <w:rsid w:val="004D3F11"/>
  </w:style>
  <w:style w:type="numbering" w:customStyle="1" w:styleId="1919">
    <w:name w:val="Нет списка1919"/>
    <w:next w:val="a2"/>
    <w:uiPriority w:val="99"/>
    <w:semiHidden/>
    <w:unhideWhenUsed/>
    <w:rsid w:val="004D3F11"/>
  </w:style>
  <w:style w:type="numbering" w:customStyle="1" w:styleId="2017">
    <w:name w:val="Нет списка2017"/>
    <w:next w:val="a2"/>
    <w:uiPriority w:val="99"/>
    <w:semiHidden/>
    <w:unhideWhenUsed/>
    <w:rsid w:val="004D3F11"/>
  </w:style>
  <w:style w:type="paragraph" w:customStyle="1" w:styleId="12ffff9">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a">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b">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6">
    <w:name w:val="Нет списка2116"/>
    <w:next w:val="a2"/>
    <w:uiPriority w:val="99"/>
    <w:semiHidden/>
    <w:unhideWhenUsed/>
    <w:rsid w:val="004D3F11"/>
  </w:style>
  <w:style w:type="numbering" w:customStyle="1" w:styleId="227">
    <w:name w:val="Нет списка227"/>
    <w:next w:val="a2"/>
    <w:uiPriority w:val="99"/>
    <w:semiHidden/>
    <w:unhideWhenUsed/>
    <w:rsid w:val="004D3F11"/>
  </w:style>
  <w:style w:type="numbering" w:customStyle="1" w:styleId="236">
    <w:name w:val="Нет списка236"/>
    <w:next w:val="a2"/>
    <w:uiPriority w:val="99"/>
    <w:semiHidden/>
    <w:unhideWhenUsed/>
    <w:rsid w:val="004D3F11"/>
  </w:style>
  <w:style w:type="numbering" w:customStyle="1" w:styleId="246">
    <w:name w:val="Нет списка246"/>
    <w:next w:val="a2"/>
    <w:uiPriority w:val="99"/>
    <w:semiHidden/>
    <w:unhideWhenUsed/>
    <w:rsid w:val="004D3F11"/>
  </w:style>
  <w:style w:type="numbering" w:customStyle="1" w:styleId="256">
    <w:name w:val="Нет списка256"/>
    <w:next w:val="a2"/>
    <w:uiPriority w:val="99"/>
    <w:semiHidden/>
    <w:unhideWhenUsed/>
    <w:rsid w:val="004D3F11"/>
  </w:style>
  <w:style w:type="numbering" w:customStyle="1" w:styleId="266">
    <w:name w:val="Нет списка266"/>
    <w:next w:val="a2"/>
    <w:uiPriority w:val="99"/>
    <w:semiHidden/>
    <w:unhideWhenUsed/>
    <w:rsid w:val="004D3F11"/>
  </w:style>
  <w:style w:type="numbering" w:customStyle="1" w:styleId="276">
    <w:name w:val="Нет списка276"/>
    <w:next w:val="a2"/>
    <w:uiPriority w:val="99"/>
    <w:semiHidden/>
    <w:unhideWhenUsed/>
    <w:rsid w:val="004D3F11"/>
  </w:style>
  <w:style w:type="numbering" w:customStyle="1" w:styleId="286">
    <w:name w:val="Нет списка286"/>
    <w:next w:val="a2"/>
    <w:uiPriority w:val="99"/>
    <w:semiHidden/>
    <w:unhideWhenUsed/>
    <w:rsid w:val="004D3F11"/>
  </w:style>
  <w:style w:type="numbering" w:customStyle="1" w:styleId="296">
    <w:name w:val="Нет списка296"/>
    <w:next w:val="a2"/>
    <w:uiPriority w:val="99"/>
    <w:semiHidden/>
    <w:unhideWhenUsed/>
    <w:rsid w:val="004D3F11"/>
  </w:style>
  <w:style w:type="paragraph" w:customStyle="1" w:styleId="12ffff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6">
    <w:name w:val="Нет списка306"/>
    <w:next w:val="a2"/>
    <w:uiPriority w:val="99"/>
    <w:semiHidden/>
    <w:unhideWhenUsed/>
    <w:rsid w:val="004D3F11"/>
  </w:style>
  <w:style w:type="numbering" w:customStyle="1" w:styleId="3110">
    <w:name w:val="Нет списка3110"/>
    <w:next w:val="a2"/>
    <w:uiPriority w:val="99"/>
    <w:semiHidden/>
    <w:unhideWhenUsed/>
    <w:rsid w:val="004D3F11"/>
  </w:style>
  <w:style w:type="paragraph" w:customStyle="1" w:styleId="12ffffd">
    <w:name w:val="Знак Знак12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6">
    <w:name w:val="Нет списка326"/>
    <w:next w:val="a2"/>
    <w:uiPriority w:val="99"/>
    <w:semiHidden/>
    <w:unhideWhenUsed/>
    <w:rsid w:val="004D3F11"/>
  </w:style>
  <w:style w:type="numbering" w:customStyle="1" w:styleId="336">
    <w:name w:val="Нет списка336"/>
    <w:next w:val="a2"/>
    <w:uiPriority w:val="99"/>
    <w:semiHidden/>
    <w:unhideWhenUsed/>
    <w:rsid w:val="004D3F11"/>
  </w:style>
  <w:style w:type="numbering" w:customStyle="1" w:styleId="346">
    <w:name w:val="Нет списка346"/>
    <w:next w:val="a2"/>
    <w:uiPriority w:val="99"/>
    <w:semiHidden/>
    <w:unhideWhenUsed/>
    <w:rsid w:val="004D3F11"/>
  </w:style>
  <w:style w:type="numbering" w:customStyle="1" w:styleId="356">
    <w:name w:val="Нет списка356"/>
    <w:next w:val="a2"/>
    <w:uiPriority w:val="99"/>
    <w:semiHidden/>
    <w:unhideWhenUsed/>
    <w:rsid w:val="004D3F11"/>
  </w:style>
  <w:style w:type="numbering" w:customStyle="1" w:styleId="366">
    <w:name w:val="Нет списка366"/>
    <w:next w:val="a2"/>
    <w:uiPriority w:val="99"/>
    <w:semiHidden/>
    <w:unhideWhenUsed/>
    <w:rsid w:val="004D3F11"/>
  </w:style>
  <w:style w:type="numbering" w:customStyle="1" w:styleId="376">
    <w:name w:val="Нет списка376"/>
    <w:next w:val="a2"/>
    <w:uiPriority w:val="99"/>
    <w:semiHidden/>
    <w:unhideWhenUsed/>
    <w:rsid w:val="004D3F11"/>
  </w:style>
  <w:style w:type="numbering" w:customStyle="1" w:styleId="386">
    <w:name w:val="Нет списка386"/>
    <w:next w:val="a2"/>
    <w:uiPriority w:val="99"/>
    <w:semiHidden/>
    <w:unhideWhenUsed/>
    <w:rsid w:val="004D3F11"/>
  </w:style>
  <w:style w:type="numbering" w:customStyle="1" w:styleId="396">
    <w:name w:val="Нет списка396"/>
    <w:next w:val="a2"/>
    <w:uiPriority w:val="99"/>
    <w:semiHidden/>
    <w:unhideWhenUsed/>
    <w:rsid w:val="004D3F11"/>
  </w:style>
  <w:style w:type="numbering" w:customStyle="1" w:styleId="406">
    <w:name w:val="Нет списка406"/>
    <w:next w:val="a2"/>
    <w:uiPriority w:val="99"/>
    <w:semiHidden/>
    <w:unhideWhenUsed/>
    <w:rsid w:val="004D3F11"/>
  </w:style>
  <w:style w:type="numbering" w:customStyle="1" w:styleId="4110">
    <w:name w:val="Нет списка4110"/>
    <w:next w:val="a2"/>
    <w:uiPriority w:val="99"/>
    <w:semiHidden/>
    <w:unhideWhenUsed/>
    <w:rsid w:val="004D3F11"/>
  </w:style>
  <w:style w:type="paragraph" w:customStyle="1" w:styleId="1ffff9">
    <w:name w:val="Знак Знак1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6">
    <w:name w:val="Нет списка426"/>
    <w:next w:val="a2"/>
    <w:uiPriority w:val="99"/>
    <w:semiHidden/>
    <w:unhideWhenUsed/>
    <w:rsid w:val="004D3F11"/>
  </w:style>
  <w:style w:type="numbering" w:customStyle="1" w:styleId="436">
    <w:name w:val="Нет списка436"/>
    <w:next w:val="a2"/>
    <w:uiPriority w:val="99"/>
    <w:semiHidden/>
    <w:unhideWhenUsed/>
    <w:rsid w:val="004D3F11"/>
  </w:style>
  <w:style w:type="numbering" w:customStyle="1" w:styleId="446">
    <w:name w:val="Нет списка446"/>
    <w:next w:val="a2"/>
    <w:uiPriority w:val="99"/>
    <w:semiHidden/>
    <w:unhideWhenUsed/>
    <w:rsid w:val="004D3F11"/>
  </w:style>
  <w:style w:type="numbering" w:customStyle="1" w:styleId="456">
    <w:name w:val="Нет списка456"/>
    <w:next w:val="a2"/>
    <w:uiPriority w:val="99"/>
    <w:semiHidden/>
    <w:unhideWhenUsed/>
    <w:rsid w:val="004D3F11"/>
  </w:style>
  <w:style w:type="numbering" w:customStyle="1" w:styleId="466">
    <w:name w:val="Нет списка466"/>
    <w:next w:val="a2"/>
    <w:uiPriority w:val="99"/>
    <w:semiHidden/>
    <w:unhideWhenUsed/>
    <w:rsid w:val="004D3F11"/>
  </w:style>
  <w:style w:type="numbering" w:customStyle="1" w:styleId="476">
    <w:name w:val="Нет списка476"/>
    <w:next w:val="a2"/>
    <w:uiPriority w:val="99"/>
    <w:semiHidden/>
    <w:unhideWhenUsed/>
    <w:rsid w:val="004D3F11"/>
  </w:style>
  <w:style w:type="numbering" w:customStyle="1" w:styleId="486">
    <w:name w:val="Нет списка486"/>
    <w:next w:val="a2"/>
    <w:uiPriority w:val="99"/>
    <w:semiHidden/>
    <w:unhideWhenUsed/>
    <w:rsid w:val="004D3F11"/>
  </w:style>
  <w:style w:type="numbering" w:customStyle="1" w:styleId="496">
    <w:name w:val="Нет списка496"/>
    <w:next w:val="a2"/>
    <w:uiPriority w:val="99"/>
    <w:semiHidden/>
    <w:unhideWhenUsed/>
    <w:rsid w:val="004D3F11"/>
  </w:style>
  <w:style w:type="numbering" w:customStyle="1" w:styleId="506">
    <w:name w:val="Нет списка506"/>
    <w:next w:val="a2"/>
    <w:uiPriority w:val="99"/>
    <w:semiHidden/>
    <w:unhideWhenUsed/>
    <w:rsid w:val="004D3F11"/>
  </w:style>
  <w:style w:type="numbering" w:customStyle="1" w:styleId="5110">
    <w:name w:val="Нет списка5110"/>
    <w:next w:val="a2"/>
    <w:uiPriority w:val="99"/>
    <w:semiHidden/>
    <w:unhideWhenUsed/>
    <w:rsid w:val="004D3F11"/>
  </w:style>
  <w:style w:type="numbering" w:customStyle="1" w:styleId="526">
    <w:name w:val="Нет списка526"/>
    <w:next w:val="a2"/>
    <w:uiPriority w:val="99"/>
    <w:semiHidden/>
    <w:unhideWhenUsed/>
    <w:rsid w:val="004D3F11"/>
  </w:style>
  <w:style w:type="numbering" w:customStyle="1" w:styleId="536">
    <w:name w:val="Нет списка536"/>
    <w:next w:val="a2"/>
    <w:uiPriority w:val="99"/>
    <w:semiHidden/>
    <w:unhideWhenUsed/>
    <w:rsid w:val="004D3F11"/>
  </w:style>
  <w:style w:type="numbering" w:customStyle="1" w:styleId="546">
    <w:name w:val="Нет списка546"/>
    <w:next w:val="a2"/>
    <w:uiPriority w:val="99"/>
    <w:semiHidden/>
    <w:unhideWhenUsed/>
    <w:rsid w:val="004D3F11"/>
  </w:style>
  <w:style w:type="numbering" w:customStyle="1" w:styleId="556">
    <w:name w:val="Нет списка556"/>
    <w:next w:val="a2"/>
    <w:uiPriority w:val="99"/>
    <w:semiHidden/>
    <w:unhideWhenUsed/>
    <w:rsid w:val="004D3F11"/>
  </w:style>
  <w:style w:type="numbering" w:customStyle="1" w:styleId="566">
    <w:name w:val="Нет списка566"/>
    <w:next w:val="a2"/>
    <w:uiPriority w:val="99"/>
    <w:semiHidden/>
    <w:unhideWhenUsed/>
    <w:rsid w:val="004D3F11"/>
  </w:style>
  <w:style w:type="numbering" w:customStyle="1" w:styleId="576">
    <w:name w:val="Нет списка576"/>
    <w:next w:val="a2"/>
    <w:uiPriority w:val="99"/>
    <w:semiHidden/>
    <w:unhideWhenUsed/>
    <w:rsid w:val="004D3F11"/>
  </w:style>
  <w:style w:type="numbering" w:customStyle="1" w:styleId="586">
    <w:name w:val="Нет списка586"/>
    <w:next w:val="a2"/>
    <w:uiPriority w:val="99"/>
    <w:semiHidden/>
    <w:unhideWhenUsed/>
    <w:rsid w:val="004D3F11"/>
  </w:style>
  <w:style w:type="numbering" w:customStyle="1" w:styleId="596">
    <w:name w:val="Нет списка596"/>
    <w:next w:val="a2"/>
    <w:uiPriority w:val="99"/>
    <w:semiHidden/>
    <w:unhideWhenUsed/>
    <w:rsid w:val="004D3F11"/>
  </w:style>
  <w:style w:type="numbering" w:customStyle="1" w:styleId="606">
    <w:name w:val="Нет списка606"/>
    <w:next w:val="a2"/>
    <w:uiPriority w:val="99"/>
    <w:semiHidden/>
    <w:unhideWhenUsed/>
    <w:rsid w:val="004D3F11"/>
  </w:style>
  <w:style w:type="numbering" w:customStyle="1" w:styleId="6110">
    <w:name w:val="Нет списка6110"/>
    <w:next w:val="a2"/>
    <w:uiPriority w:val="99"/>
    <w:semiHidden/>
    <w:unhideWhenUsed/>
    <w:rsid w:val="004D3F11"/>
  </w:style>
  <w:style w:type="numbering" w:customStyle="1" w:styleId="626">
    <w:name w:val="Нет списка626"/>
    <w:next w:val="a2"/>
    <w:uiPriority w:val="99"/>
    <w:semiHidden/>
    <w:unhideWhenUsed/>
    <w:rsid w:val="004D3F11"/>
  </w:style>
  <w:style w:type="numbering" w:customStyle="1" w:styleId="636">
    <w:name w:val="Нет списка636"/>
    <w:next w:val="a2"/>
    <w:uiPriority w:val="99"/>
    <w:semiHidden/>
    <w:unhideWhenUsed/>
    <w:rsid w:val="004D3F11"/>
  </w:style>
  <w:style w:type="numbering" w:customStyle="1" w:styleId="646">
    <w:name w:val="Нет списка646"/>
    <w:next w:val="a2"/>
    <w:uiPriority w:val="99"/>
    <w:semiHidden/>
    <w:unhideWhenUsed/>
    <w:rsid w:val="004D3F11"/>
  </w:style>
  <w:style w:type="numbering" w:customStyle="1" w:styleId="656">
    <w:name w:val="Нет списка656"/>
    <w:next w:val="a2"/>
    <w:uiPriority w:val="99"/>
    <w:semiHidden/>
    <w:unhideWhenUsed/>
    <w:rsid w:val="004D3F11"/>
  </w:style>
  <w:style w:type="paragraph" w:customStyle="1" w:styleId="12ffffe">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6">
    <w:name w:val="Нет списка666"/>
    <w:next w:val="a2"/>
    <w:uiPriority w:val="99"/>
    <w:semiHidden/>
    <w:unhideWhenUsed/>
    <w:rsid w:val="004D3F11"/>
  </w:style>
  <w:style w:type="numbering" w:customStyle="1" w:styleId="676">
    <w:name w:val="Нет списка676"/>
    <w:next w:val="a2"/>
    <w:uiPriority w:val="99"/>
    <w:semiHidden/>
    <w:unhideWhenUsed/>
    <w:rsid w:val="004D3F11"/>
  </w:style>
  <w:style w:type="numbering" w:customStyle="1" w:styleId="686">
    <w:name w:val="Нет списка686"/>
    <w:next w:val="a2"/>
    <w:uiPriority w:val="99"/>
    <w:semiHidden/>
    <w:unhideWhenUsed/>
    <w:rsid w:val="004D3F11"/>
  </w:style>
  <w:style w:type="numbering" w:customStyle="1" w:styleId="696">
    <w:name w:val="Нет списка696"/>
    <w:next w:val="a2"/>
    <w:uiPriority w:val="99"/>
    <w:semiHidden/>
    <w:unhideWhenUsed/>
    <w:rsid w:val="004D3F11"/>
  </w:style>
  <w:style w:type="numbering" w:customStyle="1" w:styleId="706">
    <w:name w:val="Нет списка706"/>
    <w:next w:val="a2"/>
    <w:uiPriority w:val="99"/>
    <w:semiHidden/>
    <w:unhideWhenUsed/>
    <w:rsid w:val="004D3F11"/>
  </w:style>
  <w:style w:type="numbering" w:customStyle="1" w:styleId="7110">
    <w:name w:val="Нет списка7110"/>
    <w:next w:val="a2"/>
    <w:uiPriority w:val="99"/>
    <w:semiHidden/>
    <w:unhideWhenUsed/>
    <w:rsid w:val="004D3F11"/>
  </w:style>
  <w:style w:type="paragraph" w:customStyle="1" w:styleId="afffff1">
    <w:name w:val="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6">
    <w:name w:val="Нет списка726"/>
    <w:next w:val="a2"/>
    <w:uiPriority w:val="99"/>
    <w:semiHidden/>
    <w:unhideWhenUsed/>
    <w:rsid w:val="004D3F11"/>
  </w:style>
  <w:style w:type="numbering" w:customStyle="1" w:styleId="736">
    <w:name w:val="Нет списка736"/>
    <w:next w:val="a2"/>
    <w:uiPriority w:val="99"/>
    <w:semiHidden/>
    <w:unhideWhenUsed/>
    <w:rsid w:val="004D3F11"/>
  </w:style>
  <w:style w:type="numbering" w:customStyle="1" w:styleId="746">
    <w:name w:val="Нет списка746"/>
    <w:next w:val="a2"/>
    <w:uiPriority w:val="99"/>
    <w:semiHidden/>
    <w:unhideWhenUsed/>
    <w:rsid w:val="004D3F11"/>
  </w:style>
  <w:style w:type="numbering" w:customStyle="1" w:styleId="756">
    <w:name w:val="Нет списка756"/>
    <w:next w:val="a2"/>
    <w:uiPriority w:val="99"/>
    <w:semiHidden/>
    <w:unhideWhenUsed/>
    <w:rsid w:val="004D3F11"/>
  </w:style>
  <w:style w:type="numbering" w:customStyle="1" w:styleId="766">
    <w:name w:val="Нет списка766"/>
    <w:next w:val="a2"/>
    <w:uiPriority w:val="99"/>
    <w:semiHidden/>
    <w:unhideWhenUsed/>
    <w:rsid w:val="004D3F11"/>
  </w:style>
  <w:style w:type="numbering" w:customStyle="1" w:styleId="776">
    <w:name w:val="Нет списка776"/>
    <w:next w:val="a2"/>
    <w:uiPriority w:val="99"/>
    <w:semiHidden/>
    <w:unhideWhenUsed/>
    <w:rsid w:val="004D3F11"/>
  </w:style>
  <w:style w:type="numbering" w:customStyle="1" w:styleId="786">
    <w:name w:val="Нет списка786"/>
    <w:next w:val="a2"/>
    <w:uiPriority w:val="99"/>
    <w:semiHidden/>
    <w:unhideWhenUsed/>
    <w:rsid w:val="004D3F11"/>
  </w:style>
  <w:style w:type="numbering" w:customStyle="1" w:styleId="796">
    <w:name w:val="Нет списка796"/>
    <w:next w:val="a2"/>
    <w:uiPriority w:val="99"/>
    <w:semiHidden/>
    <w:unhideWhenUsed/>
    <w:rsid w:val="004D3F11"/>
  </w:style>
  <w:style w:type="numbering" w:customStyle="1" w:styleId="806">
    <w:name w:val="Нет списка806"/>
    <w:next w:val="a2"/>
    <w:uiPriority w:val="99"/>
    <w:semiHidden/>
    <w:unhideWhenUsed/>
    <w:rsid w:val="004D3F11"/>
  </w:style>
  <w:style w:type="numbering" w:customStyle="1" w:styleId="8110">
    <w:name w:val="Нет списка8110"/>
    <w:next w:val="a2"/>
    <w:uiPriority w:val="99"/>
    <w:semiHidden/>
    <w:unhideWhenUsed/>
    <w:rsid w:val="004D3F11"/>
  </w:style>
  <w:style w:type="numbering" w:customStyle="1" w:styleId="825">
    <w:name w:val="Нет списка825"/>
    <w:next w:val="a2"/>
    <w:uiPriority w:val="99"/>
    <w:semiHidden/>
    <w:unhideWhenUsed/>
    <w:rsid w:val="004D3F11"/>
  </w:style>
  <w:style w:type="numbering" w:customStyle="1" w:styleId="11010">
    <w:name w:val="Нет списка11010"/>
    <w:next w:val="a2"/>
    <w:uiPriority w:val="99"/>
    <w:semiHidden/>
    <w:rsid w:val="004D3F11"/>
  </w:style>
  <w:style w:type="table" w:customStyle="1" w:styleId="14f">
    <w:name w:val="Сетка таблицы14"/>
    <w:basedOn w:val="a1"/>
    <w:next w:val="ac"/>
    <w:rsid w:val="004D3F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0"/>
    <w:next w:val="a2"/>
    <w:uiPriority w:val="99"/>
    <w:semiHidden/>
    <w:unhideWhenUsed/>
    <w:rsid w:val="004D3F11"/>
  </w:style>
  <w:style w:type="numbering" w:customStyle="1" w:styleId="2106">
    <w:name w:val="Нет списка2106"/>
    <w:next w:val="a2"/>
    <w:uiPriority w:val="99"/>
    <w:semiHidden/>
    <w:unhideWhenUsed/>
    <w:rsid w:val="004D3F11"/>
  </w:style>
  <w:style w:type="numbering" w:customStyle="1" w:styleId="3106">
    <w:name w:val="Нет списка3106"/>
    <w:next w:val="a2"/>
    <w:uiPriority w:val="99"/>
    <w:semiHidden/>
    <w:unhideWhenUsed/>
    <w:rsid w:val="004D3F11"/>
  </w:style>
  <w:style w:type="numbering" w:customStyle="1" w:styleId="4106">
    <w:name w:val="Нет списка4106"/>
    <w:next w:val="a2"/>
    <w:uiPriority w:val="99"/>
    <w:semiHidden/>
    <w:unhideWhenUsed/>
    <w:rsid w:val="004D3F11"/>
  </w:style>
  <w:style w:type="numbering" w:customStyle="1" w:styleId="5106">
    <w:name w:val="Нет списка5106"/>
    <w:next w:val="a2"/>
    <w:uiPriority w:val="99"/>
    <w:semiHidden/>
    <w:unhideWhenUsed/>
    <w:rsid w:val="004D3F11"/>
  </w:style>
  <w:style w:type="numbering" w:customStyle="1" w:styleId="6106">
    <w:name w:val="Нет списка6106"/>
    <w:next w:val="a2"/>
    <w:uiPriority w:val="99"/>
    <w:semiHidden/>
    <w:unhideWhenUsed/>
    <w:rsid w:val="004D3F11"/>
  </w:style>
  <w:style w:type="numbering" w:customStyle="1" w:styleId="7105">
    <w:name w:val="Нет списка7105"/>
    <w:next w:val="a2"/>
    <w:uiPriority w:val="99"/>
    <w:semiHidden/>
    <w:unhideWhenUsed/>
    <w:rsid w:val="004D3F11"/>
  </w:style>
  <w:style w:type="numbering" w:customStyle="1" w:styleId="835">
    <w:name w:val="Нет списка835"/>
    <w:next w:val="a2"/>
    <w:uiPriority w:val="99"/>
    <w:semiHidden/>
    <w:unhideWhenUsed/>
    <w:rsid w:val="004D3F11"/>
  </w:style>
  <w:style w:type="numbering" w:customStyle="1" w:styleId="91100">
    <w:name w:val="Нет списка9110"/>
    <w:next w:val="a2"/>
    <w:uiPriority w:val="99"/>
    <w:semiHidden/>
    <w:unhideWhenUsed/>
    <w:rsid w:val="004D3F11"/>
  </w:style>
  <w:style w:type="numbering" w:customStyle="1" w:styleId="10110">
    <w:name w:val="Нет списка10110"/>
    <w:next w:val="a2"/>
    <w:uiPriority w:val="99"/>
    <w:semiHidden/>
    <w:unhideWhenUsed/>
    <w:rsid w:val="004D3F11"/>
  </w:style>
  <w:style w:type="numbering" w:customStyle="1" w:styleId="11116">
    <w:name w:val="Нет списка11116"/>
    <w:next w:val="a2"/>
    <w:uiPriority w:val="99"/>
    <w:semiHidden/>
    <w:unhideWhenUsed/>
    <w:rsid w:val="004D3F11"/>
  </w:style>
  <w:style w:type="numbering" w:customStyle="1" w:styleId="12110">
    <w:name w:val="Нет списка12110"/>
    <w:next w:val="a2"/>
    <w:uiPriority w:val="99"/>
    <w:semiHidden/>
    <w:unhideWhenUsed/>
    <w:rsid w:val="004D3F11"/>
  </w:style>
  <w:style w:type="numbering" w:customStyle="1" w:styleId="13110">
    <w:name w:val="Нет списка13110"/>
    <w:next w:val="a2"/>
    <w:uiPriority w:val="99"/>
    <w:semiHidden/>
    <w:unhideWhenUsed/>
    <w:rsid w:val="004D3F11"/>
  </w:style>
  <w:style w:type="numbering" w:customStyle="1" w:styleId="141100">
    <w:name w:val="Нет списка14110"/>
    <w:next w:val="a2"/>
    <w:uiPriority w:val="99"/>
    <w:semiHidden/>
    <w:unhideWhenUsed/>
    <w:rsid w:val="004D3F11"/>
  </w:style>
  <w:style w:type="numbering" w:customStyle="1" w:styleId="15110">
    <w:name w:val="Нет списка15110"/>
    <w:next w:val="a2"/>
    <w:uiPriority w:val="99"/>
    <w:semiHidden/>
    <w:unhideWhenUsed/>
    <w:rsid w:val="004D3F11"/>
  </w:style>
  <w:style w:type="numbering" w:customStyle="1" w:styleId="16110">
    <w:name w:val="Нет списка16110"/>
    <w:next w:val="a2"/>
    <w:uiPriority w:val="99"/>
    <w:semiHidden/>
    <w:unhideWhenUsed/>
    <w:rsid w:val="004D3F11"/>
  </w:style>
  <w:style w:type="numbering" w:customStyle="1" w:styleId="17110">
    <w:name w:val="Нет списка17110"/>
    <w:next w:val="a2"/>
    <w:uiPriority w:val="99"/>
    <w:semiHidden/>
    <w:unhideWhenUsed/>
    <w:rsid w:val="004D3F11"/>
  </w:style>
  <w:style w:type="numbering" w:customStyle="1" w:styleId="18110">
    <w:name w:val="Нет списка18110"/>
    <w:next w:val="a2"/>
    <w:uiPriority w:val="99"/>
    <w:semiHidden/>
    <w:unhideWhenUsed/>
    <w:rsid w:val="004D3F11"/>
  </w:style>
  <w:style w:type="numbering" w:customStyle="1" w:styleId="19110">
    <w:name w:val="Нет списка19110"/>
    <w:next w:val="a2"/>
    <w:uiPriority w:val="99"/>
    <w:semiHidden/>
    <w:unhideWhenUsed/>
    <w:rsid w:val="004D3F11"/>
  </w:style>
  <w:style w:type="numbering" w:customStyle="1" w:styleId="2018">
    <w:name w:val="Нет списка2018"/>
    <w:next w:val="a2"/>
    <w:uiPriority w:val="99"/>
    <w:semiHidden/>
    <w:unhideWhenUsed/>
    <w:rsid w:val="004D3F11"/>
  </w:style>
  <w:style w:type="numbering" w:customStyle="1" w:styleId="2117">
    <w:name w:val="Нет списка2117"/>
    <w:next w:val="a2"/>
    <w:uiPriority w:val="99"/>
    <w:semiHidden/>
    <w:unhideWhenUsed/>
    <w:rsid w:val="004D3F11"/>
  </w:style>
  <w:style w:type="numbering" w:customStyle="1" w:styleId="2216">
    <w:name w:val="Нет списка2216"/>
    <w:next w:val="a2"/>
    <w:uiPriority w:val="99"/>
    <w:semiHidden/>
    <w:unhideWhenUsed/>
    <w:rsid w:val="004D3F11"/>
  </w:style>
  <w:style w:type="numbering" w:customStyle="1" w:styleId="2316">
    <w:name w:val="Нет списка2316"/>
    <w:next w:val="a2"/>
    <w:uiPriority w:val="99"/>
    <w:semiHidden/>
    <w:unhideWhenUsed/>
    <w:rsid w:val="004D3F11"/>
  </w:style>
  <w:style w:type="numbering" w:customStyle="1" w:styleId="2416">
    <w:name w:val="Нет списка2416"/>
    <w:next w:val="a2"/>
    <w:uiPriority w:val="99"/>
    <w:semiHidden/>
    <w:unhideWhenUsed/>
    <w:rsid w:val="004D3F11"/>
  </w:style>
  <w:style w:type="numbering" w:customStyle="1" w:styleId="2516">
    <w:name w:val="Нет списка2516"/>
    <w:next w:val="a2"/>
    <w:uiPriority w:val="99"/>
    <w:semiHidden/>
    <w:unhideWhenUsed/>
    <w:rsid w:val="004D3F11"/>
  </w:style>
  <w:style w:type="numbering" w:customStyle="1" w:styleId="2616">
    <w:name w:val="Нет списка2616"/>
    <w:next w:val="a2"/>
    <w:uiPriority w:val="99"/>
    <w:semiHidden/>
    <w:unhideWhenUsed/>
    <w:rsid w:val="004D3F11"/>
  </w:style>
  <w:style w:type="numbering" w:customStyle="1" w:styleId="2716">
    <w:name w:val="Нет списка2716"/>
    <w:next w:val="a2"/>
    <w:uiPriority w:val="99"/>
    <w:semiHidden/>
    <w:unhideWhenUsed/>
    <w:rsid w:val="004D3F11"/>
  </w:style>
  <w:style w:type="numbering" w:customStyle="1" w:styleId="2816">
    <w:name w:val="Нет списка2816"/>
    <w:next w:val="a2"/>
    <w:uiPriority w:val="99"/>
    <w:semiHidden/>
    <w:unhideWhenUsed/>
    <w:rsid w:val="004D3F11"/>
  </w:style>
  <w:style w:type="numbering" w:customStyle="1" w:styleId="2916">
    <w:name w:val="Нет списка2916"/>
    <w:next w:val="a2"/>
    <w:uiPriority w:val="99"/>
    <w:semiHidden/>
    <w:unhideWhenUsed/>
    <w:rsid w:val="004D3F11"/>
  </w:style>
  <w:style w:type="numbering" w:customStyle="1" w:styleId="3016">
    <w:name w:val="Нет списка3016"/>
    <w:next w:val="a2"/>
    <w:uiPriority w:val="99"/>
    <w:semiHidden/>
    <w:unhideWhenUsed/>
    <w:rsid w:val="004D3F11"/>
  </w:style>
  <w:style w:type="numbering" w:customStyle="1" w:styleId="3116">
    <w:name w:val="Нет списка3116"/>
    <w:next w:val="a2"/>
    <w:uiPriority w:val="99"/>
    <w:semiHidden/>
    <w:unhideWhenUsed/>
    <w:rsid w:val="004D3F11"/>
  </w:style>
  <w:style w:type="numbering" w:customStyle="1" w:styleId="3216">
    <w:name w:val="Нет списка3216"/>
    <w:next w:val="a2"/>
    <w:uiPriority w:val="99"/>
    <w:semiHidden/>
    <w:unhideWhenUsed/>
    <w:rsid w:val="004D3F11"/>
  </w:style>
  <w:style w:type="numbering" w:customStyle="1" w:styleId="3316">
    <w:name w:val="Нет списка3316"/>
    <w:next w:val="a2"/>
    <w:uiPriority w:val="99"/>
    <w:semiHidden/>
    <w:unhideWhenUsed/>
    <w:rsid w:val="004D3F11"/>
  </w:style>
  <w:style w:type="numbering" w:customStyle="1" w:styleId="3416">
    <w:name w:val="Нет списка3416"/>
    <w:next w:val="a2"/>
    <w:uiPriority w:val="99"/>
    <w:semiHidden/>
    <w:unhideWhenUsed/>
    <w:rsid w:val="004D3F11"/>
  </w:style>
  <w:style w:type="numbering" w:customStyle="1" w:styleId="3516">
    <w:name w:val="Нет списка3516"/>
    <w:next w:val="a2"/>
    <w:uiPriority w:val="99"/>
    <w:semiHidden/>
    <w:unhideWhenUsed/>
    <w:rsid w:val="004D3F11"/>
  </w:style>
  <w:style w:type="numbering" w:customStyle="1" w:styleId="3616">
    <w:name w:val="Нет списка3616"/>
    <w:next w:val="a2"/>
    <w:uiPriority w:val="99"/>
    <w:semiHidden/>
    <w:unhideWhenUsed/>
    <w:rsid w:val="004D3F11"/>
  </w:style>
  <w:style w:type="numbering" w:customStyle="1" w:styleId="3716">
    <w:name w:val="Нет списка3716"/>
    <w:next w:val="a2"/>
    <w:uiPriority w:val="99"/>
    <w:semiHidden/>
    <w:unhideWhenUsed/>
    <w:rsid w:val="004D3F11"/>
  </w:style>
  <w:style w:type="numbering" w:customStyle="1" w:styleId="3816">
    <w:name w:val="Нет списка3816"/>
    <w:next w:val="a2"/>
    <w:uiPriority w:val="99"/>
    <w:semiHidden/>
    <w:unhideWhenUsed/>
    <w:rsid w:val="004D3F11"/>
  </w:style>
  <w:style w:type="numbering" w:customStyle="1" w:styleId="3916">
    <w:name w:val="Нет списка3916"/>
    <w:next w:val="a2"/>
    <w:uiPriority w:val="99"/>
    <w:semiHidden/>
    <w:unhideWhenUsed/>
    <w:rsid w:val="004D3F11"/>
  </w:style>
  <w:style w:type="numbering" w:customStyle="1" w:styleId="4016">
    <w:name w:val="Нет списка4016"/>
    <w:next w:val="a2"/>
    <w:uiPriority w:val="99"/>
    <w:semiHidden/>
    <w:unhideWhenUsed/>
    <w:rsid w:val="004D3F11"/>
  </w:style>
  <w:style w:type="numbering" w:customStyle="1" w:styleId="4116">
    <w:name w:val="Нет списка4116"/>
    <w:next w:val="a2"/>
    <w:uiPriority w:val="99"/>
    <w:semiHidden/>
    <w:unhideWhenUsed/>
    <w:rsid w:val="004D3F11"/>
  </w:style>
  <w:style w:type="numbering" w:customStyle="1" w:styleId="4216">
    <w:name w:val="Нет списка4216"/>
    <w:next w:val="a2"/>
    <w:uiPriority w:val="99"/>
    <w:semiHidden/>
    <w:unhideWhenUsed/>
    <w:rsid w:val="004D3F11"/>
  </w:style>
  <w:style w:type="numbering" w:customStyle="1" w:styleId="4316">
    <w:name w:val="Нет списка4316"/>
    <w:next w:val="a2"/>
    <w:uiPriority w:val="99"/>
    <w:semiHidden/>
    <w:unhideWhenUsed/>
    <w:rsid w:val="004D3F11"/>
  </w:style>
  <w:style w:type="numbering" w:customStyle="1" w:styleId="4416">
    <w:name w:val="Нет списка4416"/>
    <w:next w:val="a2"/>
    <w:uiPriority w:val="99"/>
    <w:semiHidden/>
    <w:unhideWhenUsed/>
    <w:rsid w:val="004D3F11"/>
  </w:style>
  <w:style w:type="numbering" w:customStyle="1" w:styleId="4516">
    <w:name w:val="Нет списка4516"/>
    <w:next w:val="a2"/>
    <w:uiPriority w:val="99"/>
    <w:semiHidden/>
    <w:unhideWhenUsed/>
    <w:rsid w:val="004D3F11"/>
  </w:style>
  <w:style w:type="numbering" w:customStyle="1" w:styleId="4616">
    <w:name w:val="Нет списка4616"/>
    <w:next w:val="a2"/>
    <w:uiPriority w:val="99"/>
    <w:semiHidden/>
    <w:unhideWhenUsed/>
    <w:rsid w:val="004D3F11"/>
  </w:style>
  <w:style w:type="numbering" w:customStyle="1" w:styleId="4716">
    <w:name w:val="Нет списка4716"/>
    <w:next w:val="a2"/>
    <w:uiPriority w:val="99"/>
    <w:semiHidden/>
    <w:unhideWhenUsed/>
    <w:rsid w:val="004D3F11"/>
  </w:style>
  <w:style w:type="numbering" w:customStyle="1" w:styleId="4816">
    <w:name w:val="Нет списка4816"/>
    <w:next w:val="a2"/>
    <w:uiPriority w:val="99"/>
    <w:semiHidden/>
    <w:unhideWhenUsed/>
    <w:rsid w:val="004D3F11"/>
  </w:style>
  <w:style w:type="numbering" w:customStyle="1" w:styleId="4916">
    <w:name w:val="Нет списка4916"/>
    <w:next w:val="a2"/>
    <w:uiPriority w:val="99"/>
    <w:semiHidden/>
    <w:unhideWhenUsed/>
    <w:rsid w:val="004D3F11"/>
  </w:style>
  <w:style w:type="numbering" w:customStyle="1" w:styleId="5016">
    <w:name w:val="Нет списка5016"/>
    <w:next w:val="a2"/>
    <w:uiPriority w:val="99"/>
    <w:semiHidden/>
    <w:unhideWhenUsed/>
    <w:rsid w:val="004D3F11"/>
  </w:style>
  <w:style w:type="numbering" w:customStyle="1" w:styleId="5116">
    <w:name w:val="Нет списка5116"/>
    <w:next w:val="a2"/>
    <w:uiPriority w:val="99"/>
    <w:semiHidden/>
    <w:unhideWhenUsed/>
    <w:rsid w:val="004D3F11"/>
  </w:style>
  <w:style w:type="numbering" w:customStyle="1" w:styleId="5216">
    <w:name w:val="Нет списка5216"/>
    <w:next w:val="a2"/>
    <w:uiPriority w:val="99"/>
    <w:semiHidden/>
    <w:unhideWhenUsed/>
    <w:rsid w:val="004D3F11"/>
  </w:style>
  <w:style w:type="numbering" w:customStyle="1" w:styleId="5316">
    <w:name w:val="Нет списка5316"/>
    <w:next w:val="a2"/>
    <w:uiPriority w:val="99"/>
    <w:semiHidden/>
    <w:unhideWhenUsed/>
    <w:rsid w:val="004D3F11"/>
  </w:style>
  <w:style w:type="numbering" w:customStyle="1" w:styleId="5416">
    <w:name w:val="Нет списка5416"/>
    <w:next w:val="a2"/>
    <w:uiPriority w:val="99"/>
    <w:semiHidden/>
    <w:unhideWhenUsed/>
    <w:rsid w:val="004D3F11"/>
  </w:style>
  <w:style w:type="numbering" w:customStyle="1" w:styleId="5516">
    <w:name w:val="Нет списка5516"/>
    <w:next w:val="a2"/>
    <w:uiPriority w:val="99"/>
    <w:semiHidden/>
    <w:unhideWhenUsed/>
    <w:rsid w:val="004D3F11"/>
  </w:style>
  <w:style w:type="numbering" w:customStyle="1" w:styleId="5616">
    <w:name w:val="Нет списка5616"/>
    <w:next w:val="a2"/>
    <w:uiPriority w:val="99"/>
    <w:semiHidden/>
    <w:unhideWhenUsed/>
    <w:rsid w:val="004D3F11"/>
  </w:style>
  <w:style w:type="numbering" w:customStyle="1" w:styleId="5716">
    <w:name w:val="Нет списка5716"/>
    <w:next w:val="a2"/>
    <w:uiPriority w:val="99"/>
    <w:semiHidden/>
    <w:unhideWhenUsed/>
    <w:rsid w:val="004D3F11"/>
  </w:style>
  <w:style w:type="numbering" w:customStyle="1" w:styleId="5816">
    <w:name w:val="Нет списка5816"/>
    <w:next w:val="a2"/>
    <w:uiPriority w:val="99"/>
    <w:semiHidden/>
    <w:unhideWhenUsed/>
    <w:rsid w:val="004D3F11"/>
  </w:style>
  <w:style w:type="numbering" w:customStyle="1" w:styleId="5916">
    <w:name w:val="Нет списка5916"/>
    <w:next w:val="a2"/>
    <w:uiPriority w:val="99"/>
    <w:semiHidden/>
    <w:unhideWhenUsed/>
    <w:rsid w:val="004D3F11"/>
  </w:style>
  <w:style w:type="numbering" w:customStyle="1" w:styleId="6016">
    <w:name w:val="Нет списка6016"/>
    <w:next w:val="a2"/>
    <w:uiPriority w:val="99"/>
    <w:semiHidden/>
    <w:unhideWhenUsed/>
    <w:rsid w:val="004D3F11"/>
  </w:style>
  <w:style w:type="numbering" w:customStyle="1" w:styleId="6116">
    <w:name w:val="Нет списка6116"/>
    <w:next w:val="a2"/>
    <w:uiPriority w:val="99"/>
    <w:semiHidden/>
    <w:unhideWhenUsed/>
    <w:rsid w:val="004D3F11"/>
  </w:style>
  <w:style w:type="numbering" w:customStyle="1" w:styleId="6216">
    <w:name w:val="Нет списка6216"/>
    <w:next w:val="a2"/>
    <w:uiPriority w:val="99"/>
    <w:semiHidden/>
    <w:unhideWhenUsed/>
    <w:rsid w:val="004D3F11"/>
  </w:style>
  <w:style w:type="numbering" w:customStyle="1" w:styleId="6316">
    <w:name w:val="Нет списка6316"/>
    <w:next w:val="a2"/>
    <w:uiPriority w:val="99"/>
    <w:semiHidden/>
    <w:unhideWhenUsed/>
    <w:rsid w:val="004D3F11"/>
  </w:style>
  <w:style w:type="numbering" w:customStyle="1" w:styleId="6416">
    <w:name w:val="Нет списка6416"/>
    <w:next w:val="a2"/>
    <w:uiPriority w:val="99"/>
    <w:semiHidden/>
    <w:unhideWhenUsed/>
    <w:rsid w:val="004D3F11"/>
  </w:style>
  <w:style w:type="numbering" w:customStyle="1" w:styleId="6516">
    <w:name w:val="Нет списка6516"/>
    <w:next w:val="a2"/>
    <w:uiPriority w:val="99"/>
    <w:semiHidden/>
    <w:unhideWhenUsed/>
    <w:rsid w:val="004D3F11"/>
  </w:style>
  <w:style w:type="numbering" w:customStyle="1" w:styleId="6616">
    <w:name w:val="Нет списка6616"/>
    <w:next w:val="a2"/>
    <w:uiPriority w:val="99"/>
    <w:semiHidden/>
    <w:unhideWhenUsed/>
    <w:rsid w:val="004D3F11"/>
  </w:style>
  <w:style w:type="numbering" w:customStyle="1" w:styleId="6716">
    <w:name w:val="Нет списка6716"/>
    <w:next w:val="a2"/>
    <w:uiPriority w:val="99"/>
    <w:semiHidden/>
    <w:unhideWhenUsed/>
    <w:rsid w:val="004D3F11"/>
  </w:style>
  <w:style w:type="numbering" w:customStyle="1" w:styleId="6816">
    <w:name w:val="Нет списка6816"/>
    <w:next w:val="a2"/>
    <w:uiPriority w:val="99"/>
    <w:semiHidden/>
    <w:unhideWhenUsed/>
    <w:rsid w:val="004D3F11"/>
  </w:style>
  <w:style w:type="numbering" w:customStyle="1" w:styleId="6916">
    <w:name w:val="Нет списка6916"/>
    <w:next w:val="a2"/>
    <w:uiPriority w:val="99"/>
    <w:semiHidden/>
    <w:unhideWhenUsed/>
    <w:rsid w:val="004D3F11"/>
  </w:style>
  <w:style w:type="numbering" w:customStyle="1" w:styleId="7016">
    <w:name w:val="Нет списка7016"/>
    <w:next w:val="a2"/>
    <w:uiPriority w:val="99"/>
    <w:semiHidden/>
    <w:unhideWhenUsed/>
    <w:rsid w:val="004D3F11"/>
  </w:style>
  <w:style w:type="numbering" w:customStyle="1" w:styleId="7116">
    <w:name w:val="Нет списка7116"/>
    <w:next w:val="a2"/>
    <w:uiPriority w:val="99"/>
    <w:semiHidden/>
    <w:unhideWhenUsed/>
    <w:rsid w:val="004D3F11"/>
  </w:style>
  <w:style w:type="numbering" w:customStyle="1" w:styleId="7216">
    <w:name w:val="Нет списка7216"/>
    <w:next w:val="a2"/>
    <w:uiPriority w:val="99"/>
    <w:semiHidden/>
    <w:unhideWhenUsed/>
    <w:rsid w:val="004D3F11"/>
  </w:style>
  <w:style w:type="numbering" w:customStyle="1" w:styleId="7316">
    <w:name w:val="Нет списка7316"/>
    <w:next w:val="a2"/>
    <w:uiPriority w:val="99"/>
    <w:semiHidden/>
    <w:unhideWhenUsed/>
    <w:rsid w:val="004D3F11"/>
  </w:style>
  <w:style w:type="numbering" w:customStyle="1" w:styleId="7416">
    <w:name w:val="Нет списка7416"/>
    <w:next w:val="a2"/>
    <w:uiPriority w:val="99"/>
    <w:semiHidden/>
    <w:unhideWhenUsed/>
    <w:rsid w:val="004D3F11"/>
  </w:style>
  <w:style w:type="numbering" w:customStyle="1" w:styleId="7516">
    <w:name w:val="Нет списка7516"/>
    <w:next w:val="a2"/>
    <w:uiPriority w:val="99"/>
    <w:semiHidden/>
    <w:rsid w:val="004D3F11"/>
  </w:style>
  <w:style w:type="numbering" w:customStyle="1" w:styleId="11015">
    <w:name w:val="Нет списка11015"/>
    <w:next w:val="a2"/>
    <w:uiPriority w:val="99"/>
    <w:semiHidden/>
    <w:unhideWhenUsed/>
    <w:rsid w:val="004D3F11"/>
  </w:style>
  <w:style w:type="numbering" w:customStyle="1" w:styleId="21015">
    <w:name w:val="Нет списка21015"/>
    <w:next w:val="a2"/>
    <w:uiPriority w:val="99"/>
    <w:semiHidden/>
    <w:unhideWhenUsed/>
    <w:rsid w:val="004D3F11"/>
  </w:style>
  <w:style w:type="numbering" w:customStyle="1" w:styleId="31015">
    <w:name w:val="Нет списка31015"/>
    <w:next w:val="a2"/>
    <w:uiPriority w:val="99"/>
    <w:semiHidden/>
    <w:unhideWhenUsed/>
    <w:rsid w:val="004D3F11"/>
  </w:style>
  <w:style w:type="numbering" w:customStyle="1" w:styleId="41015">
    <w:name w:val="Нет списка41015"/>
    <w:next w:val="a2"/>
    <w:uiPriority w:val="99"/>
    <w:semiHidden/>
    <w:unhideWhenUsed/>
    <w:rsid w:val="004D3F11"/>
  </w:style>
  <w:style w:type="numbering" w:customStyle="1" w:styleId="51015">
    <w:name w:val="Нет списка51015"/>
    <w:next w:val="a2"/>
    <w:uiPriority w:val="99"/>
    <w:semiHidden/>
    <w:unhideWhenUsed/>
    <w:rsid w:val="004D3F11"/>
  </w:style>
  <w:style w:type="numbering" w:customStyle="1" w:styleId="61015">
    <w:name w:val="Нет списка61015"/>
    <w:next w:val="a2"/>
    <w:uiPriority w:val="99"/>
    <w:semiHidden/>
    <w:unhideWhenUsed/>
    <w:rsid w:val="004D3F11"/>
  </w:style>
  <w:style w:type="numbering" w:customStyle="1" w:styleId="7616">
    <w:name w:val="Нет списка7616"/>
    <w:next w:val="a2"/>
    <w:uiPriority w:val="99"/>
    <w:semiHidden/>
    <w:unhideWhenUsed/>
    <w:rsid w:val="004D3F11"/>
  </w:style>
  <w:style w:type="numbering" w:customStyle="1" w:styleId="8116">
    <w:name w:val="Нет списка8116"/>
    <w:next w:val="a2"/>
    <w:uiPriority w:val="99"/>
    <w:semiHidden/>
    <w:unhideWhenUsed/>
    <w:rsid w:val="004D3F11"/>
  </w:style>
  <w:style w:type="numbering" w:customStyle="1" w:styleId="9115">
    <w:name w:val="Нет списка9115"/>
    <w:next w:val="a2"/>
    <w:uiPriority w:val="99"/>
    <w:semiHidden/>
    <w:unhideWhenUsed/>
    <w:rsid w:val="004D3F11"/>
  </w:style>
  <w:style w:type="numbering" w:customStyle="1" w:styleId="10115">
    <w:name w:val="Нет списка10115"/>
    <w:next w:val="a2"/>
    <w:uiPriority w:val="99"/>
    <w:semiHidden/>
    <w:unhideWhenUsed/>
    <w:rsid w:val="004D3F11"/>
  </w:style>
  <w:style w:type="numbering" w:customStyle="1" w:styleId="1125">
    <w:name w:val="Нет списка1125"/>
    <w:next w:val="a2"/>
    <w:uiPriority w:val="99"/>
    <w:semiHidden/>
    <w:unhideWhenUsed/>
    <w:rsid w:val="004D3F11"/>
  </w:style>
  <w:style w:type="numbering" w:customStyle="1" w:styleId="12115">
    <w:name w:val="Нет списка12115"/>
    <w:next w:val="a2"/>
    <w:uiPriority w:val="99"/>
    <w:semiHidden/>
    <w:unhideWhenUsed/>
    <w:rsid w:val="004D3F11"/>
  </w:style>
  <w:style w:type="numbering" w:customStyle="1" w:styleId="13115">
    <w:name w:val="Нет списка13115"/>
    <w:next w:val="a2"/>
    <w:uiPriority w:val="99"/>
    <w:semiHidden/>
    <w:unhideWhenUsed/>
    <w:rsid w:val="004D3F11"/>
  </w:style>
  <w:style w:type="numbering" w:customStyle="1" w:styleId="141150">
    <w:name w:val="Нет списка14115"/>
    <w:next w:val="a2"/>
    <w:uiPriority w:val="99"/>
    <w:semiHidden/>
    <w:unhideWhenUsed/>
    <w:rsid w:val="004D3F11"/>
  </w:style>
  <w:style w:type="numbering" w:customStyle="1" w:styleId="15115">
    <w:name w:val="Нет списка15115"/>
    <w:next w:val="a2"/>
    <w:uiPriority w:val="99"/>
    <w:semiHidden/>
    <w:unhideWhenUsed/>
    <w:rsid w:val="004D3F11"/>
  </w:style>
  <w:style w:type="numbering" w:customStyle="1" w:styleId="16115">
    <w:name w:val="Нет списка16115"/>
    <w:next w:val="a2"/>
    <w:uiPriority w:val="99"/>
    <w:semiHidden/>
    <w:unhideWhenUsed/>
    <w:rsid w:val="004D3F11"/>
  </w:style>
  <w:style w:type="numbering" w:customStyle="1" w:styleId="17115">
    <w:name w:val="Нет списка17115"/>
    <w:next w:val="a2"/>
    <w:uiPriority w:val="99"/>
    <w:semiHidden/>
    <w:unhideWhenUsed/>
    <w:rsid w:val="004D3F11"/>
  </w:style>
  <w:style w:type="numbering" w:customStyle="1" w:styleId="18115">
    <w:name w:val="Нет списка18115"/>
    <w:next w:val="a2"/>
    <w:uiPriority w:val="99"/>
    <w:semiHidden/>
    <w:unhideWhenUsed/>
    <w:rsid w:val="004D3F11"/>
  </w:style>
  <w:style w:type="numbering" w:customStyle="1" w:styleId="19115">
    <w:name w:val="Нет списка19115"/>
    <w:next w:val="a2"/>
    <w:uiPriority w:val="99"/>
    <w:semiHidden/>
    <w:unhideWhenUsed/>
    <w:rsid w:val="004D3F11"/>
  </w:style>
  <w:style w:type="numbering" w:customStyle="1" w:styleId="20115">
    <w:name w:val="Нет списка20115"/>
    <w:next w:val="a2"/>
    <w:uiPriority w:val="99"/>
    <w:semiHidden/>
    <w:unhideWhenUsed/>
    <w:rsid w:val="004D3F11"/>
  </w:style>
  <w:style w:type="numbering" w:customStyle="1" w:styleId="21115">
    <w:name w:val="Нет списка21115"/>
    <w:next w:val="a2"/>
    <w:uiPriority w:val="99"/>
    <w:semiHidden/>
    <w:unhideWhenUsed/>
    <w:rsid w:val="004D3F11"/>
  </w:style>
  <w:style w:type="numbering" w:customStyle="1" w:styleId="22115">
    <w:name w:val="Нет списка22115"/>
    <w:next w:val="a2"/>
    <w:uiPriority w:val="99"/>
    <w:semiHidden/>
    <w:unhideWhenUsed/>
    <w:rsid w:val="004D3F11"/>
  </w:style>
  <w:style w:type="numbering" w:customStyle="1" w:styleId="23115">
    <w:name w:val="Нет списка23115"/>
    <w:next w:val="a2"/>
    <w:uiPriority w:val="99"/>
    <w:semiHidden/>
    <w:unhideWhenUsed/>
    <w:rsid w:val="004D3F11"/>
  </w:style>
  <w:style w:type="numbering" w:customStyle="1" w:styleId="24115">
    <w:name w:val="Нет списка24115"/>
    <w:next w:val="a2"/>
    <w:uiPriority w:val="99"/>
    <w:semiHidden/>
    <w:unhideWhenUsed/>
    <w:rsid w:val="004D3F11"/>
  </w:style>
  <w:style w:type="numbering" w:customStyle="1" w:styleId="25115">
    <w:name w:val="Нет списка25115"/>
    <w:next w:val="a2"/>
    <w:uiPriority w:val="99"/>
    <w:semiHidden/>
    <w:unhideWhenUsed/>
    <w:rsid w:val="004D3F11"/>
  </w:style>
  <w:style w:type="numbering" w:customStyle="1" w:styleId="26115">
    <w:name w:val="Нет списка26115"/>
    <w:next w:val="a2"/>
    <w:uiPriority w:val="99"/>
    <w:semiHidden/>
    <w:unhideWhenUsed/>
    <w:rsid w:val="004D3F11"/>
  </w:style>
  <w:style w:type="numbering" w:customStyle="1" w:styleId="27115">
    <w:name w:val="Нет списка27115"/>
    <w:next w:val="a2"/>
    <w:uiPriority w:val="99"/>
    <w:semiHidden/>
    <w:unhideWhenUsed/>
    <w:rsid w:val="004D3F11"/>
  </w:style>
  <w:style w:type="numbering" w:customStyle="1" w:styleId="28115">
    <w:name w:val="Нет списка28115"/>
    <w:next w:val="a2"/>
    <w:uiPriority w:val="99"/>
    <w:semiHidden/>
    <w:unhideWhenUsed/>
    <w:rsid w:val="004D3F11"/>
  </w:style>
  <w:style w:type="numbering" w:customStyle="1" w:styleId="29115">
    <w:name w:val="Нет списка29115"/>
    <w:next w:val="a2"/>
    <w:uiPriority w:val="99"/>
    <w:semiHidden/>
    <w:unhideWhenUsed/>
    <w:rsid w:val="004D3F11"/>
  </w:style>
  <w:style w:type="numbering" w:customStyle="1" w:styleId="30115">
    <w:name w:val="Нет списка30115"/>
    <w:next w:val="a2"/>
    <w:uiPriority w:val="99"/>
    <w:semiHidden/>
    <w:unhideWhenUsed/>
    <w:rsid w:val="004D3F11"/>
  </w:style>
  <w:style w:type="numbering" w:customStyle="1" w:styleId="31115">
    <w:name w:val="Нет списка31115"/>
    <w:next w:val="a2"/>
    <w:uiPriority w:val="99"/>
    <w:semiHidden/>
    <w:unhideWhenUsed/>
    <w:rsid w:val="004D3F11"/>
  </w:style>
  <w:style w:type="numbering" w:customStyle="1" w:styleId="32115">
    <w:name w:val="Нет списка32115"/>
    <w:next w:val="a2"/>
    <w:uiPriority w:val="99"/>
    <w:semiHidden/>
    <w:unhideWhenUsed/>
    <w:rsid w:val="004D3F11"/>
  </w:style>
  <w:style w:type="numbering" w:customStyle="1" w:styleId="33115">
    <w:name w:val="Нет списка33115"/>
    <w:next w:val="a2"/>
    <w:uiPriority w:val="99"/>
    <w:semiHidden/>
    <w:unhideWhenUsed/>
    <w:rsid w:val="004D3F11"/>
  </w:style>
  <w:style w:type="numbering" w:customStyle="1" w:styleId="34115">
    <w:name w:val="Нет списка34115"/>
    <w:next w:val="a2"/>
    <w:uiPriority w:val="99"/>
    <w:semiHidden/>
    <w:unhideWhenUsed/>
    <w:rsid w:val="004D3F11"/>
  </w:style>
  <w:style w:type="numbering" w:customStyle="1" w:styleId="35115">
    <w:name w:val="Нет списка35115"/>
    <w:next w:val="a2"/>
    <w:uiPriority w:val="99"/>
    <w:semiHidden/>
    <w:unhideWhenUsed/>
    <w:rsid w:val="004D3F11"/>
  </w:style>
  <w:style w:type="numbering" w:customStyle="1" w:styleId="36115">
    <w:name w:val="Нет списка36115"/>
    <w:next w:val="a2"/>
    <w:uiPriority w:val="99"/>
    <w:semiHidden/>
    <w:unhideWhenUsed/>
    <w:rsid w:val="004D3F11"/>
  </w:style>
  <w:style w:type="numbering" w:customStyle="1" w:styleId="37115">
    <w:name w:val="Нет списка37115"/>
    <w:next w:val="a2"/>
    <w:uiPriority w:val="99"/>
    <w:semiHidden/>
    <w:unhideWhenUsed/>
    <w:rsid w:val="004D3F11"/>
  </w:style>
  <w:style w:type="numbering" w:customStyle="1" w:styleId="38115">
    <w:name w:val="Нет списка38115"/>
    <w:next w:val="a2"/>
    <w:uiPriority w:val="99"/>
    <w:semiHidden/>
    <w:unhideWhenUsed/>
    <w:rsid w:val="004D3F11"/>
  </w:style>
  <w:style w:type="numbering" w:customStyle="1" w:styleId="39115">
    <w:name w:val="Нет списка39115"/>
    <w:next w:val="a2"/>
    <w:uiPriority w:val="99"/>
    <w:semiHidden/>
    <w:unhideWhenUsed/>
    <w:rsid w:val="004D3F11"/>
  </w:style>
  <w:style w:type="numbering" w:customStyle="1" w:styleId="40115">
    <w:name w:val="Нет списка40115"/>
    <w:next w:val="a2"/>
    <w:uiPriority w:val="99"/>
    <w:semiHidden/>
    <w:unhideWhenUsed/>
    <w:rsid w:val="004D3F11"/>
  </w:style>
  <w:style w:type="numbering" w:customStyle="1" w:styleId="41115">
    <w:name w:val="Нет списка41115"/>
    <w:next w:val="a2"/>
    <w:uiPriority w:val="99"/>
    <w:semiHidden/>
    <w:unhideWhenUsed/>
    <w:rsid w:val="004D3F11"/>
  </w:style>
  <w:style w:type="numbering" w:customStyle="1" w:styleId="42115">
    <w:name w:val="Нет списка42115"/>
    <w:next w:val="a2"/>
    <w:uiPriority w:val="99"/>
    <w:semiHidden/>
    <w:unhideWhenUsed/>
    <w:rsid w:val="004D3F11"/>
  </w:style>
  <w:style w:type="numbering" w:customStyle="1" w:styleId="43115">
    <w:name w:val="Нет списка43115"/>
    <w:next w:val="a2"/>
    <w:uiPriority w:val="99"/>
    <w:semiHidden/>
    <w:unhideWhenUsed/>
    <w:rsid w:val="004D3F11"/>
  </w:style>
  <w:style w:type="numbering" w:customStyle="1" w:styleId="44115">
    <w:name w:val="Нет списка44115"/>
    <w:next w:val="a2"/>
    <w:uiPriority w:val="99"/>
    <w:semiHidden/>
    <w:unhideWhenUsed/>
    <w:rsid w:val="004D3F11"/>
  </w:style>
  <w:style w:type="numbering" w:customStyle="1" w:styleId="45115">
    <w:name w:val="Нет списка45115"/>
    <w:next w:val="a2"/>
    <w:uiPriority w:val="99"/>
    <w:semiHidden/>
    <w:unhideWhenUsed/>
    <w:rsid w:val="004D3F11"/>
  </w:style>
  <w:style w:type="numbering" w:customStyle="1" w:styleId="46115">
    <w:name w:val="Нет списка46115"/>
    <w:next w:val="a2"/>
    <w:uiPriority w:val="99"/>
    <w:semiHidden/>
    <w:unhideWhenUsed/>
    <w:rsid w:val="004D3F11"/>
  </w:style>
  <w:style w:type="numbering" w:customStyle="1" w:styleId="47115">
    <w:name w:val="Нет списка47115"/>
    <w:next w:val="a2"/>
    <w:uiPriority w:val="99"/>
    <w:semiHidden/>
    <w:unhideWhenUsed/>
    <w:rsid w:val="004D3F11"/>
  </w:style>
  <w:style w:type="numbering" w:customStyle="1" w:styleId="48115">
    <w:name w:val="Нет списка48115"/>
    <w:next w:val="a2"/>
    <w:uiPriority w:val="99"/>
    <w:semiHidden/>
    <w:unhideWhenUsed/>
    <w:rsid w:val="004D3F11"/>
  </w:style>
  <w:style w:type="numbering" w:customStyle="1" w:styleId="49115">
    <w:name w:val="Нет списка49115"/>
    <w:next w:val="a2"/>
    <w:uiPriority w:val="99"/>
    <w:semiHidden/>
    <w:unhideWhenUsed/>
    <w:rsid w:val="004D3F11"/>
  </w:style>
  <w:style w:type="numbering" w:customStyle="1" w:styleId="50115">
    <w:name w:val="Нет списка50115"/>
    <w:next w:val="a2"/>
    <w:uiPriority w:val="99"/>
    <w:semiHidden/>
    <w:unhideWhenUsed/>
    <w:rsid w:val="004D3F11"/>
  </w:style>
  <w:style w:type="numbering" w:customStyle="1" w:styleId="51115">
    <w:name w:val="Нет списка51115"/>
    <w:next w:val="a2"/>
    <w:uiPriority w:val="99"/>
    <w:semiHidden/>
    <w:unhideWhenUsed/>
    <w:rsid w:val="004D3F11"/>
  </w:style>
  <w:style w:type="numbering" w:customStyle="1" w:styleId="52115">
    <w:name w:val="Нет списка52115"/>
    <w:next w:val="a2"/>
    <w:uiPriority w:val="99"/>
    <w:semiHidden/>
    <w:unhideWhenUsed/>
    <w:rsid w:val="004D3F11"/>
  </w:style>
  <w:style w:type="numbering" w:customStyle="1" w:styleId="53115">
    <w:name w:val="Нет списка53115"/>
    <w:next w:val="a2"/>
    <w:uiPriority w:val="99"/>
    <w:semiHidden/>
    <w:unhideWhenUsed/>
    <w:rsid w:val="004D3F11"/>
  </w:style>
  <w:style w:type="numbering" w:customStyle="1" w:styleId="54115">
    <w:name w:val="Нет списка54115"/>
    <w:next w:val="a2"/>
    <w:uiPriority w:val="99"/>
    <w:semiHidden/>
    <w:unhideWhenUsed/>
    <w:rsid w:val="004D3F11"/>
  </w:style>
  <w:style w:type="numbering" w:customStyle="1" w:styleId="55115">
    <w:name w:val="Нет списка55115"/>
    <w:next w:val="a2"/>
    <w:uiPriority w:val="99"/>
    <w:semiHidden/>
    <w:unhideWhenUsed/>
    <w:rsid w:val="004D3F11"/>
  </w:style>
  <w:style w:type="numbering" w:customStyle="1" w:styleId="56115">
    <w:name w:val="Нет списка56115"/>
    <w:next w:val="a2"/>
    <w:uiPriority w:val="99"/>
    <w:semiHidden/>
    <w:unhideWhenUsed/>
    <w:rsid w:val="004D3F11"/>
  </w:style>
  <w:style w:type="numbering" w:customStyle="1" w:styleId="57115">
    <w:name w:val="Нет списка57115"/>
    <w:next w:val="a2"/>
    <w:uiPriority w:val="99"/>
    <w:semiHidden/>
    <w:unhideWhenUsed/>
    <w:rsid w:val="004D3F11"/>
  </w:style>
  <w:style w:type="numbering" w:customStyle="1" w:styleId="58115">
    <w:name w:val="Нет списка58115"/>
    <w:next w:val="a2"/>
    <w:uiPriority w:val="99"/>
    <w:semiHidden/>
    <w:unhideWhenUsed/>
    <w:rsid w:val="004D3F11"/>
  </w:style>
  <w:style w:type="numbering" w:customStyle="1" w:styleId="59115">
    <w:name w:val="Нет списка59115"/>
    <w:next w:val="a2"/>
    <w:uiPriority w:val="99"/>
    <w:semiHidden/>
    <w:unhideWhenUsed/>
    <w:rsid w:val="004D3F11"/>
  </w:style>
  <w:style w:type="numbering" w:customStyle="1" w:styleId="60115">
    <w:name w:val="Нет списка60115"/>
    <w:next w:val="a2"/>
    <w:uiPriority w:val="99"/>
    <w:semiHidden/>
    <w:unhideWhenUsed/>
    <w:rsid w:val="004D3F11"/>
  </w:style>
  <w:style w:type="numbering" w:customStyle="1" w:styleId="61115">
    <w:name w:val="Нет списка61115"/>
    <w:next w:val="a2"/>
    <w:uiPriority w:val="99"/>
    <w:semiHidden/>
    <w:unhideWhenUsed/>
    <w:rsid w:val="004D3F11"/>
  </w:style>
  <w:style w:type="numbering" w:customStyle="1" w:styleId="62115">
    <w:name w:val="Нет списка62115"/>
    <w:next w:val="a2"/>
    <w:uiPriority w:val="99"/>
    <w:semiHidden/>
    <w:unhideWhenUsed/>
    <w:rsid w:val="004D3F11"/>
  </w:style>
  <w:style w:type="numbering" w:customStyle="1" w:styleId="63115">
    <w:name w:val="Нет списка63115"/>
    <w:next w:val="a2"/>
    <w:uiPriority w:val="99"/>
    <w:semiHidden/>
    <w:unhideWhenUsed/>
    <w:rsid w:val="004D3F11"/>
  </w:style>
  <w:style w:type="numbering" w:customStyle="1" w:styleId="64115">
    <w:name w:val="Нет списка64115"/>
    <w:next w:val="a2"/>
    <w:uiPriority w:val="99"/>
    <w:semiHidden/>
    <w:unhideWhenUsed/>
    <w:rsid w:val="004D3F11"/>
  </w:style>
  <w:style w:type="numbering" w:customStyle="1" w:styleId="65115">
    <w:name w:val="Нет списка65115"/>
    <w:next w:val="a2"/>
    <w:uiPriority w:val="99"/>
    <w:semiHidden/>
    <w:unhideWhenUsed/>
    <w:rsid w:val="004D3F11"/>
  </w:style>
  <w:style w:type="numbering" w:customStyle="1" w:styleId="66115">
    <w:name w:val="Нет списка66115"/>
    <w:next w:val="a2"/>
    <w:uiPriority w:val="99"/>
    <w:semiHidden/>
    <w:unhideWhenUsed/>
    <w:rsid w:val="004D3F11"/>
  </w:style>
  <w:style w:type="numbering" w:customStyle="1" w:styleId="67115">
    <w:name w:val="Нет списка67115"/>
    <w:next w:val="a2"/>
    <w:uiPriority w:val="99"/>
    <w:semiHidden/>
    <w:unhideWhenUsed/>
    <w:rsid w:val="004D3F11"/>
  </w:style>
  <w:style w:type="numbering" w:customStyle="1" w:styleId="68115">
    <w:name w:val="Нет списка68115"/>
    <w:next w:val="a2"/>
    <w:uiPriority w:val="99"/>
    <w:semiHidden/>
    <w:unhideWhenUsed/>
    <w:rsid w:val="004D3F11"/>
  </w:style>
  <w:style w:type="numbering" w:customStyle="1" w:styleId="69115">
    <w:name w:val="Нет списка69115"/>
    <w:next w:val="a2"/>
    <w:uiPriority w:val="99"/>
    <w:semiHidden/>
    <w:unhideWhenUsed/>
    <w:rsid w:val="004D3F11"/>
  </w:style>
  <w:style w:type="numbering" w:customStyle="1" w:styleId="70115">
    <w:name w:val="Нет списка70115"/>
    <w:next w:val="a2"/>
    <w:uiPriority w:val="99"/>
    <w:semiHidden/>
    <w:unhideWhenUsed/>
    <w:rsid w:val="004D3F11"/>
  </w:style>
  <w:style w:type="numbering" w:customStyle="1" w:styleId="71115">
    <w:name w:val="Нет списка71115"/>
    <w:next w:val="a2"/>
    <w:uiPriority w:val="99"/>
    <w:semiHidden/>
    <w:unhideWhenUsed/>
    <w:rsid w:val="004D3F11"/>
  </w:style>
  <w:style w:type="numbering" w:customStyle="1" w:styleId="72115">
    <w:name w:val="Нет списка72115"/>
    <w:next w:val="a2"/>
    <w:uiPriority w:val="99"/>
    <w:semiHidden/>
    <w:unhideWhenUsed/>
    <w:rsid w:val="004D3F11"/>
  </w:style>
  <w:style w:type="numbering" w:customStyle="1" w:styleId="73115">
    <w:name w:val="Нет списка73115"/>
    <w:next w:val="a2"/>
    <w:uiPriority w:val="99"/>
    <w:semiHidden/>
    <w:unhideWhenUsed/>
    <w:rsid w:val="004D3F11"/>
  </w:style>
  <w:style w:type="numbering" w:customStyle="1" w:styleId="74115">
    <w:name w:val="Нет списка74115"/>
    <w:next w:val="a2"/>
    <w:uiPriority w:val="99"/>
    <w:semiHidden/>
    <w:unhideWhenUsed/>
    <w:rsid w:val="004D3F11"/>
  </w:style>
  <w:style w:type="numbering" w:customStyle="1" w:styleId="75115">
    <w:name w:val="Нет списка75115"/>
    <w:next w:val="a2"/>
    <w:uiPriority w:val="99"/>
    <w:semiHidden/>
    <w:unhideWhenUsed/>
    <w:rsid w:val="004D3F11"/>
  </w:style>
  <w:style w:type="numbering" w:customStyle="1" w:styleId="76115">
    <w:name w:val="Нет списка76115"/>
    <w:next w:val="a2"/>
    <w:uiPriority w:val="99"/>
    <w:semiHidden/>
    <w:unhideWhenUsed/>
    <w:rsid w:val="004D3F11"/>
  </w:style>
  <w:style w:type="numbering" w:customStyle="1" w:styleId="7715">
    <w:name w:val="Нет списка7715"/>
    <w:next w:val="a2"/>
    <w:uiPriority w:val="99"/>
    <w:semiHidden/>
    <w:unhideWhenUsed/>
    <w:rsid w:val="004D3F11"/>
  </w:style>
  <w:style w:type="numbering" w:customStyle="1" w:styleId="7815">
    <w:name w:val="Нет списка7815"/>
    <w:next w:val="a2"/>
    <w:uiPriority w:val="99"/>
    <w:semiHidden/>
    <w:unhideWhenUsed/>
    <w:rsid w:val="004D3F11"/>
  </w:style>
  <w:style w:type="numbering" w:customStyle="1" w:styleId="7915">
    <w:name w:val="Нет списка7915"/>
    <w:next w:val="a2"/>
    <w:uiPriority w:val="99"/>
    <w:semiHidden/>
    <w:unhideWhenUsed/>
    <w:rsid w:val="004D3F11"/>
  </w:style>
  <w:style w:type="numbering" w:customStyle="1" w:styleId="8015">
    <w:name w:val="Нет списка8015"/>
    <w:next w:val="a2"/>
    <w:uiPriority w:val="99"/>
    <w:semiHidden/>
    <w:unhideWhenUsed/>
    <w:rsid w:val="004D3F11"/>
  </w:style>
  <w:style w:type="numbering" w:customStyle="1" w:styleId="81115">
    <w:name w:val="Нет списка81115"/>
    <w:next w:val="a2"/>
    <w:uiPriority w:val="99"/>
    <w:semiHidden/>
    <w:unhideWhenUsed/>
    <w:rsid w:val="004D3F11"/>
  </w:style>
  <w:style w:type="numbering" w:customStyle="1" w:styleId="845">
    <w:name w:val="Нет списка845"/>
    <w:next w:val="a2"/>
    <w:uiPriority w:val="99"/>
    <w:semiHidden/>
    <w:unhideWhenUsed/>
    <w:rsid w:val="004D3F11"/>
  </w:style>
  <w:style w:type="numbering" w:customStyle="1" w:styleId="855">
    <w:name w:val="Нет списка855"/>
    <w:next w:val="a2"/>
    <w:uiPriority w:val="99"/>
    <w:semiHidden/>
    <w:unhideWhenUsed/>
    <w:rsid w:val="004D3F11"/>
  </w:style>
  <w:style w:type="numbering" w:customStyle="1" w:styleId="865">
    <w:name w:val="Нет списка865"/>
    <w:next w:val="a2"/>
    <w:uiPriority w:val="99"/>
    <w:semiHidden/>
    <w:unhideWhenUsed/>
    <w:rsid w:val="004D3F11"/>
  </w:style>
  <w:style w:type="numbering" w:customStyle="1" w:styleId="875">
    <w:name w:val="Нет списка875"/>
    <w:next w:val="a2"/>
    <w:uiPriority w:val="99"/>
    <w:semiHidden/>
    <w:unhideWhenUsed/>
    <w:rsid w:val="004D3F11"/>
  </w:style>
  <w:style w:type="numbering" w:customStyle="1" w:styleId="885">
    <w:name w:val="Нет списка885"/>
    <w:next w:val="a2"/>
    <w:uiPriority w:val="99"/>
    <w:semiHidden/>
    <w:unhideWhenUsed/>
    <w:rsid w:val="004D3F11"/>
  </w:style>
  <w:style w:type="numbering" w:customStyle="1" w:styleId="895">
    <w:name w:val="Нет списка895"/>
    <w:next w:val="a2"/>
    <w:uiPriority w:val="99"/>
    <w:semiHidden/>
    <w:unhideWhenUsed/>
    <w:rsid w:val="004D3F11"/>
  </w:style>
  <w:style w:type="numbering" w:customStyle="1" w:styleId="905">
    <w:name w:val="Нет списка905"/>
    <w:next w:val="a2"/>
    <w:uiPriority w:val="99"/>
    <w:semiHidden/>
    <w:unhideWhenUsed/>
    <w:rsid w:val="004D3F11"/>
  </w:style>
  <w:style w:type="numbering" w:customStyle="1" w:styleId="925">
    <w:name w:val="Нет списка925"/>
    <w:next w:val="a2"/>
    <w:uiPriority w:val="99"/>
    <w:semiHidden/>
    <w:unhideWhenUsed/>
    <w:rsid w:val="004D3F11"/>
  </w:style>
  <w:style w:type="numbering" w:customStyle="1" w:styleId="935">
    <w:name w:val="Нет списка935"/>
    <w:next w:val="a2"/>
    <w:uiPriority w:val="99"/>
    <w:semiHidden/>
    <w:unhideWhenUsed/>
    <w:rsid w:val="004D3F11"/>
  </w:style>
  <w:style w:type="numbering" w:customStyle="1" w:styleId="945">
    <w:name w:val="Нет списка945"/>
    <w:next w:val="a2"/>
    <w:uiPriority w:val="99"/>
    <w:semiHidden/>
    <w:unhideWhenUsed/>
    <w:rsid w:val="004D3F11"/>
  </w:style>
  <w:style w:type="numbering" w:customStyle="1" w:styleId="955">
    <w:name w:val="Нет списка955"/>
    <w:next w:val="a2"/>
    <w:uiPriority w:val="99"/>
    <w:semiHidden/>
    <w:unhideWhenUsed/>
    <w:rsid w:val="004D3F11"/>
  </w:style>
  <w:style w:type="numbering" w:customStyle="1" w:styleId="965">
    <w:name w:val="Нет списка965"/>
    <w:next w:val="a2"/>
    <w:uiPriority w:val="99"/>
    <w:semiHidden/>
    <w:unhideWhenUsed/>
    <w:rsid w:val="004D3F11"/>
  </w:style>
  <w:style w:type="numbering" w:customStyle="1" w:styleId="975">
    <w:name w:val="Нет списка975"/>
    <w:next w:val="a2"/>
    <w:uiPriority w:val="99"/>
    <w:semiHidden/>
    <w:unhideWhenUsed/>
    <w:rsid w:val="004D3F11"/>
  </w:style>
  <w:style w:type="numbering" w:customStyle="1" w:styleId="985">
    <w:name w:val="Нет списка985"/>
    <w:next w:val="a2"/>
    <w:uiPriority w:val="99"/>
    <w:semiHidden/>
    <w:unhideWhenUsed/>
    <w:rsid w:val="004D3F11"/>
  </w:style>
  <w:style w:type="numbering" w:customStyle="1" w:styleId="995">
    <w:name w:val="Нет списка995"/>
    <w:next w:val="a2"/>
    <w:uiPriority w:val="99"/>
    <w:semiHidden/>
    <w:unhideWhenUsed/>
    <w:rsid w:val="004D3F11"/>
  </w:style>
  <w:style w:type="numbering" w:customStyle="1" w:styleId="1005">
    <w:name w:val="Нет списка1005"/>
    <w:next w:val="a2"/>
    <w:uiPriority w:val="99"/>
    <w:semiHidden/>
    <w:unhideWhenUsed/>
    <w:rsid w:val="004D3F11"/>
  </w:style>
  <w:style w:type="numbering" w:customStyle="1" w:styleId="1025">
    <w:name w:val="Нет списка1025"/>
    <w:next w:val="a2"/>
    <w:uiPriority w:val="99"/>
    <w:semiHidden/>
    <w:unhideWhenUsed/>
    <w:rsid w:val="004D3F11"/>
  </w:style>
  <w:style w:type="numbering" w:customStyle="1" w:styleId="1035">
    <w:name w:val="Нет списка1035"/>
    <w:next w:val="a2"/>
    <w:uiPriority w:val="99"/>
    <w:semiHidden/>
    <w:unhideWhenUsed/>
    <w:rsid w:val="004D3F11"/>
  </w:style>
  <w:style w:type="numbering" w:customStyle="1" w:styleId="1045">
    <w:name w:val="Нет списка1045"/>
    <w:next w:val="a2"/>
    <w:uiPriority w:val="99"/>
    <w:semiHidden/>
    <w:unhideWhenUsed/>
    <w:rsid w:val="004D3F11"/>
  </w:style>
  <w:style w:type="numbering" w:customStyle="1" w:styleId="1055">
    <w:name w:val="Нет списка1055"/>
    <w:next w:val="a2"/>
    <w:uiPriority w:val="99"/>
    <w:semiHidden/>
    <w:unhideWhenUsed/>
    <w:rsid w:val="004D3F11"/>
  </w:style>
  <w:style w:type="numbering" w:customStyle="1" w:styleId="1065">
    <w:name w:val="Нет списка1065"/>
    <w:next w:val="a2"/>
    <w:uiPriority w:val="99"/>
    <w:semiHidden/>
    <w:unhideWhenUsed/>
    <w:rsid w:val="004D3F11"/>
  </w:style>
  <w:style w:type="numbering" w:customStyle="1" w:styleId="1075">
    <w:name w:val="Нет списка1075"/>
    <w:next w:val="a2"/>
    <w:uiPriority w:val="99"/>
    <w:semiHidden/>
    <w:unhideWhenUsed/>
    <w:rsid w:val="004D3F11"/>
  </w:style>
  <w:style w:type="numbering" w:customStyle="1" w:styleId="1085">
    <w:name w:val="Нет списка1085"/>
    <w:next w:val="a2"/>
    <w:uiPriority w:val="99"/>
    <w:semiHidden/>
    <w:unhideWhenUsed/>
    <w:rsid w:val="004D3F11"/>
  </w:style>
  <w:style w:type="numbering" w:customStyle="1" w:styleId="1095">
    <w:name w:val="Нет списка1095"/>
    <w:next w:val="a2"/>
    <w:uiPriority w:val="99"/>
    <w:semiHidden/>
    <w:unhideWhenUsed/>
    <w:rsid w:val="004D3F11"/>
  </w:style>
  <w:style w:type="numbering" w:customStyle="1" w:styleId="1135">
    <w:name w:val="Нет списка1135"/>
    <w:next w:val="a2"/>
    <w:uiPriority w:val="99"/>
    <w:semiHidden/>
    <w:unhideWhenUsed/>
    <w:rsid w:val="004D3F11"/>
  </w:style>
  <w:style w:type="numbering" w:customStyle="1" w:styleId="1145">
    <w:name w:val="Нет списка1145"/>
    <w:next w:val="a2"/>
    <w:uiPriority w:val="99"/>
    <w:semiHidden/>
    <w:unhideWhenUsed/>
    <w:rsid w:val="004D3F11"/>
  </w:style>
  <w:style w:type="numbering" w:customStyle="1" w:styleId="1155">
    <w:name w:val="Нет списка1155"/>
    <w:next w:val="a2"/>
    <w:uiPriority w:val="99"/>
    <w:semiHidden/>
    <w:unhideWhenUsed/>
    <w:rsid w:val="004D3F11"/>
  </w:style>
  <w:style w:type="numbering" w:customStyle="1" w:styleId="1165">
    <w:name w:val="Нет списка1165"/>
    <w:next w:val="a2"/>
    <w:uiPriority w:val="99"/>
    <w:semiHidden/>
    <w:unhideWhenUsed/>
    <w:rsid w:val="004D3F11"/>
  </w:style>
  <w:style w:type="numbering" w:customStyle="1" w:styleId="1175">
    <w:name w:val="Нет списка1175"/>
    <w:next w:val="a2"/>
    <w:uiPriority w:val="99"/>
    <w:semiHidden/>
    <w:unhideWhenUsed/>
    <w:rsid w:val="004D3F11"/>
  </w:style>
  <w:style w:type="numbering" w:customStyle="1" w:styleId="1185">
    <w:name w:val="Нет списка1185"/>
    <w:next w:val="a2"/>
    <w:uiPriority w:val="99"/>
    <w:semiHidden/>
    <w:unhideWhenUsed/>
    <w:rsid w:val="004D3F11"/>
  </w:style>
  <w:style w:type="numbering" w:customStyle="1" w:styleId="1195">
    <w:name w:val="Нет списка1195"/>
    <w:next w:val="a2"/>
    <w:uiPriority w:val="99"/>
    <w:semiHidden/>
    <w:unhideWhenUsed/>
    <w:rsid w:val="004D3F11"/>
  </w:style>
  <w:style w:type="numbering" w:customStyle="1" w:styleId="1205">
    <w:name w:val="Нет списка1205"/>
    <w:next w:val="a2"/>
    <w:uiPriority w:val="99"/>
    <w:semiHidden/>
    <w:unhideWhenUsed/>
    <w:rsid w:val="004D3F11"/>
  </w:style>
  <w:style w:type="numbering" w:customStyle="1" w:styleId="1225">
    <w:name w:val="Нет списка1225"/>
    <w:next w:val="a2"/>
    <w:uiPriority w:val="99"/>
    <w:semiHidden/>
    <w:unhideWhenUsed/>
    <w:rsid w:val="004D3F11"/>
  </w:style>
  <w:style w:type="numbering" w:customStyle="1" w:styleId="1235">
    <w:name w:val="Нет списка1235"/>
    <w:next w:val="a2"/>
    <w:uiPriority w:val="99"/>
    <w:semiHidden/>
    <w:unhideWhenUsed/>
    <w:rsid w:val="004D3F11"/>
  </w:style>
  <w:style w:type="numbering" w:customStyle="1" w:styleId="1245">
    <w:name w:val="Нет списка1245"/>
    <w:next w:val="a2"/>
    <w:uiPriority w:val="99"/>
    <w:semiHidden/>
    <w:unhideWhenUsed/>
    <w:rsid w:val="004D3F11"/>
  </w:style>
  <w:style w:type="numbering" w:customStyle="1" w:styleId="1255">
    <w:name w:val="Нет списка1255"/>
    <w:next w:val="a2"/>
    <w:uiPriority w:val="99"/>
    <w:semiHidden/>
    <w:unhideWhenUsed/>
    <w:rsid w:val="004D3F11"/>
  </w:style>
  <w:style w:type="numbering" w:customStyle="1" w:styleId="1265">
    <w:name w:val="Нет списка1265"/>
    <w:next w:val="a2"/>
    <w:uiPriority w:val="99"/>
    <w:semiHidden/>
    <w:unhideWhenUsed/>
    <w:rsid w:val="004D3F11"/>
  </w:style>
  <w:style w:type="numbering" w:customStyle="1" w:styleId="1275">
    <w:name w:val="Нет списка1275"/>
    <w:next w:val="a2"/>
    <w:uiPriority w:val="99"/>
    <w:semiHidden/>
    <w:unhideWhenUsed/>
    <w:rsid w:val="004D3F11"/>
  </w:style>
  <w:style w:type="numbering" w:customStyle="1" w:styleId="1285">
    <w:name w:val="Нет списка1285"/>
    <w:next w:val="a2"/>
    <w:uiPriority w:val="99"/>
    <w:semiHidden/>
    <w:unhideWhenUsed/>
    <w:rsid w:val="004D3F11"/>
  </w:style>
  <w:style w:type="numbering" w:customStyle="1" w:styleId="1295">
    <w:name w:val="Нет списка1295"/>
    <w:next w:val="a2"/>
    <w:uiPriority w:val="99"/>
    <w:semiHidden/>
    <w:unhideWhenUsed/>
    <w:rsid w:val="004D3F11"/>
  </w:style>
  <w:style w:type="numbering" w:customStyle="1" w:styleId="1305">
    <w:name w:val="Нет списка1305"/>
    <w:next w:val="a2"/>
    <w:uiPriority w:val="99"/>
    <w:semiHidden/>
    <w:unhideWhenUsed/>
    <w:rsid w:val="004D3F11"/>
  </w:style>
  <w:style w:type="numbering" w:customStyle="1" w:styleId="1325">
    <w:name w:val="Нет списка1325"/>
    <w:next w:val="a2"/>
    <w:uiPriority w:val="99"/>
    <w:semiHidden/>
    <w:unhideWhenUsed/>
    <w:rsid w:val="004D3F11"/>
  </w:style>
  <w:style w:type="numbering" w:customStyle="1" w:styleId="1335">
    <w:name w:val="Нет списка1335"/>
    <w:next w:val="a2"/>
    <w:uiPriority w:val="99"/>
    <w:semiHidden/>
    <w:unhideWhenUsed/>
    <w:rsid w:val="004D3F11"/>
  </w:style>
  <w:style w:type="numbering" w:customStyle="1" w:styleId="1345">
    <w:name w:val="Нет списка1345"/>
    <w:next w:val="a2"/>
    <w:uiPriority w:val="99"/>
    <w:semiHidden/>
    <w:unhideWhenUsed/>
    <w:rsid w:val="004D3F11"/>
  </w:style>
  <w:style w:type="numbering" w:customStyle="1" w:styleId="1355">
    <w:name w:val="Нет списка1355"/>
    <w:next w:val="a2"/>
    <w:uiPriority w:val="99"/>
    <w:semiHidden/>
    <w:unhideWhenUsed/>
    <w:rsid w:val="004D3F11"/>
  </w:style>
  <w:style w:type="numbering" w:customStyle="1" w:styleId="1365">
    <w:name w:val="Нет списка1365"/>
    <w:next w:val="a2"/>
    <w:uiPriority w:val="99"/>
    <w:semiHidden/>
    <w:unhideWhenUsed/>
    <w:rsid w:val="004D3F11"/>
  </w:style>
  <w:style w:type="numbering" w:customStyle="1" w:styleId="1375">
    <w:name w:val="Нет списка1375"/>
    <w:next w:val="a2"/>
    <w:uiPriority w:val="99"/>
    <w:semiHidden/>
    <w:unhideWhenUsed/>
    <w:rsid w:val="004D3F11"/>
  </w:style>
  <w:style w:type="numbering" w:customStyle="1" w:styleId="1385">
    <w:name w:val="Нет списка1385"/>
    <w:next w:val="a2"/>
    <w:uiPriority w:val="99"/>
    <w:semiHidden/>
    <w:unhideWhenUsed/>
    <w:rsid w:val="004D3F11"/>
  </w:style>
  <w:style w:type="numbering" w:customStyle="1" w:styleId="1395">
    <w:name w:val="Нет списка1395"/>
    <w:next w:val="a2"/>
    <w:uiPriority w:val="99"/>
    <w:semiHidden/>
    <w:unhideWhenUsed/>
    <w:rsid w:val="004D3F11"/>
  </w:style>
  <w:style w:type="numbering" w:customStyle="1" w:styleId="1405">
    <w:name w:val="Нет списка1405"/>
    <w:next w:val="a2"/>
    <w:uiPriority w:val="99"/>
    <w:semiHidden/>
    <w:unhideWhenUsed/>
    <w:rsid w:val="004D3F11"/>
  </w:style>
  <w:style w:type="numbering" w:customStyle="1" w:styleId="1425">
    <w:name w:val="Нет списка1425"/>
    <w:next w:val="a2"/>
    <w:uiPriority w:val="99"/>
    <w:semiHidden/>
    <w:unhideWhenUsed/>
    <w:rsid w:val="004D3F11"/>
  </w:style>
  <w:style w:type="numbering" w:customStyle="1" w:styleId="1435">
    <w:name w:val="Нет списка1435"/>
    <w:next w:val="a2"/>
    <w:uiPriority w:val="99"/>
    <w:semiHidden/>
    <w:unhideWhenUsed/>
    <w:rsid w:val="004D3F11"/>
  </w:style>
  <w:style w:type="numbering" w:customStyle="1" w:styleId="1445">
    <w:name w:val="Нет списка1445"/>
    <w:next w:val="a2"/>
    <w:uiPriority w:val="99"/>
    <w:semiHidden/>
    <w:unhideWhenUsed/>
    <w:rsid w:val="004D3F11"/>
  </w:style>
  <w:style w:type="numbering" w:customStyle="1" w:styleId="1455">
    <w:name w:val="Нет списка1455"/>
    <w:next w:val="a2"/>
    <w:uiPriority w:val="99"/>
    <w:semiHidden/>
    <w:unhideWhenUsed/>
    <w:rsid w:val="004D3F11"/>
  </w:style>
  <w:style w:type="numbering" w:customStyle="1" w:styleId="1465">
    <w:name w:val="Нет списка1465"/>
    <w:next w:val="a2"/>
    <w:uiPriority w:val="99"/>
    <w:semiHidden/>
    <w:unhideWhenUsed/>
    <w:rsid w:val="004D3F11"/>
  </w:style>
  <w:style w:type="numbering" w:customStyle="1" w:styleId="1475">
    <w:name w:val="Нет списка1475"/>
    <w:next w:val="a2"/>
    <w:uiPriority w:val="99"/>
    <w:semiHidden/>
    <w:unhideWhenUsed/>
    <w:rsid w:val="004D3F11"/>
  </w:style>
  <w:style w:type="numbering" w:customStyle="1" w:styleId="1485">
    <w:name w:val="Нет списка1485"/>
    <w:next w:val="a2"/>
    <w:uiPriority w:val="99"/>
    <w:semiHidden/>
    <w:unhideWhenUsed/>
    <w:rsid w:val="004D3F11"/>
  </w:style>
  <w:style w:type="numbering" w:customStyle="1" w:styleId="1495">
    <w:name w:val="Нет списка1495"/>
    <w:next w:val="a2"/>
    <w:uiPriority w:val="99"/>
    <w:semiHidden/>
    <w:unhideWhenUsed/>
    <w:rsid w:val="004D3F11"/>
  </w:style>
  <w:style w:type="numbering" w:customStyle="1" w:styleId="1505">
    <w:name w:val="Нет списка1505"/>
    <w:next w:val="a2"/>
    <w:uiPriority w:val="99"/>
    <w:semiHidden/>
    <w:unhideWhenUsed/>
    <w:rsid w:val="004D3F11"/>
  </w:style>
  <w:style w:type="numbering" w:customStyle="1" w:styleId="1525">
    <w:name w:val="Нет списка1525"/>
    <w:next w:val="a2"/>
    <w:uiPriority w:val="99"/>
    <w:semiHidden/>
    <w:unhideWhenUsed/>
    <w:rsid w:val="004D3F11"/>
  </w:style>
  <w:style w:type="numbering" w:customStyle="1" w:styleId="1535">
    <w:name w:val="Нет списка1535"/>
    <w:next w:val="a2"/>
    <w:uiPriority w:val="99"/>
    <w:semiHidden/>
    <w:unhideWhenUsed/>
    <w:rsid w:val="004D3F11"/>
  </w:style>
  <w:style w:type="paragraph" w:customStyle="1" w:styleId="1ffffa">
    <w:name w:val="Знак Знак1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5">
    <w:name w:val="Нет списка1545"/>
    <w:next w:val="a2"/>
    <w:uiPriority w:val="99"/>
    <w:semiHidden/>
    <w:unhideWhenUsed/>
    <w:rsid w:val="004D3F11"/>
  </w:style>
  <w:style w:type="numbering" w:customStyle="1" w:styleId="1555">
    <w:name w:val="Нет списка1555"/>
    <w:next w:val="a2"/>
    <w:uiPriority w:val="99"/>
    <w:semiHidden/>
    <w:unhideWhenUsed/>
    <w:rsid w:val="004D3F11"/>
  </w:style>
  <w:style w:type="numbering" w:customStyle="1" w:styleId="1565">
    <w:name w:val="Нет списка1565"/>
    <w:next w:val="a2"/>
    <w:uiPriority w:val="99"/>
    <w:semiHidden/>
    <w:unhideWhenUsed/>
    <w:rsid w:val="004D3F11"/>
  </w:style>
  <w:style w:type="numbering" w:customStyle="1" w:styleId="1575">
    <w:name w:val="Нет списка1575"/>
    <w:next w:val="a2"/>
    <w:uiPriority w:val="99"/>
    <w:semiHidden/>
    <w:unhideWhenUsed/>
    <w:rsid w:val="004D3F11"/>
  </w:style>
  <w:style w:type="numbering" w:customStyle="1" w:styleId="1585">
    <w:name w:val="Нет списка1585"/>
    <w:next w:val="a2"/>
    <w:uiPriority w:val="99"/>
    <w:semiHidden/>
    <w:unhideWhenUsed/>
    <w:rsid w:val="004D3F11"/>
  </w:style>
  <w:style w:type="numbering" w:customStyle="1" w:styleId="1595">
    <w:name w:val="Нет списка1595"/>
    <w:next w:val="a2"/>
    <w:uiPriority w:val="99"/>
    <w:semiHidden/>
    <w:unhideWhenUsed/>
    <w:rsid w:val="004D3F11"/>
  </w:style>
  <w:style w:type="numbering" w:customStyle="1" w:styleId="1605">
    <w:name w:val="Нет списка1605"/>
    <w:next w:val="a2"/>
    <w:uiPriority w:val="99"/>
    <w:semiHidden/>
    <w:unhideWhenUsed/>
    <w:rsid w:val="004D3F11"/>
  </w:style>
  <w:style w:type="numbering" w:customStyle="1" w:styleId="1625">
    <w:name w:val="Нет списка1625"/>
    <w:next w:val="a2"/>
    <w:uiPriority w:val="99"/>
    <w:semiHidden/>
    <w:unhideWhenUsed/>
    <w:rsid w:val="004D3F11"/>
  </w:style>
  <w:style w:type="numbering" w:customStyle="1" w:styleId="1635">
    <w:name w:val="Нет списка1635"/>
    <w:next w:val="a2"/>
    <w:uiPriority w:val="99"/>
    <w:semiHidden/>
    <w:unhideWhenUsed/>
    <w:rsid w:val="004D3F11"/>
  </w:style>
  <w:style w:type="numbering" w:customStyle="1" w:styleId="1645">
    <w:name w:val="Нет списка1645"/>
    <w:next w:val="a2"/>
    <w:uiPriority w:val="99"/>
    <w:semiHidden/>
    <w:unhideWhenUsed/>
    <w:rsid w:val="004D3F11"/>
  </w:style>
  <w:style w:type="numbering" w:customStyle="1" w:styleId="1655">
    <w:name w:val="Нет списка1655"/>
    <w:next w:val="a2"/>
    <w:uiPriority w:val="99"/>
    <w:semiHidden/>
    <w:unhideWhenUsed/>
    <w:rsid w:val="004D3F11"/>
  </w:style>
  <w:style w:type="numbering" w:customStyle="1" w:styleId="1665">
    <w:name w:val="Нет списка1665"/>
    <w:next w:val="a2"/>
    <w:uiPriority w:val="99"/>
    <w:semiHidden/>
    <w:unhideWhenUsed/>
    <w:rsid w:val="004D3F11"/>
  </w:style>
  <w:style w:type="numbering" w:customStyle="1" w:styleId="1675">
    <w:name w:val="Нет списка1675"/>
    <w:next w:val="a2"/>
    <w:uiPriority w:val="99"/>
    <w:semiHidden/>
    <w:unhideWhenUsed/>
    <w:rsid w:val="004D3F11"/>
  </w:style>
  <w:style w:type="numbering" w:customStyle="1" w:styleId="1685">
    <w:name w:val="Нет списка1685"/>
    <w:next w:val="a2"/>
    <w:uiPriority w:val="99"/>
    <w:semiHidden/>
    <w:unhideWhenUsed/>
    <w:rsid w:val="004D3F11"/>
  </w:style>
  <w:style w:type="numbering" w:customStyle="1" w:styleId="1695">
    <w:name w:val="Нет списка1695"/>
    <w:next w:val="a2"/>
    <w:uiPriority w:val="99"/>
    <w:semiHidden/>
    <w:unhideWhenUsed/>
    <w:rsid w:val="004D3F11"/>
  </w:style>
  <w:style w:type="numbering" w:customStyle="1" w:styleId="1705">
    <w:name w:val="Нет списка1705"/>
    <w:next w:val="a2"/>
    <w:uiPriority w:val="99"/>
    <w:semiHidden/>
    <w:unhideWhenUsed/>
    <w:rsid w:val="004D3F11"/>
  </w:style>
  <w:style w:type="numbering" w:customStyle="1" w:styleId="1725">
    <w:name w:val="Нет списка1725"/>
    <w:next w:val="a2"/>
    <w:uiPriority w:val="99"/>
    <w:semiHidden/>
    <w:unhideWhenUsed/>
    <w:rsid w:val="004D3F11"/>
  </w:style>
  <w:style w:type="numbering" w:customStyle="1" w:styleId="1735">
    <w:name w:val="Нет списка1735"/>
    <w:next w:val="a2"/>
    <w:uiPriority w:val="99"/>
    <w:semiHidden/>
    <w:unhideWhenUsed/>
    <w:rsid w:val="004D3F11"/>
  </w:style>
  <w:style w:type="numbering" w:customStyle="1" w:styleId="1745">
    <w:name w:val="Нет списка1745"/>
    <w:next w:val="a2"/>
    <w:uiPriority w:val="99"/>
    <w:semiHidden/>
    <w:unhideWhenUsed/>
    <w:rsid w:val="004D3F11"/>
  </w:style>
  <w:style w:type="numbering" w:customStyle="1" w:styleId="1755">
    <w:name w:val="Нет списка1755"/>
    <w:next w:val="a2"/>
    <w:uiPriority w:val="99"/>
    <w:semiHidden/>
    <w:unhideWhenUsed/>
    <w:rsid w:val="004D3F11"/>
  </w:style>
  <w:style w:type="numbering" w:customStyle="1" w:styleId="1765">
    <w:name w:val="Нет списка1765"/>
    <w:next w:val="a2"/>
    <w:uiPriority w:val="99"/>
    <w:semiHidden/>
    <w:unhideWhenUsed/>
    <w:rsid w:val="004D3F11"/>
  </w:style>
  <w:style w:type="numbering" w:customStyle="1" w:styleId="1775">
    <w:name w:val="Нет списка1775"/>
    <w:next w:val="a2"/>
    <w:uiPriority w:val="99"/>
    <w:semiHidden/>
    <w:unhideWhenUsed/>
    <w:rsid w:val="004D3F11"/>
  </w:style>
  <w:style w:type="numbering" w:customStyle="1" w:styleId="1785">
    <w:name w:val="Нет списка1785"/>
    <w:next w:val="a2"/>
    <w:uiPriority w:val="99"/>
    <w:semiHidden/>
    <w:unhideWhenUsed/>
    <w:rsid w:val="004D3F11"/>
  </w:style>
  <w:style w:type="numbering" w:customStyle="1" w:styleId="1795">
    <w:name w:val="Нет списка1795"/>
    <w:next w:val="a2"/>
    <w:uiPriority w:val="99"/>
    <w:semiHidden/>
    <w:unhideWhenUsed/>
    <w:rsid w:val="004D3F11"/>
  </w:style>
  <w:style w:type="numbering" w:customStyle="1" w:styleId="1805">
    <w:name w:val="Нет списка1805"/>
    <w:next w:val="a2"/>
    <w:uiPriority w:val="99"/>
    <w:semiHidden/>
    <w:unhideWhenUsed/>
    <w:rsid w:val="004D3F11"/>
  </w:style>
  <w:style w:type="numbering" w:customStyle="1" w:styleId="1825">
    <w:name w:val="Нет списка1825"/>
    <w:next w:val="a2"/>
    <w:uiPriority w:val="99"/>
    <w:semiHidden/>
    <w:unhideWhenUsed/>
    <w:rsid w:val="004D3F11"/>
  </w:style>
  <w:style w:type="numbering" w:customStyle="1" w:styleId="1835">
    <w:name w:val="Нет списка1835"/>
    <w:next w:val="a2"/>
    <w:uiPriority w:val="99"/>
    <w:semiHidden/>
    <w:unhideWhenUsed/>
    <w:rsid w:val="004D3F11"/>
  </w:style>
  <w:style w:type="numbering" w:customStyle="1" w:styleId="1845">
    <w:name w:val="Нет списка1845"/>
    <w:next w:val="a2"/>
    <w:uiPriority w:val="99"/>
    <w:semiHidden/>
    <w:unhideWhenUsed/>
    <w:rsid w:val="004D3F11"/>
  </w:style>
  <w:style w:type="numbering" w:customStyle="1" w:styleId="1855">
    <w:name w:val="Нет списка1855"/>
    <w:next w:val="a2"/>
    <w:uiPriority w:val="99"/>
    <w:semiHidden/>
    <w:unhideWhenUsed/>
    <w:rsid w:val="004D3F11"/>
  </w:style>
  <w:style w:type="numbering" w:customStyle="1" w:styleId="1865">
    <w:name w:val="Нет списка1865"/>
    <w:next w:val="a2"/>
    <w:uiPriority w:val="99"/>
    <w:semiHidden/>
    <w:unhideWhenUsed/>
    <w:rsid w:val="004D3F11"/>
  </w:style>
  <w:style w:type="numbering" w:customStyle="1" w:styleId="1875">
    <w:name w:val="Нет списка1875"/>
    <w:next w:val="a2"/>
    <w:uiPriority w:val="99"/>
    <w:semiHidden/>
    <w:unhideWhenUsed/>
    <w:rsid w:val="004D3F11"/>
  </w:style>
  <w:style w:type="numbering" w:customStyle="1" w:styleId="1885">
    <w:name w:val="Нет списка1885"/>
    <w:next w:val="a2"/>
    <w:uiPriority w:val="99"/>
    <w:semiHidden/>
    <w:unhideWhenUsed/>
    <w:rsid w:val="004D3F11"/>
  </w:style>
  <w:style w:type="numbering" w:customStyle="1" w:styleId="1895">
    <w:name w:val="Нет списка1895"/>
    <w:next w:val="a2"/>
    <w:uiPriority w:val="99"/>
    <w:semiHidden/>
    <w:unhideWhenUsed/>
    <w:rsid w:val="004D3F11"/>
  </w:style>
  <w:style w:type="numbering" w:customStyle="1" w:styleId="1905">
    <w:name w:val="Нет списка1905"/>
    <w:next w:val="a2"/>
    <w:uiPriority w:val="99"/>
    <w:semiHidden/>
    <w:unhideWhenUsed/>
    <w:rsid w:val="004D3F11"/>
  </w:style>
  <w:style w:type="numbering" w:customStyle="1" w:styleId="1925">
    <w:name w:val="Нет списка1925"/>
    <w:next w:val="a2"/>
    <w:uiPriority w:val="99"/>
    <w:semiHidden/>
    <w:unhideWhenUsed/>
    <w:rsid w:val="004D3F11"/>
  </w:style>
  <w:style w:type="numbering" w:customStyle="1" w:styleId="1935">
    <w:name w:val="Нет списка1935"/>
    <w:next w:val="a2"/>
    <w:uiPriority w:val="99"/>
    <w:semiHidden/>
    <w:unhideWhenUsed/>
    <w:rsid w:val="004D3F11"/>
  </w:style>
  <w:style w:type="numbering" w:customStyle="1" w:styleId="1945">
    <w:name w:val="Нет списка1945"/>
    <w:next w:val="a2"/>
    <w:uiPriority w:val="99"/>
    <w:semiHidden/>
    <w:unhideWhenUsed/>
    <w:rsid w:val="004D3F11"/>
  </w:style>
  <w:style w:type="numbering" w:customStyle="1" w:styleId="1955">
    <w:name w:val="Нет списка1955"/>
    <w:next w:val="a2"/>
    <w:uiPriority w:val="99"/>
    <w:semiHidden/>
    <w:unhideWhenUsed/>
    <w:rsid w:val="004D3F11"/>
  </w:style>
  <w:style w:type="numbering" w:customStyle="1" w:styleId="1965">
    <w:name w:val="Нет списка1965"/>
    <w:next w:val="a2"/>
    <w:uiPriority w:val="99"/>
    <w:semiHidden/>
    <w:unhideWhenUsed/>
    <w:rsid w:val="004D3F11"/>
  </w:style>
  <w:style w:type="numbering" w:customStyle="1" w:styleId="1975">
    <w:name w:val="Нет списка1975"/>
    <w:next w:val="a2"/>
    <w:uiPriority w:val="99"/>
    <w:semiHidden/>
    <w:unhideWhenUsed/>
    <w:rsid w:val="004D3F11"/>
  </w:style>
  <w:style w:type="numbering" w:customStyle="1" w:styleId="1985">
    <w:name w:val="Нет списка1985"/>
    <w:next w:val="a2"/>
    <w:uiPriority w:val="99"/>
    <w:semiHidden/>
    <w:unhideWhenUsed/>
    <w:rsid w:val="004D3F11"/>
  </w:style>
  <w:style w:type="numbering" w:customStyle="1" w:styleId="1995">
    <w:name w:val="Нет списка1995"/>
    <w:next w:val="a2"/>
    <w:uiPriority w:val="99"/>
    <w:semiHidden/>
    <w:unhideWhenUsed/>
    <w:rsid w:val="004D3F11"/>
  </w:style>
  <w:style w:type="numbering" w:customStyle="1" w:styleId="2005">
    <w:name w:val="Нет списка2005"/>
    <w:next w:val="a2"/>
    <w:uiPriority w:val="99"/>
    <w:semiHidden/>
    <w:unhideWhenUsed/>
    <w:rsid w:val="004D3F11"/>
  </w:style>
  <w:style w:type="numbering" w:customStyle="1" w:styleId="2025">
    <w:name w:val="Нет списка2025"/>
    <w:next w:val="a2"/>
    <w:uiPriority w:val="99"/>
    <w:semiHidden/>
    <w:unhideWhenUsed/>
    <w:rsid w:val="004D3F11"/>
  </w:style>
  <w:style w:type="numbering" w:customStyle="1" w:styleId="2035">
    <w:name w:val="Нет списка2035"/>
    <w:next w:val="a2"/>
    <w:uiPriority w:val="99"/>
    <w:semiHidden/>
    <w:unhideWhenUsed/>
    <w:rsid w:val="004D3F11"/>
  </w:style>
  <w:style w:type="numbering" w:customStyle="1" w:styleId="2044">
    <w:name w:val="Нет списка2044"/>
    <w:next w:val="a2"/>
    <w:uiPriority w:val="99"/>
    <w:semiHidden/>
    <w:unhideWhenUsed/>
    <w:rsid w:val="004D3F11"/>
  </w:style>
  <w:style w:type="numbering" w:customStyle="1" w:styleId="2054">
    <w:name w:val="Нет списка2054"/>
    <w:next w:val="a2"/>
    <w:uiPriority w:val="99"/>
    <w:semiHidden/>
    <w:unhideWhenUsed/>
    <w:rsid w:val="004D3F11"/>
  </w:style>
  <w:style w:type="numbering" w:customStyle="1" w:styleId="2064">
    <w:name w:val="Нет списка2064"/>
    <w:next w:val="a2"/>
    <w:uiPriority w:val="99"/>
    <w:semiHidden/>
    <w:unhideWhenUsed/>
    <w:rsid w:val="004D3F11"/>
  </w:style>
  <w:style w:type="numbering" w:customStyle="1" w:styleId="2074">
    <w:name w:val="Нет списка2074"/>
    <w:next w:val="a2"/>
    <w:uiPriority w:val="99"/>
    <w:semiHidden/>
    <w:unhideWhenUsed/>
    <w:rsid w:val="004D3F11"/>
  </w:style>
  <w:style w:type="numbering" w:customStyle="1" w:styleId="2083">
    <w:name w:val="Нет списка2083"/>
    <w:next w:val="a2"/>
    <w:uiPriority w:val="99"/>
    <w:semiHidden/>
    <w:unhideWhenUsed/>
    <w:rsid w:val="004D3F11"/>
  </w:style>
  <w:style w:type="numbering" w:customStyle="1" w:styleId="2093">
    <w:name w:val="Нет списка2093"/>
    <w:next w:val="a2"/>
    <w:uiPriority w:val="99"/>
    <w:semiHidden/>
    <w:unhideWhenUsed/>
    <w:rsid w:val="004D3F11"/>
  </w:style>
  <w:style w:type="numbering" w:customStyle="1" w:styleId="2122">
    <w:name w:val="Нет списка2122"/>
    <w:next w:val="a2"/>
    <w:uiPriority w:val="99"/>
    <w:semiHidden/>
    <w:unhideWhenUsed/>
    <w:rsid w:val="004D3F11"/>
  </w:style>
  <w:style w:type="numbering" w:customStyle="1" w:styleId="2132">
    <w:name w:val="Нет списка2132"/>
    <w:next w:val="a2"/>
    <w:uiPriority w:val="99"/>
    <w:semiHidden/>
    <w:unhideWhenUsed/>
    <w:rsid w:val="004D3F11"/>
  </w:style>
  <w:style w:type="numbering" w:customStyle="1" w:styleId="2142">
    <w:name w:val="Нет списка2142"/>
    <w:next w:val="a2"/>
    <w:uiPriority w:val="99"/>
    <w:semiHidden/>
    <w:unhideWhenUsed/>
    <w:rsid w:val="004D3F11"/>
  </w:style>
  <w:style w:type="numbering" w:customStyle="1" w:styleId="2152">
    <w:name w:val="Нет списка2152"/>
    <w:next w:val="a2"/>
    <w:uiPriority w:val="99"/>
    <w:semiHidden/>
    <w:unhideWhenUsed/>
    <w:rsid w:val="004D3F11"/>
  </w:style>
  <w:style w:type="numbering" w:customStyle="1" w:styleId="2161">
    <w:name w:val="Нет списка2161"/>
    <w:next w:val="a2"/>
    <w:uiPriority w:val="99"/>
    <w:semiHidden/>
    <w:unhideWhenUsed/>
    <w:rsid w:val="004D3F11"/>
  </w:style>
  <w:style w:type="numbering" w:customStyle="1" w:styleId="2171">
    <w:name w:val="Нет списка2171"/>
    <w:next w:val="a2"/>
    <w:uiPriority w:val="99"/>
    <w:semiHidden/>
    <w:unhideWhenUsed/>
    <w:rsid w:val="004D3F11"/>
  </w:style>
  <w:style w:type="numbering" w:customStyle="1" w:styleId="228">
    <w:name w:val="Нет списка228"/>
    <w:next w:val="a2"/>
    <w:uiPriority w:val="99"/>
    <w:semiHidden/>
    <w:rsid w:val="009F3039"/>
  </w:style>
  <w:style w:type="paragraph" w:customStyle="1" w:styleId="91ffff">
    <w:name w:val=" Знак Знак9 Знак Знак1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8">
    <w:name w:val=" 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2">
    <w:name w:val="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b">
    <w:name w:val=" Знак1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c">
    <w:name w:val=" Знак1"/>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d">
    <w:name w:val=" Знак1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2">
    <w:name w:val=" Знак2"/>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3">
    <w:name w:val=" Знак2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e">
    <w:name w:val=" Знак1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f">
    <w:name w:val=" Знак1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f1">
    <w:name w:val=" Знак3"/>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3">
    <w:name w:val="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f">
    <w:name w:val=" Знак1 Знак Знак Знак2"/>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4">
    <w:name w:val="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a">
    <w:name w:val=" Знак1 Знак Знак Знак4 Знак Знак Знак1"/>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4">
    <w:name w:val=" Знак2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f0">
    <w:name w:val=" Знак1 Знак Знак Знак4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5">
    <w:name w:val=" Знак2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9">
    <w:name w:val=" Знак Знак9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e">
    <w:name w:val=" Знак1 Знак Знак Знак4 Знак Знак Знак1 Знак Знак Знак1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a">
    <w:name w:val=" Знак Знак9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b">
    <w:name w:val=" Знак Знак9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c">
    <w:name w:val=" 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d">
    <w:name w:val=" Знак Знак9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e">
    <w:name w:val=" 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f">
    <w:name w:val=" Знак Знак9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6">
    <w:name w:val=" Знак2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f0">
    <w:name w:val=" Знак Знак9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7">
    <w:name w:val="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f1">
    <w:name w:val=" 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5">
    <w:name w:val="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6">
    <w:name w:val="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7">
    <w:name w:val="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0">
    <w:name w:val=" Знак Знак9 Знак Знак1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f">
    <w:name w:val=" Знак1 Знак Знак Знак4 Знак Знак Знак1 Знак Знак Знак1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1">
    <w:name w:val=" Знак Знак9 Знак Знак1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2">
    <w:name w:val=" 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3">
    <w:name w:val=" Знак Знак9 Знак Знак1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4">
    <w:name w:val=" 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5">
    <w:name w:val=" 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6">
    <w:name w:val=" 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f0">
    <w:name w:val=" Знак Знак12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20">
    <w:name w:val="Нет списка1120"/>
    <w:next w:val="a2"/>
    <w:uiPriority w:val="99"/>
    <w:semiHidden/>
    <w:unhideWhenUsed/>
    <w:rsid w:val="009F3039"/>
  </w:style>
  <w:style w:type="numbering" w:customStyle="1" w:styleId="229">
    <w:name w:val="Нет списка229"/>
    <w:next w:val="a2"/>
    <w:uiPriority w:val="99"/>
    <w:semiHidden/>
    <w:unhideWhenUsed/>
    <w:rsid w:val="009F3039"/>
  </w:style>
  <w:style w:type="numbering" w:customStyle="1" w:styleId="327">
    <w:name w:val="Нет списка327"/>
    <w:next w:val="a2"/>
    <w:uiPriority w:val="99"/>
    <w:semiHidden/>
    <w:unhideWhenUsed/>
    <w:rsid w:val="009F3039"/>
  </w:style>
  <w:style w:type="numbering" w:customStyle="1" w:styleId="427">
    <w:name w:val="Нет списка427"/>
    <w:next w:val="a2"/>
    <w:uiPriority w:val="99"/>
    <w:semiHidden/>
    <w:unhideWhenUsed/>
    <w:rsid w:val="009F3039"/>
  </w:style>
  <w:style w:type="paragraph" w:customStyle="1" w:styleId="1fffff0">
    <w:name w:val=" Знак Знак Знак Знак1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NoSpacing">
    <w:name w:val="No Spacing"/>
    <w:rsid w:val="009F3039"/>
    <w:pPr>
      <w:spacing w:after="0" w:line="240" w:lineRule="auto"/>
    </w:pPr>
    <w:rPr>
      <w:rFonts w:ascii="Calibri" w:eastAsia="Times New Roman" w:hAnsi="Calibri" w:cs="Times New Roman"/>
    </w:rPr>
  </w:style>
  <w:style w:type="paragraph" w:customStyle="1" w:styleId="12fffff1">
    <w:name w:val=" Знак Знак12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7">
    <w:name w:val=" Знак Знак9 Знак Знак1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27">
    <w:name w:val="Нет списка527"/>
    <w:next w:val="a2"/>
    <w:uiPriority w:val="99"/>
    <w:semiHidden/>
    <w:unhideWhenUsed/>
    <w:rsid w:val="009F3039"/>
  </w:style>
  <w:style w:type="numbering" w:customStyle="1" w:styleId="627">
    <w:name w:val="Нет списка627"/>
    <w:next w:val="a2"/>
    <w:uiPriority w:val="99"/>
    <w:semiHidden/>
    <w:unhideWhenUsed/>
    <w:rsid w:val="009F3039"/>
  </w:style>
  <w:style w:type="numbering" w:customStyle="1" w:styleId="727">
    <w:name w:val="Нет списка727"/>
    <w:next w:val="a2"/>
    <w:uiPriority w:val="99"/>
    <w:semiHidden/>
    <w:unhideWhenUsed/>
    <w:rsid w:val="009F3039"/>
  </w:style>
  <w:style w:type="numbering" w:customStyle="1" w:styleId="820">
    <w:name w:val="Нет списка820"/>
    <w:next w:val="a2"/>
    <w:uiPriority w:val="99"/>
    <w:semiHidden/>
    <w:unhideWhenUsed/>
    <w:rsid w:val="009F3039"/>
  </w:style>
  <w:style w:type="numbering" w:customStyle="1" w:styleId="9200">
    <w:name w:val="Нет списка920"/>
    <w:next w:val="a2"/>
    <w:uiPriority w:val="99"/>
    <w:semiHidden/>
    <w:unhideWhenUsed/>
    <w:rsid w:val="009F3039"/>
  </w:style>
  <w:style w:type="numbering" w:customStyle="1" w:styleId="1020">
    <w:name w:val="Нет списка1020"/>
    <w:next w:val="a2"/>
    <w:uiPriority w:val="99"/>
    <w:semiHidden/>
    <w:unhideWhenUsed/>
    <w:rsid w:val="009F3039"/>
  </w:style>
  <w:style w:type="paragraph" w:customStyle="1" w:styleId="1fffff1">
    <w:name w:val=" Знак Знак1"/>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f2">
    <w:name w:val=" Знак Знак12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26">
    <w:name w:val="Нет списка1126"/>
    <w:next w:val="a2"/>
    <w:uiPriority w:val="99"/>
    <w:semiHidden/>
    <w:unhideWhenUsed/>
    <w:rsid w:val="009F3039"/>
  </w:style>
  <w:style w:type="numbering" w:customStyle="1" w:styleId="12200">
    <w:name w:val="Нет списка1220"/>
    <w:next w:val="a2"/>
    <w:uiPriority w:val="99"/>
    <w:semiHidden/>
    <w:unhideWhenUsed/>
    <w:rsid w:val="009F3039"/>
  </w:style>
  <w:style w:type="paragraph" w:customStyle="1" w:styleId="12fffff3">
    <w:name w:val=" 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f2">
    <w:name w:val=" Знак1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200">
    <w:name w:val="Нет списка1320"/>
    <w:next w:val="a2"/>
    <w:uiPriority w:val="99"/>
    <w:semiHidden/>
    <w:unhideWhenUsed/>
    <w:rsid w:val="009F3039"/>
  </w:style>
  <w:style w:type="numbering" w:customStyle="1" w:styleId="14200">
    <w:name w:val="Нет списка1420"/>
    <w:next w:val="a2"/>
    <w:uiPriority w:val="99"/>
    <w:semiHidden/>
    <w:unhideWhenUsed/>
    <w:rsid w:val="009F3039"/>
  </w:style>
  <w:style w:type="numbering" w:customStyle="1" w:styleId="1520">
    <w:name w:val="Нет списка1520"/>
    <w:next w:val="a2"/>
    <w:uiPriority w:val="99"/>
    <w:semiHidden/>
    <w:unhideWhenUsed/>
    <w:rsid w:val="009F3039"/>
  </w:style>
  <w:style w:type="numbering" w:customStyle="1" w:styleId="1620">
    <w:name w:val="Нет списка1620"/>
    <w:next w:val="a2"/>
    <w:uiPriority w:val="99"/>
    <w:semiHidden/>
    <w:unhideWhenUsed/>
    <w:rsid w:val="009F3039"/>
  </w:style>
  <w:style w:type="numbering" w:customStyle="1" w:styleId="1720">
    <w:name w:val="Нет списка1720"/>
    <w:next w:val="a2"/>
    <w:uiPriority w:val="99"/>
    <w:semiHidden/>
    <w:unhideWhenUsed/>
    <w:rsid w:val="009F3039"/>
  </w:style>
  <w:style w:type="paragraph" w:customStyle="1" w:styleId="13f0">
    <w:name w:val=" Знак Знак13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20">
    <w:name w:val="Нет списка1820"/>
    <w:next w:val="a2"/>
    <w:uiPriority w:val="99"/>
    <w:semiHidden/>
    <w:unhideWhenUsed/>
    <w:rsid w:val="009F3039"/>
  </w:style>
  <w:style w:type="numbering" w:customStyle="1" w:styleId="1920">
    <w:name w:val="Нет списка1920"/>
    <w:next w:val="a2"/>
    <w:uiPriority w:val="99"/>
    <w:semiHidden/>
    <w:unhideWhenUsed/>
    <w:rsid w:val="009F3039"/>
  </w:style>
  <w:style w:type="numbering" w:customStyle="1" w:styleId="2019">
    <w:name w:val="Нет списка2019"/>
    <w:next w:val="a2"/>
    <w:uiPriority w:val="99"/>
    <w:semiHidden/>
    <w:unhideWhenUsed/>
    <w:rsid w:val="009F3039"/>
  </w:style>
  <w:style w:type="paragraph" w:customStyle="1" w:styleId="12fffff4">
    <w:name w:val=" 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f5">
    <w:name w:val=" 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f6">
    <w:name w:val=" 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8">
    <w:name w:val="Нет списка2118"/>
    <w:next w:val="a2"/>
    <w:uiPriority w:val="99"/>
    <w:semiHidden/>
    <w:unhideWhenUsed/>
    <w:rsid w:val="009F3039"/>
  </w:style>
  <w:style w:type="numbering" w:customStyle="1" w:styleId="2210">
    <w:name w:val="Нет списка2210"/>
    <w:next w:val="a2"/>
    <w:uiPriority w:val="99"/>
    <w:semiHidden/>
    <w:unhideWhenUsed/>
    <w:rsid w:val="009F3039"/>
  </w:style>
  <w:style w:type="numbering" w:customStyle="1" w:styleId="237">
    <w:name w:val="Нет списка237"/>
    <w:next w:val="a2"/>
    <w:uiPriority w:val="99"/>
    <w:semiHidden/>
    <w:unhideWhenUsed/>
    <w:rsid w:val="009F3039"/>
  </w:style>
  <w:style w:type="numbering" w:customStyle="1" w:styleId="247">
    <w:name w:val="Нет списка247"/>
    <w:next w:val="a2"/>
    <w:uiPriority w:val="99"/>
    <w:semiHidden/>
    <w:unhideWhenUsed/>
    <w:rsid w:val="009F3039"/>
  </w:style>
  <w:style w:type="numbering" w:customStyle="1" w:styleId="257">
    <w:name w:val="Нет списка257"/>
    <w:next w:val="a2"/>
    <w:uiPriority w:val="99"/>
    <w:semiHidden/>
    <w:unhideWhenUsed/>
    <w:rsid w:val="009F3039"/>
  </w:style>
  <w:style w:type="numbering" w:customStyle="1" w:styleId="267">
    <w:name w:val="Нет списка267"/>
    <w:next w:val="a2"/>
    <w:uiPriority w:val="99"/>
    <w:semiHidden/>
    <w:unhideWhenUsed/>
    <w:rsid w:val="009F3039"/>
  </w:style>
  <w:style w:type="numbering" w:customStyle="1" w:styleId="277">
    <w:name w:val="Нет списка277"/>
    <w:next w:val="a2"/>
    <w:uiPriority w:val="99"/>
    <w:semiHidden/>
    <w:unhideWhenUsed/>
    <w:rsid w:val="009F3039"/>
  </w:style>
  <w:style w:type="numbering" w:customStyle="1" w:styleId="287">
    <w:name w:val="Нет списка287"/>
    <w:next w:val="a2"/>
    <w:uiPriority w:val="99"/>
    <w:semiHidden/>
    <w:unhideWhenUsed/>
    <w:rsid w:val="009F3039"/>
  </w:style>
  <w:style w:type="numbering" w:customStyle="1" w:styleId="297">
    <w:name w:val="Нет списка297"/>
    <w:next w:val="a2"/>
    <w:uiPriority w:val="99"/>
    <w:semiHidden/>
    <w:unhideWhenUsed/>
    <w:rsid w:val="009F3039"/>
  </w:style>
  <w:style w:type="paragraph" w:customStyle="1" w:styleId="12fffff7">
    <w:name w:val=" 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7">
    <w:name w:val="Нет списка307"/>
    <w:next w:val="a2"/>
    <w:uiPriority w:val="99"/>
    <w:semiHidden/>
    <w:unhideWhenUsed/>
    <w:rsid w:val="009F3039"/>
  </w:style>
  <w:style w:type="numbering" w:customStyle="1" w:styleId="3117">
    <w:name w:val="Нет списка3117"/>
    <w:next w:val="a2"/>
    <w:uiPriority w:val="99"/>
    <w:semiHidden/>
    <w:unhideWhenUsed/>
    <w:rsid w:val="009F3039"/>
  </w:style>
  <w:style w:type="paragraph" w:customStyle="1" w:styleId="12fffff8">
    <w:name w:val=" Знак Знак12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8">
    <w:name w:val="Нет списка328"/>
    <w:next w:val="a2"/>
    <w:uiPriority w:val="99"/>
    <w:semiHidden/>
    <w:unhideWhenUsed/>
    <w:rsid w:val="009F3039"/>
  </w:style>
  <w:style w:type="numbering" w:customStyle="1" w:styleId="337">
    <w:name w:val="Нет списка337"/>
    <w:next w:val="a2"/>
    <w:uiPriority w:val="99"/>
    <w:semiHidden/>
    <w:unhideWhenUsed/>
    <w:rsid w:val="009F3039"/>
  </w:style>
  <w:style w:type="numbering" w:customStyle="1" w:styleId="347">
    <w:name w:val="Нет списка347"/>
    <w:next w:val="a2"/>
    <w:uiPriority w:val="99"/>
    <w:semiHidden/>
    <w:unhideWhenUsed/>
    <w:rsid w:val="009F3039"/>
  </w:style>
  <w:style w:type="numbering" w:customStyle="1" w:styleId="357">
    <w:name w:val="Нет списка357"/>
    <w:next w:val="a2"/>
    <w:uiPriority w:val="99"/>
    <w:semiHidden/>
    <w:unhideWhenUsed/>
    <w:rsid w:val="009F3039"/>
  </w:style>
  <w:style w:type="numbering" w:customStyle="1" w:styleId="367">
    <w:name w:val="Нет списка367"/>
    <w:next w:val="a2"/>
    <w:uiPriority w:val="99"/>
    <w:semiHidden/>
    <w:unhideWhenUsed/>
    <w:rsid w:val="009F3039"/>
  </w:style>
  <w:style w:type="numbering" w:customStyle="1" w:styleId="377">
    <w:name w:val="Нет списка377"/>
    <w:next w:val="a2"/>
    <w:uiPriority w:val="99"/>
    <w:semiHidden/>
    <w:unhideWhenUsed/>
    <w:rsid w:val="009F3039"/>
  </w:style>
  <w:style w:type="numbering" w:customStyle="1" w:styleId="387">
    <w:name w:val="Нет списка387"/>
    <w:next w:val="a2"/>
    <w:uiPriority w:val="99"/>
    <w:semiHidden/>
    <w:unhideWhenUsed/>
    <w:rsid w:val="009F3039"/>
  </w:style>
  <w:style w:type="numbering" w:customStyle="1" w:styleId="397">
    <w:name w:val="Нет списка397"/>
    <w:next w:val="a2"/>
    <w:uiPriority w:val="99"/>
    <w:semiHidden/>
    <w:unhideWhenUsed/>
    <w:rsid w:val="009F3039"/>
  </w:style>
  <w:style w:type="numbering" w:customStyle="1" w:styleId="407">
    <w:name w:val="Нет списка407"/>
    <w:next w:val="a2"/>
    <w:uiPriority w:val="99"/>
    <w:semiHidden/>
    <w:unhideWhenUsed/>
    <w:rsid w:val="009F3039"/>
  </w:style>
  <w:style w:type="numbering" w:customStyle="1" w:styleId="4117">
    <w:name w:val="Нет списка4117"/>
    <w:next w:val="a2"/>
    <w:uiPriority w:val="99"/>
    <w:semiHidden/>
    <w:unhideWhenUsed/>
    <w:rsid w:val="009F3039"/>
  </w:style>
  <w:style w:type="paragraph" w:customStyle="1" w:styleId="1fffff3">
    <w:name w:val=" Знак Знак1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8">
    <w:name w:val="Нет списка428"/>
    <w:next w:val="a2"/>
    <w:uiPriority w:val="99"/>
    <w:semiHidden/>
    <w:unhideWhenUsed/>
    <w:rsid w:val="009F3039"/>
  </w:style>
  <w:style w:type="numbering" w:customStyle="1" w:styleId="437">
    <w:name w:val="Нет списка437"/>
    <w:next w:val="a2"/>
    <w:uiPriority w:val="99"/>
    <w:semiHidden/>
    <w:unhideWhenUsed/>
    <w:rsid w:val="009F3039"/>
  </w:style>
  <w:style w:type="numbering" w:customStyle="1" w:styleId="447">
    <w:name w:val="Нет списка447"/>
    <w:next w:val="a2"/>
    <w:uiPriority w:val="99"/>
    <w:semiHidden/>
    <w:unhideWhenUsed/>
    <w:rsid w:val="009F3039"/>
  </w:style>
  <w:style w:type="numbering" w:customStyle="1" w:styleId="457">
    <w:name w:val="Нет списка457"/>
    <w:next w:val="a2"/>
    <w:uiPriority w:val="99"/>
    <w:semiHidden/>
    <w:unhideWhenUsed/>
    <w:rsid w:val="009F3039"/>
  </w:style>
  <w:style w:type="numbering" w:customStyle="1" w:styleId="467">
    <w:name w:val="Нет списка467"/>
    <w:next w:val="a2"/>
    <w:uiPriority w:val="99"/>
    <w:semiHidden/>
    <w:unhideWhenUsed/>
    <w:rsid w:val="009F3039"/>
  </w:style>
  <w:style w:type="numbering" w:customStyle="1" w:styleId="477">
    <w:name w:val="Нет списка477"/>
    <w:next w:val="a2"/>
    <w:uiPriority w:val="99"/>
    <w:semiHidden/>
    <w:unhideWhenUsed/>
    <w:rsid w:val="009F3039"/>
  </w:style>
  <w:style w:type="numbering" w:customStyle="1" w:styleId="487">
    <w:name w:val="Нет списка487"/>
    <w:next w:val="a2"/>
    <w:uiPriority w:val="99"/>
    <w:semiHidden/>
    <w:unhideWhenUsed/>
    <w:rsid w:val="009F3039"/>
  </w:style>
  <w:style w:type="numbering" w:customStyle="1" w:styleId="497">
    <w:name w:val="Нет списка497"/>
    <w:next w:val="a2"/>
    <w:uiPriority w:val="99"/>
    <w:semiHidden/>
    <w:unhideWhenUsed/>
    <w:rsid w:val="009F3039"/>
  </w:style>
  <w:style w:type="numbering" w:customStyle="1" w:styleId="507">
    <w:name w:val="Нет списка507"/>
    <w:next w:val="a2"/>
    <w:uiPriority w:val="99"/>
    <w:semiHidden/>
    <w:unhideWhenUsed/>
    <w:rsid w:val="009F3039"/>
  </w:style>
  <w:style w:type="numbering" w:customStyle="1" w:styleId="5117">
    <w:name w:val="Нет списка5117"/>
    <w:next w:val="a2"/>
    <w:uiPriority w:val="99"/>
    <w:semiHidden/>
    <w:unhideWhenUsed/>
    <w:rsid w:val="009F3039"/>
  </w:style>
  <w:style w:type="numbering" w:customStyle="1" w:styleId="528">
    <w:name w:val="Нет списка528"/>
    <w:next w:val="a2"/>
    <w:uiPriority w:val="99"/>
    <w:semiHidden/>
    <w:unhideWhenUsed/>
    <w:rsid w:val="009F3039"/>
  </w:style>
  <w:style w:type="numbering" w:customStyle="1" w:styleId="537">
    <w:name w:val="Нет списка537"/>
    <w:next w:val="a2"/>
    <w:uiPriority w:val="99"/>
    <w:semiHidden/>
    <w:unhideWhenUsed/>
    <w:rsid w:val="009F3039"/>
  </w:style>
  <w:style w:type="numbering" w:customStyle="1" w:styleId="547">
    <w:name w:val="Нет списка547"/>
    <w:next w:val="a2"/>
    <w:uiPriority w:val="99"/>
    <w:semiHidden/>
    <w:unhideWhenUsed/>
    <w:rsid w:val="009F3039"/>
  </w:style>
  <w:style w:type="numbering" w:customStyle="1" w:styleId="557">
    <w:name w:val="Нет списка557"/>
    <w:next w:val="a2"/>
    <w:uiPriority w:val="99"/>
    <w:semiHidden/>
    <w:unhideWhenUsed/>
    <w:rsid w:val="009F3039"/>
  </w:style>
  <w:style w:type="numbering" w:customStyle="1" w:styleId="567">
    <w:name w:val="Нет списка567"/>
    <w:next w:val="a2"/>
    <w:uiPriority w:val="99"/>
    <w:semiHidden/>
    <w:unhideWhenUsed/>
    <w:rsid w:val="009F3039"/>
  </w:style>
  <w:style w:type="numbering" w:customStyle="1" w:styleId="577">
    <w:name w:val="Нет списка577"/>
    <w:next w:val="a2"/>
    <w:uiPriority w:val="99"/>
    <w:semiHidden/>
    <w:unhideWhenUsed/>
    <w:rsid w:val="009F3039"/>
  </w:style>
  <w:style w:type="numbering" w:customStyle="1" w:styleId="587">
    <w:name w:val="Нет списка587"/>
    <w:next w:val="a2"/>
    <w:uiPriority w:val="99"/>
    <w:semiHidden/>
    <w:unhideWhenUsed/>
    <w:rsid w:val="009F3039"/>
  </w:style>
  <w:style w:type="numbering" w:customStyle="1" w:styleId="597">
    <w:name w:val="Нет списка597"/>
    <w:next w:val="a2"/>
    <w:uiPriority w:val="99"/>
    <w:semiHidden/>
    <w:unhideWhenUsed/>
    <w:rsid w:val="009F3039"/>
  </w:style>
  <w:style w:type="numbering" w:customStyle="1" w:styleId="607">
    <w:name w:val="Нет списка607"/>
    <w:next w:val="a2"/>
    <w:uiPriority w:val="99"/>
    <w:semiHidden/>
    <w:unhideWhenUsed/>
    <w:rsid w:val="009F3039"/>
  </w:style>
  <w:style w:type="numbering" w:customStyle="1" w:styleId="6117">
    <w:name w:val="Нет списка6117"/>
    <w:next w:val="a2"/>
    <w:uiPriority w:val="99"/>
    <w:semiHidden/>
    <w:unhideWhenUsed/>
    <w:rsid w:val="009F3039"/>
  </w:style>
  <w:style w:type="numbering" w:customStyle="1" w:styleId="628">
    <w:name w:val="Нет списка628"/>
    <w:next w:val="a2"/>
    <w:uiPriority w:val="99"/>
    <w:semiHidden/>
    <w:unhideWhenUsed/>
    <w:rsid w:val="009F3039"/>
  </w:style>
  <w:style w:type="numbering" w:customStyle="1" w:styleId="637">
    <w:name w:val="Нет списка637"/>
    <w:next w:val="a2"/>
    <w:uiPriority w:val="99"/>
    <w:semiHidden/>
    <w:unhideWhenUsed/>
    <w:rsid w:val="009F3039"/>
  </w:style>
  <w:style w:type="numbering" w:customStyle="1" w:styleId="647">
    <w:name w:val="Нет списка647"/>
    <w:next w:val="a2"/>
    <w:uiPriority w:val="99"/>
    <w:semiHidden/>
    <w:unhideWhenUsed/>
    <w:rsid w:val="009F3039"/>
  </w:style>
  <w:style w:type="numbering" w:customStyle="1" w:styleId="657">
    <w:name w:val="Нет списка657"/>
    <w:next w:val="a2"/>
    <w:uiPriority w:val="99"/>
    <w:semiHidden/>
    <w:unhideWhenUsed/>
    <w:rsid w:val="009F3039"/>
  </w:style>
  <w:style w:type="paragraph" w:customStyle="1" w:styleId="12fffff9">
    <w:name w:val=" 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7">
    <w:name w:val="Нет списка667"/>
    <w:next w:val="a2"/>
    <w:uiPriority w:val="99"/>
    <w:semiHidden/>
    <w:unhideWhenUsed/>
    <w:rsid w:val="009F3039"/>
  </w:style>
  <w:style w:type="numbering" w:customStyle="1" w:styleId="677">
    <w:name w:val="Нет списка677"/>
    <w:next w:val="a2"/>
    <w:uiPriority w:val="99"/>
    <w:semiHidden/>
    <w:unhideWhenUsed/>
    <w:rsid w:val="009F3039"/>
  </w:style>
  <w:style w:type="numbering" w:customStyle="1" w:styleId="687">
    <w:name w:val="Нет списка687"/>
    <w:next w:val="a2"/>
    <w:uiPriority w:val="99"/>
    <w:semiHidden/>
    <w:unhideWhenUsed/>
    <w:rsid w:val="009F3039"/>
  </w:style>
  <w:style w:type="numbering" w:customStyle="1" w:styleId="697">
    <w:name w:val="Нет списка697"/>
    <w:next w:val="a2"/>
    <w:uiPriority w:val="99"/>
    <w:semiHidden/>
    <w:unhideWhenUsed/>
    <w:rsid w:val="009F3039"/>
  </w:style>
  <w:style w:type="numbering" w:customStyle="1" w:styleId="707">
    <w:name w:val="Нет списка707"/>
    <w:next w:val="a2"/>
    <w:uiPriority w:val="99"/>
    <w:semiHidden/>
    <w:unhideWhenUsed/>
    <w:rsid w:val="009F3039"/>
  </w:style>
  <w:style w:type="numbering" w:customStyle="1" w:styleId="7117">
    <w:name w:val="Нет списка7117"/>
    <w:next w:val="a2"/>
    <w:uiPriority w:val="99"/>
    <w:semiHidden/>
    <w:unhideWhenUsed/>
    <w:rsid w:val="009F3039"/>
  </w:style>
  <w:style w:type="paragraph" w:customStyle="1" w:styleId="afffff8">
    <w:name w:val="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8">
    <w:name w:val="Нет списка728"/>
    <w:next w:val="a2"/>
    <w:uiPriority w:val="99"/>
    <w:semiHidden/>
    <w:unhideWhenUsed/>
    <w:rsid w:val="009F3039"/>
  </w:style>
  <w:style w:type="numbering" w:customStyle="1" w:styleId="737">
    <w:name w:val="Нет списка737"/>
    <w:next w:val="a2"/>
    <w:uiPriority w:val="99"/>
    <w:semiHidden/>
    <w:unhideWhenUsed/>
    <w:rsid w:val="009F3039"/>
  </w:style>
  <w:style w:type="numbering" w:customStyle="1" w:styleId="747">
    <w:name w:val="Нет списка747"/>
    <w:next w:val="a2"/>
    <w:uiPriority w:val="99"/>
    <w:semiHidden/>
    <w:unhideWhenUsed/>
    <w:rsid w:val="009F3039"/>
  </w:style>
  <w:style w:type="numbering" w:customStyle="1" w:styleId="757">
    <w:name w:val="Нет списка757"/>
    <w:next w:val="a2"/>
    <w:uiPriority w:val="99"/>
    <w:semiHidden/>
    <w:unhideWhenUsed/>
    <w:rsid w:val="009F3039"/>
  </w:style>
  <w:style w:type="numbering" w:customStyle="1" w:styleId="767">
    <w:name w:val="Нет списка767"/>
    <w:next w:val="a2"/>
    <w:uiPriority w:val="99"/>
    <w:semiHidden/>
    <w:unhideWhenUsed/>
    <w:rsid w:val="009F3039"/>
  </w:style>
  <w:style w:type="numbering" w:customStyle="1" w:styleId="777">
    <w:name w:val="Нет списка777"/>
    <w:next w:val="a2"/>
    <w:uiPriority w:val="99"/>
    <w:semiHidden/>
    <w:unhideWhenUsed/>
    <w:rsid w:val="009F3039"/>
  </w:style>
  <w:style w:type="numbering" w:customStyle="1" w:styleId="787">
    <w:name w:val="Нет списка787"/>
    <w:next w:val="a2"/>
    <w:uiPriority w:val="99"/>
    <w:semiHidden/>
    <w:unhideWhenUsed/>
    <w:rsid w:val="009F3039"/>
  </w:style>
  <w:style w:type="numbering" w:customStyle="1" w:styleId="797">
    <w:name w:val="Нет списка797"/>
    <w:next w:val="a2"/>
    <w:uiPriority w:val="99"/>
    <w:semiHidden/>
    <w:unhideWhenUsed/>
    <w:rsid w:val="009F3039"/>
  </w:style>
  <w:style w:type="numbering" w:customStyle="1" w:styleId="807">
    <w:name w:val="Нет списка807"/>
    <w:next w:val="a2"/>
    <w:uiPriority w:val="99"/>
    <w:semiHidden/>
    <w:unhideWhenUsed/>
    <w:rsid w:val="009F3039"/>
  </w:style>
  <w:style w:type="numbering" w:customStyle="1" w:styleId="8117">
    <w:name w:val="Нет списка8117"/>
    <w:next w:val="a2"/>
    <w:uiPriority w:val="99"/>
    <w:semiHidden/>
    <w:unhideWhenUsed/>
    <w:rsid w:val="009F3039"/>
  </w:style>
  <w:style w:type="numbering" w:customStyle="1" w:styleId="826">
    <w:name w:val="Нет списка826"/>
    <w:next w:val="a2"/>
    <w:uiPriority w:val="99"/>
    <w:semiHidden/>
    <w:unhideWhenUsed/>
    <w:rsid w:val="009F3039"/>
  </w:style>
  <w:style w:type="numbering" w:customStyle="1" w:styleId="11016">
    <w:name w:val="Нет списка11016"/>
    <w:next w:val="a2"/>
    <w:uiPriority w:val="99"/>
    <w:semiHidden/>
    <w:rsid w:val="009F3039"/>
  </w:style>
  <w:style w:type="numbering" w:customStyle="1" w:styleId="11117">
    <w:name w:val="Нет списка11117"/>
    <w:next w:val="a2"/>
    <w:uiPriority w:val="99"/>
    <w:semiHidden/>
    <w:unhideWhenUsed/>
    <w:rsid w:val="009F3039"/>
  </w:style>
  <w:style w:type="numbering" w:customStyle="1" w:styleId="2107">
    <w:name w:val="Нет списка2107"/>
    <w:next w:val="a2"/>
    <w:uiPriority w:val="99"/>
    <w:semiHidden/>
    <w:unhideWhenUsed/>
    <w:rsid w:val="009F3039"/>
  </w:style>
  <w:style w:type="numbering" w:customStyle="1" w:styleId="3107">
    <w:name w:val="Нет списка3107"/>
    <w:next w:val="a2"/>
    <w:uiPriority w:val="99"/>
    <w:semiHidden/>
    <w:unhideWhenUsed/>
    <w:rsid w:val="009F3039"/>
  </w:style>
  <w:style w:type="numbering" w:customStyle="1" w:styleId="4107">
    <w:name w:val="Нет списка4107"/>
    <w:next w:val="a2"/>
    <w:uiPriority w:val="99"/>
    <w:semiHidden/>
    <w:unhideWhenUsed/>
    <w:rsid w:val="009F3039"/>
  </w:style>
  <w:style w:type="numbering" w:customStyle="1" w:styleId="5107">
    <w:name w:val="Нет списка5107"/>
    <w:next w:val="a2"/>
    <w:uiPriority w:val="99"/>
    <w:semiHidden/>
    <w:unhideWhenUsed/>
    <w:rsid w:val="009F3039"/>
  </w:style>
  <w:style w:type="numbering" w:customStyle="1" w:styleId="6107">
    <w:name w:val="Нет списка6107"/>
    <w:next w:val="a2"/>
    <w:uiPriority w:val="99"/>
    <w:semiHidden/>
    <w:unhideWhenUsed/>
    <w:rsid w:val="009F3039"/>
  </w:style>
  <w:style w:type="numbering" w:customStyle="1" w:styleId="7106">
    <w:name w:val="Нет списка7106"/>
    <w:next w:val="a2"/>
    <w:uiPriority w:val="99"/>
    <w:semiHidden/>
    <w:unhideWhenUsed/>
    <w:rsid w:val="009F3039"/>
  </w:style>
  <w:style w:type="numbering" w:customStyle="1" w:styleId="836">
    <w:name w:val="Нет списка836"/>
    <w:next w:val="a2"/>
    <w:uiPriority w:val="99"/>
    <w:semiHidden/>
    <w:unhideWhenUsed/>
    <w:rsid w:val="009F3039"/>
  </w:style>
  <w:style w:type="numbering" w:customStyle="1" w:styleId="9116">
    <w:name w:val="Нет списка9116"/>
    <w:next w:val="a2"/>
    <w:uiPriority w:val="99"/>
    <w:semiHidden/>
    <w:unhideWhenUsed/>
    <w:rsid w:val="009F3039"/>
  </w:style>
  <w:style w:type="numbering" w:customStyle="1" w:styleId="10116">
    <w:name w:val="Нет списка10116"/>
    <w:next w:val="a2"/>
    <w:uiPriority w:val="99"/>
    <w:semiHidden/>
    <w:unhideWhenUsed/>
    <w:rsid w:val="009F3039"/>
  </w:style>
  <w:style w:type="numbering" w:customStyle="1" w:styleId="11118">
    <w:name w:val="Нет списка11118"/>
    <w:next w:val="a2"/>
    <w:uiPriority w:val="99"/>
    <w:semiHidden/>
    <w:unhideWhenUsed/>
    <w:rsid w:val="009F3039"/>
  </w:style>
  <w:style w:type="numbering" w:customStyle="1" w:styleId="12116">
    <w:name w:val="Нет списка12116"/>
    <w:next w:val="a2"/>
    <w:uiPriority w:val="99"/>
    <w:semiHidden/>
    <w:unhideWhenUsed/>
    <w:rsid w:val="009F3039"/>
  </w:style>
  <w:style w:type="numbering" w:customStyle="1" w:styleId="13116">
    <w:name w:val="Нет списка13116"/>
    <w:next w:val="a2"/>
    <w:uiPriority w:val="99"/>
    <w:semiHidden/>
    <w:unhideWhenUsed/>
    <w:rsid w:val="009F3039"/>
  </w:style>
  <w:style w:type="numbering" w:customStyle="1" w:styleId="141160">
    <w:name w:val="Нет списка14116"/>
    <w:next w:val="a2"/>
    <w:uiPriority w:val="99"/>
    <w:semiHidden/>
    <w:unhideWhenUsed/>
    <w:rsid w:val="009F3039"/>
  </w:style>
  <w:style w:type="numbering" w:customStyle="1" w:styleId="15116">
    <w:name w:val="Нет списка15116"/>
    <w:next w:val="a2"/>
    <w:uiPriority w:val="99"/>
    <w:semiHidden/>
    <w:unhideWhenUsed/>
    <w:rsid w:val="009F3039"/>
  </w:style>
  <w:style w:type="numbering" w:customStyle="1" w:styleId="16116">
    <w:name w:val="Нет списка16116"/>
    <w:next w:val="a2"/>
    <w:uiPriority w:val="99"/>
    <w:semiHidden/>
    <w:unhideWhenUsed/>
    <w:rsid w:val="009F3039"/>
  </w:style>
  <w:style w:type="numbering" w:customStyle="1" w:styleId="17116">
    <w:name w:val="Нет списка17116"/>
    <w:next w:val="a2"/>
    <w:uiPriority w:val="99"/>
    <w:semiHidden/>
    <w:unhideWhenUsed/>
    <w:rsid w:val="009F3039"/>
  </w:style>
  <w:style w:type="numbering" w:customStyle="1" w:styleId="18116">
    <w:name w:val="Нет списка18116"/>
    <w:next w:val="a2"/>
    <w:uiPriority w:val="99"/>
    <w:semiHidden/>
    <w:unhideWhenUsed/>
    <w:rsid w:val="009F3039"/>
  </w:style>
  <w:style w:type="numbering" w:customStyle="1" w:styleId="19116">
    <w:name w:val="Нет списка19116"/>
    <w:next w:val="a2"/>
    <w:uiPriority w:val="99"/>
    <w:semiHidden/>
    <w:unhideWhenUsed/>
    <w:rsid w:val="009F3039"/>
  </w:style>
  <w:style w:type="numbering" w:customStyle="1" w:styleId="20110">
    <w:name w:val="Нет списка20110"/>
    <w:next w:val="a2"/>
    <w:uiPriority w:val="99"/>
    <w:semiHidden/>
    <w:unhideWhenUsed/>
    <w:rsid w:val="009F3039"/>
  </w:style>
  <w:style w:type="numbering" w:customStyle="1" w:styleId="2119">
    <w:name w:val="Нет списка2119"/>
    <w:next w:val="a2"/>
    <w:uiPriority w:val="99"/>
    <w:semiHidden/>
    <w:unhideWhenUsed/>
    <w:rsid w:val="009F3039"/>
  </w:style>
  <w:style w:type="numbering" w:customStyle="1" w:styleId="2217">
    <w:name w:val="Нет списка2217"/>
    <w:next w:val="a2"/>
    <w:uiPriority w:val="99"/>
    <w:semiHidden/>
    <w:unhideWhenUsed/>
    <w:rsid w:val="009F3039"/>
  </w:style>
  <w:style w:type="numbering" w:customStyle="1" w:styleId="2317">
    <w:name w:val="Нет списка2317"/>
    <w:next w:val="a2"/>
    <w:uiPriority w:val="99"/>
    <w:semiHidden/>
    <w:unhideWhenUsed/>
    <w:rsid w:val="009F3039"/>
  </w:style>
  <w:style w:type="numbering" w:customStyle="1" w:styleId="2417">
    <w:name w:val="Нет списка2417"/>
    <w:next w:val="a2"/>
    <w:uiPriority w:val="99"/>
    <w:semiHidden/>
    <w:unhideWhenUsed/>
    <w:rsid w:val="009F3039"/>
  </w:style>
  <w:style w:type="numbering" w:customStyle="1" w:styleId="2517">
    <w:name w:val="Нет списка2517"/>
    <w:next w:val="a2"/>
    <w:uiPriority w:val="99"/>
    <w:semiHidden/>
    <w:unhideWhenUsed/>
    <w:rsid w:val="009F3039"/>
  </w:style>
  <w:style w:type="numbering" w:customStyle="1" w:styleId="2617">
    <w:name w:val="Нет списка2617"/>
    <w:next w:val="a2"/>
    <w:uiPriority w:val="99"/>
    <w:semiHidden/>
    <w:unhideWhenUsed/>
    <w:rsid w:val="009F3039"/>
  </w:style>
  <w:style w:type="numbering" w:customStyle="1" w:styleId="2717">
    <w:name w:val="Нет списка2717"/>
    <w:next w:val="a2"/>
    <w:uiPriority w:val="99"/>
    <w:semiHidden/>
    <w:unhideWhenUsed/>
    <w:rsid w:val="009F3039"/>
  </w:style>
  <w:style w:type="numbering" w:customStyle="1" w:styleId="2817">
    <w:name w:val="Нет списка2817"/>
    <w:next w:val="a2"/>
    <w:uiPriority w:val="99"/>
    <w:semiHidden/>
    <w:unhideWhenUsed/>
    <w:rsid w:val="009F3039"/>
  </w:style>
  <w:style w:type="numbering" w:customStyle="1" w:styleId="2917">
    <w:name w:val="Нет списка2917"/>
    <w:next w:val="a2"/>
    <w:uiPriority w:val="99"/>
    <w:semiHidden/>
    <w:unhideWhenUsed/>
    <w:rsid w:val="009F3039"/>
  </w:style>
  <w:style w:type="numbering" w:customStyle="1" w:styleId="3017">
    <w:name w:val="Нет списка3017"/>
    <w:next w:val="a2"/>
    <w:uiPriority w:val="99"/>
    <w:semiHidden/>
    <w:unhideWhenUsed/>
    <w:rsid w:val="009F3039"/>
  </w:style>
  <w:style w:type="numbering" w:customStyle="1" w:styleId="3118">
    <w:name w:val="Нет списка3118"/>
    <w:next w:val="a2"/>
    <w:uiPriority w:val="99"/>
    <w:semiHidden/>
    <w:unhideWhenUsed/>
    <w:rsid w:val="009F3039"/>
  </w:style>
  <w:style w:type="numbering" w:customStyle="1" w:styleId="3217">
    <w:name w:val="Нет списка3217"/>
    <w:next w:val="a2"/>
    <w:uiPriority w:val="99"/>
    <w:semiHidden/>
    <w:unhideWhenUsed/>
    <w:rsid w:val="009F3039"/>
  </w:style>
  <w:style w:type="numbering" w:customStyle="1" w:styleId="3317">
    <w:name w:val="Нет списка3317"/>
    <w:next w:val="a2"/>
    <w:uiPriority w:val="99"/>
    <w:semiHidden/>
    <w:unhideWhenUsed/>
    <w:rsid w:val="009F3039"/>
  </w:style>
  <w:style w:type="numbering" w:customStyle="1" w:styleId="3417">
    <w:name w:val="Нет списка3417"/>
    <w:next w:val="a2"/>
    <w:uiPriority w:val="99"/>
    <w:semiHidden/>
    <w:unhideWhenUsed/>
    <w:rsid w:val="009F3039"/>
  </w:style>
  <w:style w:type="numbering" w:customStyle="1" w:styleId="3517">
    <w:name w:val="Нет списка3517"/>
    <w:next w:val="a2"/>
    <w:uiPriority w:val="99"/>
    <w:semiHidden/>
    <w:unhideWhenUsed/>
    <w:rsid w:val="009F3039"/>
  </w:style>
  <w:style w:type="numbering" w:customStyle="1" w:styleId="3617">
    <w:name w:val="Нет списка3617"/>
    <w:next w:val="a2"/>
    <w:uiPriority w:val="99"/>
    <w:semiHidden/>
    <w:unhideWhenUsed/>
    <w:rsid w:val="009F3039"/>
  </w:style>
  <w:style w:type="numbering" w:customStyle="1" w:styleId="3717">
    <w:name w:val="Нет списка3717"/>
    <w:next w:val="a2"/>
    <w:uiPriority w:val="99"/>
    <w:semiHidden/>
    <w:unhideWhenUsed/>
    <w:rsid w:val="009F3039"/>
  </w:style>
  <w:style w:type="numbering" w:customStyle="1" w:styleId="3817">
    <w:name w:val="Нет списка3817"/>
    <w:next w:val="a2"/>
    <w:uiPriority w:val="99"/>
    <w:semiHidden/>
    <w:unhideWhenUsed/>
    <w:rsid w:val="009F3039"/>
  </w:style>
  <w:style w:type="numbering" w:customStyle="1" w:styleId="3917">
    <w:name w:val="Нет списка3917"/>
    <w:next w:val="a2"/>
    <w:uiPriority w:val="99"/>
    <w:semiHidden/>
    <w:unhideWhenUsed/>
    <w:rsid w:val="009F3039"/>
  </w:style>
  <w:style w:type="numbering" w:customStyle="1" w:styleId="4017">
    <w:name w:val="Нет списка4017"/>
    <w:next w:val="a2"/>
    <w:uiPriority w:val="99"/>
    <w:semiHidden/>
    <w:unhideWhenUsed/>
    <w:rsid w:val="009F3039"/>
  </w:style>
  <w:style w:type="numbering" w:customStyle="1" w:styleId="4118">
    <w:name w:val="Нет списка4118"/>
    <w:next w:val="a2"/>
    <w:uiPriority w:val="99"/>
    <w:semiHidden/>
    <w:unhideWhenUsed/>
    <w:rsid w:val="009F3039"/>
  </w:style>
  <w:style w:type="numbering" w:customStyle="1" w:styleId="4217">
    <w:name w:val="Нет списка4217"/>
    <w:next w:val="a2"/>
    <w:uiPriority w:val="99"/>
    <w:semiHidden/>
    <w:unhideWhenUsed/>
    <w:rsid w:val="009F3039"/>
  </w:style>
  <w:style w:type="numbering" w:customStyle="1" w:styleId="4317">
    <w:name w:val="Нет списка4317"/>
    <w:next w:val="a2"/>
    <w:uiPriority w:val="99"/>
    <w:semiHidden/>
    <w:unhideWhenUsed/>
    <w:rsid w:val="009F3039"/>
  </w:style>
  <w:style w:type="numbering" w:customStyle="1" w:styleId="4417">
    <w:name w:val="Нет списка4417"/>
    <w:next w:val="a2"/>
    <w:uiPriority w:val="99"/>
    <w:semiHidden/>
    <w:unhideWhenUsed/>
    <w:rsid w:val="009F3039"/>
  </w:style>
  <w:style w:type="numbering" w:customStyle="1" w:styleId="4517">
    <w:name w:val="Нет списка4517"/>
    <w:next w:val="a2"/>
    <w:uiPriority w:val="99"/>
    <w:semiHidden/>
    <w:unhideWhenUsed/>
    <w:rsid w:val="009F3039"/>
  </w:style>
  <w:style w:type="numbering" w:customStyle="1" w:styleId="4617">
    <w:name w:val="Нет списка4617"/>
    <w:next w:val="a2"/>
    <w:uiPriority w:val="99"/>
    <w:semiHidden/>
    <w:unhideWhenUsed/>
    <w:rsid w:val="009F3039"/>
  </w:style>
  <w:style w:type="numbering" w:customStyle="1" w:styleId="4717">
    <w:name w:val="Нет списка4717"/>
    <w:next w:val="a2"/>
    <w:uiPriority w:val="99"/>
    <w:semiHidden/>
    <w:unhideWhenUsed/>
    <w:rsid w:val="009F3039"/>
  </w:style>
  <w:style w:type="numbering" w:customStyle="1" w:styleId="4817">
    <w:name w:val="Нет списка4817"/>
    <w:next w:val="a2"/>
    <w:uiPriority w:val="99"/>
    <w:semiHidden/>
    <w:unhideWhenUsed/>
    <w:rsid w:val="009F3039"/>
  </w:style>
  <w:style w:type="numbering" w:customStyle="1" w:styleId="4917">
    <w:name w:val="Нет списка4917"/>
    <w:next w:val="a2"/>
    <w:uiPriority w:val="99"/>
    <w:semiHidden/>
    <w:unhideWhenUsed/>
    <w:rsid w:val="009F3039"/>
  </w:style>
  <w:style w:type="numbering" w:customStyle="1" w:styleId="5017">
    <w:name w:val="Нет списка5017"/>
    <w:next w:val="a2"/>
    <w:uiPriority w:val="99"/>
    <w:semiHidden/>
    <w:unhideWhenUsed/>
    <w:rsid w:val="009F3039"/>
  </w:style>
  <w:style w:type="numbering" w:customStyle="1" w:styleId="5118">
    <w:name w:val="Нет списка5118"/>
    <w:next w:val="a2"/>
    <w:uiPriority w:val="99"/>
    <w:semiHidden/>
    <w:unhideWhenUsed/>
    <w:rsid w:val="009F3039"/>
  </w:style>
  <w:style w:type="numbering" w:customStyle="1" w:styleId="5217">
    <w:name w:val="Нет списка5217"/>
    <w:next w:val="a2"/>
    <w:uiPriority w:val="99"/>
    <w:semiHidden/>
    <w:unhideWhenUsed/>
    <w:rsid w:val="009F3039"/>
  </w:style>
  <w:style w:type="numbering" w:customStyle="1" w:styleId="5317">
    <w:name w:val="Нет списка5317"/>
    <w:next w:val="a2"/>
    <w:uiPriority w:val="99"/>
    <w:semiHidden/>
    <w:unhideWhenUsed/>
    <w:rsid w:val="009F3039"/>
  </w:style>
  <w:style w:type="numbering" w:customStyle="1" w:styleId="5417">
    <w:name w:val="Нет списка5417"/>
    <w:next w:val="a2"/>
    <w:uiPriority w:val="99"/>
    <w:semiHidden/>
    <w:unhideWhenUsed/>
    <w:rsid w:val="009F3039"/>
  </w:style>
  <w:style w:type="numbering" w:customStyle="1" w:styleId="5517">
    <w:name w:val="Нет списка5517"/>
    <w:next w:val="a2"/>
    <w:uiPriority w:val="99"/>
    <w:semiHidden/>
    <w:unhideWhenUsed/>
    <w:rsid w:val="009F3039"/>
  </w:style>
  <w:style w:type="numbering" w:customStyle="1" w:styleId="5617">
    <w:name w:val="Нет списка5617"/>
    <w:next w:val="a2"/>
    <w:uiPriority w:val="99"/>
    <w:semiHidden/>
    <w:unhideWhenUsed/>
    <w:rsid w:val="009F3039"/>
  </w:style>
  <w:style w:type="numbering" w:customStyle="1" w:styleId="5717">
    <w:name w:val="Нет списка5717"/>
    <w:next w:val="a2"/>
    <w:uiPriority w:val="99"/>
    <w:semiHidden/>
    <w:unhideWhenUsed/>
    <w:rsid w:val="009F3039"/>
  </w:style>
  <w:style w:type="numbering" w:customStyle="1" w:styleId="5817">
    <w:name w:val="Нет списка5817"/>
    <w:next w:val="a2"/>
    <w:uiPriority w:val="99"/>
    <w:semiHidden/>
    <w:unhideWhenUsed/>
    <w:rsid w:val="009F3039"/>
  </w:style>
  <w:style w:type="numbering" w:customStyle="1" w:styleId="5917">
    <w:name w:val="Нет списка5917"/>
    <w:next w:val="a2"/>
    <w:uiPriority w:val="99"/>
    <w:semiHidden/>
    <w:unhideWhenUsed/>
    <w:rsid w:val="009F3039"/>
  </w:style>
  <w:style w:type="numbering" w:customStyle="1" w:styleId="6017">
    <w:name w:val="Нет списка6017"/>
    <w:next w:val="a2"/>
    <w:uiPriority w:val="99"/>
    <w:semiHidden/>
    <w:unhideWhenUsed/>
    <w:rsid w:val="009F3039"/>
  </w:style>
  <w:style w:type="numbering" w:customStyle="1" w:styleId="6118">
    <w:name w:val="Нет списка6118"/>
    <w:next w:val="a2"/>
    <w:uiPriority w:val="99"/>
    <w:semiHidden/>
    <w:unhideWhenUsed/>
    <w:rsid w:val="009F3039"/>
  </w:style>
  <w:style w:type="numbering" w:customStyle="1" w:styleId="6217">
    <w:name w:val="Нет списка6217"/>
    <w:next w:val="a2"/>
    <w:uiPriority w:val="99"/>
    <w:semiHidden/>
    <w:unhideWhenUsed/>
    <w:rsid w:val="009F3039"/>
  </w:style>
  <w:style w:type="numbering" w:customStyle="1" w:styleId="6317">
    <w:name w:val="Нет списка6317"/>
    <w:next w:val="a2"/>
    <w:uiPriority w:val="99"/>
    <w:semiHidden/>
    <w:unhideWhenUsed/>
    <w:rsid w:val="009F3039"/>
  </w:style>
  <w:style w:type="numbering" w:customStyle="1" w:styleId="6417">
    <w:name w:val="Нет списка6417"/>
    <w:next w:val="a2"/>
    <w:uiPriority w:val="99"/>
    <w:semiHidden/>
    <w:unhideWhenUsed/>
    <w:rsid w:val="009F3039"/>
  </w:style>
  <w:style w:type="numbering" w:customStyle="1" w:styleId="6517">
    <w:name w:val="Нет списка6517"/>
    <w:next w:val="a2"/>
    <w:uiPriority w:val="99"/>
    <w:semiHidden/>
    <w:unhideWhenUsed/>
    <w:rsid w:val="009F3039"/>
  </w:style>
  <w:style w:type="numbering" w:customStyle="1" w:styleId="6617">
    <w:name w:val="Нет списка6617"/>
    <w:next w:val="a2"/>
    <w:uiPriority w:val="99"/>
    <w:semiHidden/>
    <w:unhideWhenUsed/>
    <w:rsid w:val="009F3039"/>
  </w:style>
  <w:style w:type="numbering" w:customStyle="1" w:styleId="6717">
    <w:name w:val="Нет списка6717"/>
    <w:next w:val="a2"/>
    <w:uiPriority w:val="99"/>
    <w:semiHidden/>
    <w:unhideWhenUsed/>
    <w:rsid w:val="009F3039"/>
  </w:style>
  <w:style w:type="numbering" w:customStyle="1" w:styleId="6817">
    <w:name w:val="Нет списка6817"/>
    <w:next w:val="a2"/>
    <w:uiPriority w:val="99"/>
    <w:semiHidden/>
    <w:unhideWhenUsed/>
    <w:rsid w:val="009F3039"/>
  </w:style>
  <w:style w:type="numbering" w:customStyle="1" w:styleId="6917">
    <w:name w:val="Нет списка6917"/>
    <w:next w:val="a2"/>
    <w:uiPriority w:val="99"/>
    <w:semiHidden/>
    <w:unhideWhenUsed/>
    <w:rsid w:val="009F3039"/>
  </w:style>
  <w:style w:type="numbering" w:customStyle="1" w:styleId="7017">
    <w:name w:val="Нет списка7017"/>
    <w:next w:val="a2"/>
    <w:uiPriority w:val="99"/>
    <w:semiHidden/>
    <w:unhideWhenUsed/>
    <w:rsid w:val="009F3039"/>
  </w:style>
  <w:style w:type="numbering" w:customStyle="1" w:styleId="7118">
    <w:name w:val="Нет списка7118"/>
    <w:next w:val="a2"/>
    <w:uiPriority w:val="99"/>
    <w:semiHidden/>
    <w:unhideWhenUsed/>
    <w:rsid w:val="009F3039"/>
  </w:style>
  <w:style w:type="numbering" w:customStyle="1" w:styleId="7217">
    <w:name w:val="Нет списка7217"/>
    <w:next w:val="a2"/>
    <w:uiPriority w:val="99"/>
    <w:semiHidden/>
    <w:unhideWhenUsed/>
    <w:rsid w:val="009F3039"/>
  </w:style>
  <w:style w:type="numbering" w:customStyle="1" w:styleId="7317">
    <w:name w:val="Нет списка7317"/>
    <w:next w:val="a2"/>
    <w:uiPriority w:val="99"/>
    <w:semiHidden/>
    <w:unhideWhenUsed/>
    <w:rsid w:val="009F3039"/>
  </w:style>
  <w:style w:type="numbering" w:customStyle="1" w:styleId="7417">
    <w:name w:val="Нет списка7417"/>
    <w:next w:val="a2"/>
    <w:uiPriority w:val="99"/>
    <w:semiHidden/>
    <w:unhideWhenUsed/>
    <w:rsid w:val="009F3039"/>
  </w:style>
  <w:style w:type="numbering" w:customStyle="1" w:styleId="7517">
    <w:name w:val="Нет списка7517"/>
    <w:next w:val="a2"/>
    <w:uiPriority w:val="99"/>
    <w:semiHidden/>
    <w:rsid w:val="009F3039"/>
  </w:style>
  <w:style w:type="numbering" w:customStyle="1" w:styleId="11017">
    <w:name w:val="Нет списка11017"/>
    <w:next w:val="a2"/>
    <w:uiPriority w:val="99"/>
    <w:semiHidden/>
    <w:unhideWhenUsed/>
    <w:rsid w:val="009F3039"/>
  </w:style>
  <w:style w:type="numbering" w:customStyle="1" w:styleId="21016">
    <w:name w:val="Нет списка21016"/>
    <w:next w:val="a2"/>
    <w:uiPriority w:val="99"/>
    <w:semiHidden/>
    <w:unhideWhenUsed/>
    <w:rsid w:val="009F3039"/>
  </w:style>
  <w:style w:type="numbering" w:customStyle="1" w:styleId="31016">
    <w:name w:val="Нет списка31016"/>
    <w:next w:val="a2"/>
    <w:uiPriority w:val="99"/>
    <w:semiHidden/>
    <w:unhideWhenUsed/>
    <w:rsid w:val="009F3039"/>
  </w:style>
  <w:style w:type="numbering" w:customStyle="1" w:styleId="41016">
    <w:name w:val="Нет списка41016"/>
    <w:next w:val="a2"/>
    <w:uiPriority w:val="99"/>
    <w:semiHidden/>
    <w:unhideWhenUsed/>
    <w:rsid w:val="009F3039"/>
  </w:style>
  <w:style w:type="numbering" w:customStyle="1" w:styleId="51016">
    <w:name w:val="Нет списка51016"/>
    <w:next w:val="a2"/>
    <w:uiPriority w:val="99"/>
    <w:semiHidden/>
    <w:unhideWhenUsed/>
    <w:rsid w:val="009F3039"/>
  </w:style>
  <w:style w:type="numbering" w:customStyle="1" w:styleId="61016">
    <w:name w:val="Нет списка61016"/>
    <w:next w:val="a2"/>
    <w:uiPriority w:val="99"/>
    <w:semiHidden/>
    <w:unhideWhenUsed/>
    <w:rsid w:val="009F3039"/>
  </w:style>
  <w:style w:type="numbering" w:customStyle="1" w:styleId="7617">
    <w:name w:val="Нет списка7617"/>
    <w:next w:val="a2"/>
    <w:uiPriority w:val="99"/>
    <w:semiHidden/>
    <w:unhideWhenUsed/>
    <w:rsid w:val="009F3039"/>
  </w:style>
  <w:style w:type="numbering" w:customStyle="1" w:styleId="8118">
    <w:name w:val="Нет списка8118"/>
    <w:next w:val="a2"/>
    <w:uiPriority w:val="99"/>
    <w:semiHidden/>
    <w:unhideWhenUsed/>
    <w:rsid w:val="009F3039"/>
  </w:style>
  <w:style w:type="numbering" w:customStyle="1" w:styleId="9117">
    <w:name w:val="Нет списка9117"/>
    <w:next w:val="a2"/>
    <w:uiPriority w:val="99"/>
    <w:semiHidden/>
    <w:unhideWhenUsed/>
    <w:rsid w:val="009F3039"/>
  </w:style>
  <w:style w:type="numbering" w:customStyle="1" w:styleId="10117">
    <w:name w:val="Нет списка10117"/>
    <w:next w:val="a2"/>
    <w:uiPriority w:val="99"/>
    <w:semiHidden/>
    <w:unhideWhenUsed/>
    <w:rsid w:val="009F3039"/>
  </w:style>
  <w:style w:type="numbering" w:customStyle="1" w:styleId="1127">
    <w:name w:val="Нет списка1127"/>
    <w:next w:val="a2"/>
    <w:uiPriority w:val="99"/>
    <w:semiHidden/>
    <w:unhideWhenUsed/>
    <w:rsid w:val="009F3039"/>
  </w:style>
  <w:style w:type="numbering" w:customStyle="1" w:styleId="12117">
    <w:name w:val="Нет списка12117"/>
    <w:next w:val="a2"/>
    <w:uiPriority w:val="99"/>
    <w:semiHidden/>
    <w:unhideWhenUsed/>
    <w:rsid w:val="009F3039"/>
  </w:style>
  <w:style w:type="numbering" w:customStyle="1" w:styleId="13117">
    <w:name w:val="Нет списка13117"/>
    <w:next w:val="a2"/>
    <w:uiPriority w:val="99"/>
    <w:semiHidden/>
    <w:unhideWhenUsed/>
    <w:rsid w:val="009F3039"/>
  </w:style>
  <w:style w:type="numbering" w:customStyle="1" w:styleId="141170">
    <w:name w:val="Нет списка14117"/>
    <w:next w:val="a2"/>
    <w:uiPriority w:val="99"/>
    <w:semiHidden/>
    <w:unhideWhenUsed/>
    <w:rsid w:val="009F3039"/>
  </w:style>
  <w:style w:type="numbering" w:customStyle="1" w:styleId="15117">
    <w:name w:val="Нет списка15117"/>
    <w:next w:val="a2"/>
    <w:uiPriority w:val="99"/>
    <w:semiHidden/>
    <w:unhideWhenUsed/>
    <w:rsid w:val="009F3039"/>
  </w:style>
  <w:style w:type="numbering" w:customStyle="1" w:styleId="16117">
    <w:name w:val="Нет списка16117"/>
    <w:next w:val="a2"/>
    <w:uiPriority w:val="99"/>
    <w:semiHidden/>
    <w:unhideWhenUsed/>
    <w:rsid w:val="009F3039"/>
  </w:style>
  <w:style w:type="numbering" w:customStyle="1" w:styleId="17117">
    <w:name w:val="Нет списка17117"/>
    <w:next w:val="a2"/>
    <w:uiPriority w:val="99"/>
    <w:semiHidden/>
    <w:unhideWhenUsed/>
    <w:rsid w:val="009F3039"/>
  </w:style>
  <w:style w:type="numbering" w:customStyle="1" w:styleId="18117">
    <w:name w:val="Нет списка18117"/>
    <w:next w:val="a2"/>
    <w:uiPriority w:val="99"/>
    <w:semiHidden/>
    <w:unhideWhenUsed/>
    <w:rsid w:val="009F3039"/>
  </w:style>
  <w:style w:type="numbering" w:customStyle="1" w:styleId="19117">
    <w:name w:val="Нет списка19117"/>
    <w:next w:val="a2"/>
    <w:uiPriority w:val="99"/>
    <w:semiHidden/>
    <w:unhideWhenUsed/>
    <w:rsid w:val="009F3039"/>
  </w:style>
  <w:style w:type="numbering" w:customStyle="1" w:styleId="20116">
    <w:name w:val="Нет списка20116"/>
    <w:next w:val="a2"/>
    <w:uiPriority w:val="99"/>
    <w:semiHidden/>
    <w:unhideWhenUsed/>
    <w:rsid w:val="009F3039"/>
  </w:style>
  <w:style w:type="numbering" w:customStyle="1" w:styleId="21116">
    <w:name w:val="Нет списка21116"/>
    <w:next w:val="a2"/>
    <w:uiPriority w:val="99"/>
    <w:semiHidden/>
    <w:unhideWhenUsed/>
    <w:rsid w:val="009F3039"/>
  </w:style>
  <w:style w:type="numbering" w:customStyle="1" w:styleId="22116">
    <w:name w:val="Нет списка22116"/>
    <w:next w:val="a2"/>
    <w:uiPriority w:val="99"/>
    <w:semiHidden/>
    <w:unhideWhenUsed/>
    <w:rsid w:val="009F3039"/>
  </w:style>
  <w:style w:type="numbering" w:customStyle="1" w:styleId="23116">
    <w:name w:val="Нет списка23116"/>
    <w:next w:val="a2"/>
    <w:uiPriority w:val="99"/>
    <w:semiHidden/>
    <w:unhideWhenUsed/>
    <w:rsid w:val="009F3039"/>
  </w:style>
  <w:style w:type="numbering" w:customStyle="1" w:styleId="24116">
    <w:name w:val="Нет списка24116"/>
    <w:next w:val="a2"/>
    <w:uiPriority w:val="99"/>
    <w:semiHidden/>
    <w:unhideWhenUsed/>
    <w:rsid w:val="009F3039"/>
  </w:style>
  <w:style w:type="numbering" w:customStyle="1" w:styleId="25116">
    <w:name w:val="Нет списка25116"/>
    <w:next w:val="a2"/>
    <w:uiPriority w:val="99"/>
    <w:semiHidden/>
    <w:unhideWhenUsed/>
    <w:rsid w:val="009F3039"/>
  </w:style>
  <w:style w:type="numbering" w:customStyle="1" w:styleId="26116">
    <w:name w:val="Нет списка26116"/>
    <w:next w:val="a2"/>
    <w:uiPriority w:val="99"/>
    <w:semiHidden/>
    <w:unhideWhenUsed/>
    <w:rsid w:val="009F3039"/>
  </w:style>
  <w:style w:type="numbering" w:customStyle="1" w:styleId="27116">
    <w:name w:val="Нет списка27116"/>
    <w:next w:val="a2"/>
    <w:uiPriority w:val="99"/>
    <w:semiHidden/>
    <w:unhideWhenUsed/>
    <w:rsid w:val="009F3039"/>
  </w:style>
  <w:style w:type="numbering" w:customStyle="1" w:styleId="28116">
    <w:name w:val="Нет списка28116"/>
    <w:next w:val="a2"/>
    <w:uiPriority w:val="99"/>
    <w:semiHidden/>
    <w:unhideWhenUsed/>
    <w:rsid w:val="009F3039"/>
  </w:style>
  <w:style w:type="numbering" w:customStyle="1" w:styleId="29116">
    <w:name w:val="Нет списка29116"/>
    <w:next w:val="a2"/>
    <w:uiPriority w:val="99"/>
    <w:semiHidden/>
    <w:unhideWhenUsed/>
    <w:rsid w:val="009F3039"/>
  </w:style>
  <w:style w:type="numbering" w:customStyle="1" w:styleId="30116">
    <w:name w:val="Нет списка30116"/>
    <w:next w:val="a2"/>
    <w:uiPriority w:val="99"/>
    <w:semiHidden/>
    <w:unhideWhenUsed/>
    <w:rsid w:val="009F3039"/>
  </w:style>
  <w:style w:type="numbering" w:customStyle="1" w:styleId="31116">
    <w:name w:val="Нет списка31116"/>
    <w:next w:val="a2"/>
    <w:uiPriority w:val="99"/>
    <w:semiHidden/>
    <w:unhideWhenUsed/>
    <w:rsid w:val="009F3039"/>
  </w:style>
  <w:style w:type="numbering" w:customStyle="1" w:styleId="32116">
    <w:name w:val="Нет списка32116"/>
    <w:next w:val="a2"/>
    <w:uiPriority w:val="99"/>
    <w:semiHidden/>
    <w:unhideWhenUsed/>
    <w:rsid w:val="009F3039"/>
  </w:style>
  <w:style w:type="numbering" w:customStyle="1" w:styleId="33116">
    <w:name w:val="Нет списка33116"/>
    <w:next w:val="a2"/>
    <w:uiPriority w:val="99"/>
    <w:semiHidden/>
    <w:unhideWhenUsed/>
    <w:rsid w:val="009F3039"/>
  </w:style>
  <w:style w:type="numbering" w:customStyle="1" w:styleId="34116">
    <w:name w:val="Нет списка34116"/>
    <w:next w:val="a2"/>
    <w:uiPriority w:val="99"/>
    <w:semiHidden/>
    <w:unhideWhenUsed/>
    <w:rsid w:val="009F3039"/>
  </w:style>
  <w:style w:type="numbering" w:customStyle="1" w:styleId="35116">
    <w:name w:val="Нет списка35116"/>
    <w:next w:val="a2"/>
    <w:uiPriority w:val="99"/>
    <w:semiHidden/>
    <w:unhideWhenUsed/>
    <w:rsid w:val="009F3039"/>
  </w:style>
  <w:style w:type="numbering" w:customStyle="1" w:styleId="36116">
    <w:name w:val="Нет списка36116"/>
    <w:next w:val="a2"/>
    <w:uiPriority w:val="99"/>
    <w:semiHidden/>
    <w:unhideWhenUsed/>
    <w:rsid w:val="009F3039"/>
  </w:style>
  <w:style w:type="numbering" w:customStyle="1" w:styleId="37116">
    <w:name w:val="Нет списка37116"/>
    <w:next w:val="a2"/>
    <w:uiPriority w:val="99"/>
    <w:semiHidden/>
    <w:unhideWhenUsed/>
    <w:rsid w:val="009F3039"/>
  </w:style>
  <w:style w:type="numbering" w:customStyle="1" w:styleId="38116">
    <w:name w:val="Нет списка38116"/>
    <w:next w:val="a2"/>
    <w:uiPriority w:val="99"/>
    <w:semiHidden/>
    <w:unhideWhenUsed/>
    <w:rsid w:val="009F3039"/>
  </w:style>
  <w:style w:type="numbering" w:customStyle="1" w:styleId="39116">
    <w:name w:val="Нет списка39116"/>
    <w:next w:val="a2"/>
    <w:uiPriority w:val="99"/>
    <w:semiHidden/>
    <w:unhideWhenUsed/>
    <w:rsid w:val="009F3039"/>
  </w:style>
  <w:style w:type="numbering" w:customStyle="1" w:styleId="40116">
    <w:name w:val="Нет списка40116"/>
    <w:next w:val="a2"/>
    <w:uiPriority w:val="99"/>
    <w:semiHidden/>
    <w:unhideWhenUsed/>
    <w:rsid w:val="009F3039"/>
  </w:style>
  <w:style w:type="numbering" w:customStyle="1" w:styleId="41116">
    <w:name w:val="Нет списка41116"/>
    <w:next w:val="a2"/>
    <w:uiPriority w:val="99"/>
    <w:semiHidden/>
    <w:unhideWhenUsed/>
    <w:rsid w:val="009F3039"/>
  </w:style>
  <w:style w:type="numbering" w:customStyle="1" w:styleId="42116">
    <w:name w:val="Нет списка42116"/>
    <w:next w:val="a2"/>
    <w:uiPriority w:val="99"/>
    <w:semiHidden/>
    <w:unhideWhenUsed/>
    <w:rsid w:val="009F3039"/>
  </w:style>
  <w:style w:type="numbering" w:customStyle="1" w:styleId="43116">
    <w:name w:val="Нет списка43116"/>
    <w:next w:val="a2"/>
    <w:uiPriority w:val="99"/>
    <w:semiHidden/>
    <w:unhideWhenUsed/>
    <w:rsid w:val="009F3039"/>
  </w:style>
  <w:style w:type="numbering" w:customStyle="1" w:styleId="44116">
    <w:name w:val="Нет списка44116"/>
    <w:next w:val="a2"/>
    <w:uiPriority w:val="99"/>
    <w:semiHidden/>
    <w:unhideWhenUsed/>
    <w:rsid w:val="009F3039"/>
  </w:style>
  <w:style w:type="numbering" w:customStyle="1" w:styleId="45116">
    <w:name w:val="Нет списка45116"/>
    <w:next w:val="a2"/>
    <w:uiPriority w:val="99"/>
    <w:semiHidden/>
    <w:unhideWhenUsed/>
    <w:rsid w:val="009F3039"/>
  </w:style>
  <w:style w:type="numbering" w:customStyle="1" w:styleId="46116">
    <w:name w:val="Нет списка46116"/>
    <w:next w:val="a2"/>
    <w:uiPriority w:val="99"/>
    <w:semiHidden/>
    <w:unhideWhenUsed/>
    <w:rsid w:val="009F3039"/>
  </w:style>
  <w:style w:type="numbering" w:customStyle="1" w:styleId="47116">
    <w:name w:val="Нет списка47116"/>
    <w:next w:val="a2"/>
    <w:uiPriority w:val="99"/>
    <w:semiHidden/>
    <w:unhideWhenUsed/>
    <w:rsid w:val="009F3039"/>
  </w:style>
  <w:style w:type="numbering" w:customStyle="1" w:styleId="48116">
    <w:name w:val="Нет списка48116"/>
    <w:next w:val="a2"/>
    <w:uiPriority w:val="99"/>
    <w:semiHidden/>
    <w:unhideWhenUsed/>
    <w:rsid w:val="009F3039"/>
  </w:style>
  <w:style w:type="numbering" w:customStyle="1" w:styleId="49116">
    <w:name w:val="Нет списка49116"/>
    <w:next w:val="a2"/>
    <w:uiPriority w:val="99"/>
    <w:semiHidden/>
    <w:unhideWhenUsed/>
    <w:rsid w:val="009F3039"/>
  </w:style>
  <w:style w:type="numbering" w:customStyle="1" w:styleId="50116">
    <w:name w:val="Нет списка50116"/>
    <w:next w:val="a2"/>
    <w:uiPriority w:val="99"/>
    <w:semiHidden/>
    <w:unhideWhenUsed/>
    <w:rsid w:val="009F3039"/>
  </w:style>
  <w:style w:type="numbering" w:customStyle="1" w:styleId="51116">
    <w:name w:val="Нет списка51116"/>
    <w:next w:val="a2"/>
    <w:uiPriority w:val="99"/>
    <w:semiHidden/>
    <w:unhideWhenUsed/>
    <w:rsid w:val="009F3039"/>
  </w:style>
  <w:style w:type="numbering" w:customStyle="1" w:styleId="52116">
    <w:name w:val="Нет списка52116"/>
    <w:next w:val="a2"/>
    <w:uiPriority w:val="99"/>
    <w:semiHidden/>
    <w:unhideWhenUsed/>
    <w:rsid w:val="009F3039"/>
  </w:style>
  <w:style w:type="numbering" w:customStyle="1" w:styleId="53116">
    <w:name w:val="Нет списка53116"/>
    <w:next w:val="a2"/>
    <w:uiPriority w:val="99"/>
    <w:semiHidden/>
    <w:unhideWhenUsed/>
    <w:rsid w:val="009F3039"/>
  </w:style>
  <w:style w:type="numbering" w:customStyle="1" w:styleId="54116">
    <w:name w:val="Нет списка54116"/>
    <w:next w:val="a2"/>
    <w:uiPriority w:val="99"/>
    <w:semiHidden/>
    <w:unhideWhenUsed/>
    <w:rsid w:val="009F3039"/>
  </w:style>
  <w:style w:type="numbering" w:customStyle="1" w:styleId="55116">
    <w:name w:val="Нет списка55116"/>
    <w:next w:val="a2"/>
    <w:uiPriority w:val="99"/>
    <w:semiHidden/>
    <w:unhideWhenUsed/>
    <w:rsid w:val="009F3039"/>
  </w:style>
  <w:style w:type="numbering" w:customStyle="1" w:styleId="56116">
    <w:name w:val="Нет списка56116"/>
    <w:next w:val="a2"/>
    <w:uiPriority w:val="99"/>
    <w:semiHidden/>
    <w:unhideWhenUsed/>
    <w:rsid w:val="009F3039"/>
  </w:style>
  <w:style w:type="numbering" w:customStyle="1" w:styleId="57116">
    <w:name w:val="Нет списка57116"/>
    <w:next w:val="a2"/>
    <w:uiPriority w:val="99"/>
    <w:semiHidden/>
    <w:unhideWhenUsed/>
    <w:rsid w:val="009F3039"/>
  </w:style>
  <w:style w:type="numbering" w:customStyle="1" w:styleId="58116">
    <w:name w:val="Нет списка58116"/>
    <w:next w:val="a2"/>
    <w:uiPriority w:val="99"/>
    <w:semiHidden/>
    <w:unhideWhenUsed/>
    <w:rsid w:val="009F3039"/>
  </w:style>
  <w:style w:type="numbering" w:customStyle="1" w:styleId="59116">
    <w:name w:val="Нет списка59116"/>
    <w:next w:val="a2"/>
    <w:uiPriority w:val="99"/>
    <w:semiHidden/>
    <w:unhideWhenUsed/>
    <w:rsid w:val="009F3039"/>
  </w:style>
  <w:style w:type="numbering" w:customStyle="1" w:styleId="60116">
    <w:name w:val="Нет списка60116"/>
    <w:next w:val="a2"/>
    <w:uiPriority w:val="99"/>
    <w:semiHidden/>
    <w:unhideWhenUsed/>
    <w:rsid w:val="009F3039"/>
  </w:style>
  <w:style w:type="numbering" w:customStyle="1" w:styleId="61116">
    <w:name w:val="Нет списка61116"/>
    <w:next w:val="a2"/>
    <w:uiPriority w:val="99"/>
    <w:semiHidden/>
    <w:unhideWhenUsed/>
    <w:rsid w:val="009F3039"/>
  </w:style>
  <w:style w:type="numbering" w:customStyle="1" w:styleId="62116">
    <w:name w:val="Нет списка62116"/>
    <w:next w:val="a2"/>
    <w:uiPriority w:val="99"/>
    <w:semiHidden/>
    <w:unhideWhenUsed/>
    <w:rsid w:val="009F3039"/>
  </w:style>
  <w:style w:type="numbering" w:customStyle="1" w:styleId="63116">
    <w:name w:val="Нет списка63116"/>
    <w:next w:val="a2"/>
    <w:uiPriority w:val="99"/>
    <w:semiHidden/>
    <w:unhideWhenUsed/>
    <w:rsid w:val="009F3039"/>
  </w:style>
  <w:style w:type="numbering" w:customStyle="1" w:styleId="64116">
    <w:name w:val="Нет списка64116"/>
    <w:next w:val="a2"/>
    <w:uiPriority w:val="99"/>
    <w:semiHidden/>
    <w:unhideWhenUsed/>
    <w:rsid w:val="009F3039"/>
  </w:style>
  <w:style w:type="numbering" w:customStyle="1" w:styleId="65116">
    <w:name w:val="Нет списка65116"/>
    <w:next w:val="a2"/>
    <w:uiPriority w:val="99"/>
    <w:semiHidden/>
    <w:unhideWhenUsed/>
    <w:rsid w:val="009F3039"/>
  </w:style>
  <w:style w:type="numbering" w:customStyle="1" w:styleId="66116">
    <w:name w:val="Нет списка66116"/>
    <w:next w:val="a2"/>
    <w:uiPriority w:val="99"/>
    <w:semiHidden/>
    <w:unhideWhenUsed/>
    <w:rsid w:val="009F3039"/>
  </w:style>
  <w:style w:type="numbering" w:customStyle="1" w:styleId="67116">
    <w:name w:val="Нет списка67116"/>
    <w:next w:val="a2"/>
    <w:uiPriority w:val="99"/>
    <w:semiHidden/>
    <w:unhideWhenUsed/>
    <w:rsid w:val="009F3039"/>
  </w:style>
  <w:style w:type="numbering" w:customStyle="1" w:styleId="68116">
    <w:name w:val="Нет списка68116"/>
    <w:next w:val="a2"/>
    <w:uiPriority w:val="99"/>
    <w:semiHidden/>
    <w:unhideWhenUsed/>
    <w:rsid w:val="009F3039"/>
  </w:style>
  <w:style w:type="numbering" w:customStyle="1" w:styleId="69116">
    <w:name w:val="Нет списка69116"/>
    <w:next w:val="a2"/>
    <w:uiPriority w:val="99"/>
    <w:semiHidden/>
    <w:unhideWhenUsed/>
    <w:rsid w:val="009F3039"/>
  </w:style>
  <w:style w:type="numbering" w:customStyle="1" w:styleId="70116">
    <w:name w:val="Нет списка70116"/>
    <w:next w:val="a2"/>
    <w:uiPriority w:val="99"/>
    <w:semiHidden/>
    <w:unhideWhenUsed/>
    <w:rsid w:val="009F3039"/>
  </w:style>
  <w:style w:type="numbering" w:customStyle="1" w:styleId="71116">
    <w:name w:val="Нет списка71116"/>
    <w:next w:val="a2"/>
    <w:uiPriority w:val="99"/>
    <w:semiHidden/>
    <w:unhideWhenUsed/>
    <w:rsid w:val="009F3039"/>
  </w:style>
  <w:style w:type="numbering" w:customStyle="1" w:styleId="72116">
    <w:name w:val="Нет списка72116"/>
    <w:next w:val="a2"/>
    <w:uiPriority w:val="99"/>
    <w:semiHidden/>
    <w:unhideWhenUsed/>
    <w:rsid w:val="009F3039"/>
  </w:style>
  <w:style w:type="numbering" w:customStyle="1" w:styleId="73116">
    <w:name w:val="Нет списка73116"/>
    <w:next w:val="a2"/>
    <w:uiPriority w:val="99"/>
    <w:semiHidden/>
    <w:unhideWhenUsed/>
    <w:rsid w:val="009F3039"/>
  </w:style>
  <w:style w:type="numbering" w:customStyle="1" w:styleId="74116">
    <w:name w:val="Нет списка74116"/>
    <w:next w:val="a2"/>
    <w:uiPriority w:val="99"/>
    <w:semiHidden/>
    <w:unhideWhenUsed/>
    <w:rsid w:val="009F3039"/>
  </w:style>
  <w:style w:type="numbering" w:customStyle="1" w:styleId="75116">
    <w:name w:val="Нет списка75116"/>
    <w:next w:val="a2"/>
    <w:uiPriority w:val="99"/>
    <w:semiHidden/>
    <w:unhideWhenUsed/>
    <w:rsid w:val="009F3039"/>
  </w:style>
  <w:style w:type="numbering" w:customStyle="1" w:styleId="76116">
    <w:name w:val="Нет списка76116"/>
    <w:next w:val="a2"/>
    <w:uiPriority w:val="99"/>
    <w:semiHidden/>
    <w:unhideWhenUsed/>
    <w:rsid w:val="009F3039"/>
  </w:style>
  <w:style w:type="numbering" w:customStyle="1" w:styleId="7716">
    <w:name w:val="Нет списка7716"/>
    <w:next w:val="a2"/>
    <w:uiPriority w:val="99"/>
    <w:semiHidden/>
    <w:unhideWhenUsed/>
    <w:rsid w:val="009F3039"/>
  </w:style>
  <w:style w:type="numbering" w:customStyle="1" w:styleId="7816">
    <w:name w:val="Нет списка7816"/>
    <w:next w:val="a2"/>
    <w:uiPriority w:val="99"/>
    <w:semiHidden/>
    <w:unhideWhenUsed/>
    <w:rsid w:val="009F3039"/>
  </w:style>
  <w:style w:type="numbering" w:customStyle="1" w:styleId="7916">
    <w:name w:val="Нет списка7916"/>
    <w:next w:val="a2"/>
    <w:uiPriority w:val="99"/>
    <w:semiHidden/>
    <w:unhideWhenUsed/>
    <w:rsid w:val="009F3039"/>
  </w:style>
  <w:style w:type="numbering" w:customStyle="1" w:styleId="8016">
    <w:name w:val="Нет списка8016"/>
    <w:next w:val="a2"/>
    <w:uiPriority w:val="99"/>
    <w:semiHidden/>
    <w:unhideWhenUsed/>
    <w:rsid w:val="009F3039"/>
  </w:style>
  <w:style w:type="numbering" w:customStyle="1" w:styleId="81116">
    <w:name w:val="Нет списка81116"/>
    <w:next w:val="a2"/>
    <w:uiPriority w:val="99"/>
    <w:semiHidden/>
    <w:unhideWhenUsed/>
    <w:rsid w:val="009F3039"/>
  </w:style>
  <w:style w:type="numbering" w:customStyle="1" w:styleId="846">
    <w:name w:val="Нет списка846"/>
    <w:next w:val="a2"/>
    <w:uiPriority w:val="99"/>
    <w:semiHidden/>
    <w:unhideWhenUsed/>
    <w:rsid w:val="009F3039"/>
  </w:style>
  <w:style w:type="numbering" w:customStyle="1" w:styleId="856">
    <w:name w:val="Нет списка856"/>
    <w:next w:val="a2"/>
    <w:uiPriority w:val="99"/>
    <w:semiHidden/>
    <w:unhideWhenUsed/>
    <w:rsid w:val="009F3039"/>
  </w:style>
  <w:style w:type="numbering" w:customStyle="1" w:styleId="866">
    <w:name w:val="Нет списка866"/>
    <w:next w:val="a2"/>
    <w:uiPriority w:val="99"/>
    <w:semiHidden/>
    <w:unhideWhenUsed/>
    <w:rsid w:val="009F3039"/>
  </w:style>
  <w:style w:type="numbering" w:customStyle="1" w:styleId="876">
    <w:name w:val="Нет списка876"/>
    <w:next w:val="a2"/>
    <w:uiPriority w:val="99"/>
    <w:semiHidden/>
    <w:unhideWhenUsed/>
    <w:rsid w:val="009F3039"/>
  </w:style>
  <w:style w:type="numbering" w:customStyle="1" w:styleId="886">
    <w:name w:val="Нет списка886"/>
    <w:next w:val="a2"/>
    <w:uiPriority w:val="99"/>
    <w:semiHidden/>
    <w:unhideWhenUsed/>
    <w:rsid w:val="009F3039"/>
  </w:style>
  <w:style w:type="numbering" w:customStyle="1" w:styleId="896">
    <w:name w:val="Нет списка896"/>
    <w:next w:val="a2"/>
    <w:uiPriority w:val="99"/>
    <w:semiHidden/>
    <w:unhideWhenUsed/>
    <w:rsid w:val="009F3039"/>
  </w:style>
  <w:style w:type="numbering" w:customStyle="1" w:styleId="906">
    <w:name w:val="Нет списка906"/>
    <w:next w:val="a2"/>
    <w:uiPriority w:val="99"/>
    <w:semiHidden/>
    <w:unhideWhenUsed/>
    <w:rsid w:val="009F3039"/>
  </w:style>
  <w:style w:type="numbering" w:customStyle="1" w:styleId="926">
    <w:name w:val="Нет списка926"/>
    <w:next w:val="a2"/>
    <w:uiPriority w:val="99"/>
    <w:semiHidden/>
    <w:unhideWhenUsed/>
    <w:rsid w:val="009F3039"/>
  </w:style>
  <w:style w:type="numbering" w:customStyle="1" w:styleId="936">
    <w:name w:val="Нет списка936"/>
    <w:next w:val="a2"/>
    <w:uiPriority w:val="99"/>
    <w:semiHidden/>
    <w:unhideWhenUsed/>
    <w:rsid w:val="009F3039"/>
  </w:style>
  <w:style w:type="numbering" w:customStyle="1" w:styleId="946">
    <w:name w:val="Нет списка946"/>
    <w:next w:val="a2"/>
    <w:uiPriority w:val="99"/>
    <w:semiHidden/>
    <w:unhideWhenUsed/>
    <w:rsid w:val="009F3039"/>
  </w:style>
  <w:style w:type="numbering" w:customStyle="1" w:styleId="956">
    <w:name w:val="Нет списка956"/>
    <w:next w:val="a2"/>
    <w:uiPriority w:val="99"/>
    <w:semiHidden/>
    <w:unhideWhenUsed/>
    <w:rsid w:val="009F3039"/>
  </w:style>
  <w:style w:type="numbering" w:customStyle="1" w:styleId="966">
    <w:name w:val="Нет списка966"/>
    <w:next w:val="a2"/>
    <w:uiPriority w:val="99"/>
    <w:semiHidden/>
    <w:unhideWhenUsed/>
    <w:rsid w:val="009F3039"/>
  </w:style>
  <w:style w:type="numbering" w:customStyle="1" w:styleId="976">
    <w:name w:val="Нет списка976"/>
    <w:next w:val="a2"/>
    <w:uiPriority w:val="99"/>
    <w:semiHidden/>
    <w:unhideWhenUsed/>
    <w:rsid w:val="009F3039"/>
  </w:style>
  <w:style w:type="numbering" w:customStyle="1" w:styleId="986">
    <w:name w:val="Нет списка986"/>
    <w:next w:val="a2"/>
    <w:uiPriority w:val="99"/>
    <w:semiHidden/>
    <w:unhideWhenUsed/>
    <w:rsid w:val="009F3039"/>
  </w:style>
  <w:style w:type="numbering" w:customStyle="1" w:styleId="996">
    <w:name w:val="Нет списка996"/>
    <w:next w:val="a2"/>
    <w:uiPriority w:val="99"/>
    <w:semiHidden/>
    <w:unhideWhenUsed/>
    <w:rsid w:val="009F3039"/>
  </w:style>
  <w:style w:type="numbering" w:customStyle="1" w:styleId="1006">
    <w:name w:val="Нет списка1006"/>
    <w:next w:val="a2"/>
    <w:uiPriority w:val="99"/>
    <w:semiHidden/>
    <w:unhideWhenUsed/>
    <w:rsid w:val="009F3039"/>
  </w:style>
  <w:style w:type="numbering" w:customStyle="1" w:styleId="1026">
    <w:name w:val="Нет списка1026"/>
    <w:next w:val="a2"/>
    <w:uiPriority w:val="99"/>
    <w:semiHidden/>
    <w:unhideWhenUsed/>
    <w:rsid w:val="009F3039"/>
  </w:style>
  <w:style w:type="numbering" w:customStyle="1" w:styleId="1036">
    <w:name w:val="Нет списка1036"/>
    <w:next w:val="a2"/>
    <w:uiPriority w:val="99"/>
    <w:semiHidden/>
    <w:unhideWhenUsed/>
    <w:rsid w:val="009F3039"/>
  </w:style>
  <w:style w:type="numbering" w:customStyle="1" w:styleId="1046">
    <w:name w:val="Нет списка1046"/>
    <w:next w:val="a2"/>
    <w:uiPriority w:val="99"/>
    <w:semiHidden/>
    <w:unhideWhenUsed/>
    <w:rsid w:val="009F3039"/>
  </w:style>
  <w:style w:type="numbering" w:customStyle="1" w:styleId="1056">
    <w:name w:val="Нет списка1056"/>
    <w:next w:val="a2"/>
    <w:uiPriority w:val="99"/>
    <w:semiHidden/>
    <w:unhideWhenUsed/>
    <w:rsid w:val="009F3039"/>
  </w:style>
  <w:style w:type="numbering" w:customStyle="1" w:styleId="1066">
    <w:name w:val="Нет списка1066"/>
    <w:next w:val="a2"/>
    <w:uiPriority w:val="99"/>
    <w:semiHidden/>
    <w:unhideWhenUsed/>
    <w:rsid w:val="009F3039"/>
  </w:style>
  <w:style w:type="numbering" w:customStyle="1" w:styleId="1076">
    <w:name w:val="Нет списка1076"/>
    <w:next w:val="a2"/>
    <w:uiPriority w:val="99"/>
    <w:semiHidden/>
    <w:unhideWhenUsed/>
    <w:rsid w:val="009F3039"/>
  </w:style>
  <w:style w:type="numbering" w:customStyle="1" w:styleId="1086">
    <w:name w:val="Нет списка1086"/>
    <w:next w:val="a2"/>
    <w:uiPriority w:val="99"/>
    <w:semiHidden/>
    <w:unhideWhenUsed/>
    <w:rsid w:val="009F3039"/>
  </w:style>
  <w:style w:type="numbering" w:customStyle="1" w:styleId="1096">
    <w:name w:val="Нет списка1096"/>
    <w:next w:val="a2"/>
    <w:uiPriority w:val="99"/>
    <w:semiHidden/>
    <w:unhideWhenUsed/>
    <w:rsid w:val="009F3039"/>
  </w:style>
  <w:style w:type="numbering" w:customStyle="1" w:styleId="1136">
    <w:name w:val="Нет списка1136"/>
    <w:next w:val="a2"/>
    <w:uiPriority w:val="99"/>
    <w:semiHidden/>
    <w:unhideWhenUsed/>
    <w:rsid w:val="009F3039"/>
  </w:style>
  <w:style w:type="numbering" w:customStyle="1" w:styleId="1146">
    <w:name w:val="Нет списка1146"/>
    <w:next w:val="a2"/>
    <w:uiPriority w:val="99"/>
    <w:semiHidden/>
    <w:unhideWhenUsed/>
    <w:rsid w:val="009F3039"/>
  </w:style>
  <w:style w:type="numbering" w:customStyle="1" w:styleId="1156">
    <w:name w:val="Нет списка1156"/>
    <w:next w:val="a2"/>
    <w:uiPriority w:val="99"/>
    <w:semiHidden/>
    <w:unhideWhenUsed/>
    <w:rsid w:val="009F3039"/>
  </w:style>
  <w:style w:type="numbering" w:customStyle="1" w:styleId="1166">
    <w:name w:val="Нет списка1166"/>
    <w:next w:val="a2"/>
    <w:uiPriority w:val="99"/>
    <w:semiHidden/>
    <w:unhideWhenUsed/>
    <w:rsid w:val="009F3039"/>
  </w:style>
  <w:style w:type="numbering" w:customStyle="1" w:styleId="1176">
    <w:name w:val="Нет списка1176"/>
    <w:next w:val="a2"/>
    <w:uiPriority w:val="99"/>
    <w:semiHidden/>
    <w:unhideWhenUsed/>
    <w:rsid w:val="009F3039"/>
  </w:style>
  <w:style w:type="numbering" w:customStyle="1" w:styleId="1186">
    <w:name w:val="Нет списка1186"/>
    <w:next w:val="a2"/>
    <w:uiPriority w:val="99"/>
    <w:semiHidden/>
    <w:unhideWhenUsed/>
    <w:rsid w:val="009F3039"/>
  </w:style>
  <w:style w:type="numbering" w:customStyle="1" w:styleId="1196">
    <w:name w:val="Нет списка1196"/>
    <w:next w:val="a2"/>
    <w:uiPriority w:val="99"/>
    <w:semiHidden/>
    <w:unhideWhenUsed/>
    <w:rsid w:val="009F3039"/>
  </w:style>
  <w:style w:type="numbering" w:customStyle="1" w:styleId="1206">
    <w:name w:val="Нет списка1206"/>
    <w:next w:val="a2"/>
    <w:uiPriority w:val="99"/>
    <w:semiHidden/>
    <w:unhideWhenUsed/>
    <w:rsid w:val="009F3039"/>
  </w:style>
  <w:style w:type="numbering" w:customStyle="1" w:styleId="1226">
    <w:name w:val="Нет списка1226"/>
    <w:next w:val="a2"/>
    <w:uiPriority w:val="99"/>
    <w:semiHidden/>
    <w:unhideWhenUsed/>
    <w:rsid w:val="009F3039"/>
  </w:style>
  <w:style w:type="numbering" w:customStyle="1" w:styleId="1236">
    <w:name w:val="Нет списка1236"/>
    <w:next w:val="a2"/>
    <w:uiPriority w:val="99"/>
    <w:semiHidden/>
    <w:unhideWhenUsed/>
    <w:rsid w:val="009F3039"/>
  </w:style>
  <w:style w:type="numbering" w:customStyle="1" w:styleId="1246">
    <w:name w:val="Нет списка1246"/>
    <w:next w:val="a2"/>
    <w:uiPriority w:val="99"/>
    <w:semiHidden/>
    <w:unhideWhenUsed/>
    <w:rsid w:val="009F3039"/>
  </w:style>
  <w:style w:type="numbering" w:customStyle="1" w:styleId="1256">
    <w:name w:val="Нет списка1256"/>
    <w:next w:val="a2"/>
    <w:uiPriority w:val="99"/>
    <w:semiHidden/>
    <w:unhideWhenUsed/>
    <w:rsid w:val="009F3039"/>
  </w:style>
  <w:style w:type="numbering" w:customStyle="1" w:styleId="1266">
    <w:name w:val="Нет списка1266"/>
    <w:next w:val="a2"/>
    <w:uiPriority w:val="99"/>
    <w:semiHidden/>
    <w:unhideWhenUsed/>
    <w:rsid w:val="009F3039"/>
  </w:style>
  <w:style w:type="numbering" w:customStyle="1" w:styleId="1276">
    <w:name w:val="Нет списка1276"/>
    <w:next w:val="a2"/>
    <w:uiPriority w:val="99"/>
    <w:semiHidden/>
    <w:unhideWhenUsed/>
    <w:rsid w:val="009F3039"/>
  </w:style>
  <w:style w:type="numbering" w:customStyle="1" w:styleId="1286">
    <w:name w:val="Нет списка1286"/>
    <w:next w:val="a2"/>
    <w:uiPriority w:val="99"/>
    <w:semiHidden/>
    <w:unhideWhenUsed/>
    <w:rsid w:val="009F3039"/>
  </w:style>
  <w:style w:type="numbering" w:customStyle="1" w:styleId="1296">
    <w:name w:val="Нет списка1296"/>
    <w:next w:val="a2"/>
    <w:uiPriority w:val="99"/>
    <w:semiHidden/>
    <w:unhideWhenUsed/>
    <w:rsid w:val="009F3039"/>
  </w:style>
  <w:style w:type="numbering" w:customStyle="1" w:styleId="1306">
    <w:name w:val="Нет списка1306"/>
    <w:next w:val="a2"/>
    <w:uiPriority w:val="99"/>
    <w:semiHidden/>
    <w:unhideWhenUsed/>
    <w:rsid w:val="009F3039"/>
  </w:style>
  <w:style w:type="numbering" w:customStyle="1" w:styleId="1326">
    <w:name w:val="Нет списка1326"/>
    <w:next w:val="a2"/>
    <w:uiPriority w:val="99"/>
    <w:semiHidden/>
    <w:unhideWhenUsed/>
    <w:rsid w:val="009F3039"/>
  </w:style>
  <w:style w:type="numbering" w:customStyle="1" w:styleId="1336">
    <w:name w:val="Нет списка1336"/>
    <w:next w:val="a2"/>
    <w:uiPriority w:val="99"/>
    <w:semiHidden/>
    <w:unhideWhenUsed/>
    <w:rsid w:val="009F3039"/>
  </w:style>
  <w:style w:type="numbering" w:customStyle="1" w:styleId="1346">
    <w:name w:val="Нет списка1346"/>
    <w:next w:val="a2"/>
    <w:uiPriority w:val="99"/>
    <w:semiHidden/>
    <w:unhideWhenUsed/>
    <w:rsid w:val="009F3039"/>
  </w:style>
  <w:style w:type="numbering" w:customStyle="1" w:styleId="1356">
    <w:name w:val="Нет списка1356"/>
    <w:next w:val="a2"/>
    <w:uiPriority w:val="99"/>
    <w:semiHidden/>
    <w:unhideWhenUsed/>
    <w:rsid w:val="009F3039"/>
  </w:style>
  <w:style w:type="numbering" w:customStyle="1" w:styleId="1366">
    <w:name w:val="Нет списка1366"/>
    <w:next w:val="a2"/>
    <w:uiPriority w:val="99"/>
    <w:semiHidden/>
    <w:unhideWhenUsed/>
    <w:rsid w:val="009F3039"/>
  </w:style>
  <w:style w:type="numbering" w:customStyle="1" w:styleId="1376">
    <w:name w:val="Нет списка1376"/>
    <w:next w:val="a2"/>
    <w:uiPriority w:val="99"/>
    <w:semiHidden/>
    <w:unhideWhenUsed/>
    <w:rsid w:val="009F3039"/>
  </w:style>
  <w:style w:type="numbering" w:customStyle="1" w:styleId="1386">
    <w:name w:val="Нет списка1386"/>
    <w:next w:val="a2"/>
    <w:uiPriority w:val="99"/>
    <w:semiHidden/>
    <w:unhideWhenUsed/>
    <w:rsid w:val="009F3039"/>
  </w:style>
  <w:style w:type="numbering" w:customStyle="1" w:styleId="1396">
    <w:name w:val="Нет списка1396"/>
    <w:next w:val="a2"/>
    <w:uiPriority w:val="99"/>
    <w:semiHidden/>
    <w:unhideWhenUsed/>
    <w:rsid w:val="009F3039"/>
  </w:style>
  <w:style w:type="numbering" w:customStyle="1" w:styleId="1406">
    <w:name w:val="Нет списка1406"/>
    <w:next w:val="a2"/>
    <w:uiPriority w:val="99"/>
    <w:semiHidden/>
    <w:unhideWhenUsed/>
    <w:rsid w:val="009F3039"/>
  </w:style>
  <w:style w:type="numbering" w:customStyle="1" w:styleId="1426">
    <w:name w:val="Нет списка1426"/>
    <w:next w:val="a2"/>
    <w:uiPriority w:val="99"/>
    <w:semiHidden/>
    <w:unhideWhenUsed/>
    <w:rsid w:val="009F3039"/>
  </w:style>
  <w:style w:type="numbering" w:customStyle="1" w:styleId="1436">
    <w:name w:val="Нет списка1436"/>
    <w:next w:val="a2"/>
    <w:uiPriority w:val="99"/>
    <w:semiHidden/>
    <w:unhideWhenUsed/>
    <w:rsid w:val="009F3039"/>
  </w:style>
  <w:style w:type="numbering" w:customStyle="1" w:styleId="1446">
    <w:name w:val="Нет списка1446"/>
    <w:next w:val="a2"/>
    <w:uiPriority w:val="99"/>
    <w:semiHidden/>
    <w:unhideWhenUsed/>
    <w:rsid w:val="009F3039"/>
  </w:style>
  <w:style w:type="numbering" w:customStyle="1" w:styleId="1456">
    <w:name w:val="Нет списка1456"/>
    <w:next w:val="a2"/>
    <w:uiPriority w:val="99"/>
    <w:semiHidden/>
    <w:unhideWhenUsed/>
    <w:rsid w:val="009F3039"/>
  </w:style>
  <w:style w:type="numbering" w:customStyle="1" w:styleId="1466">
    <w:name w:val="Нет списка1466"/>
    <w:next w:val="a2"/>
    <w:uiPriority w:val="99"/>
    <w:semiHidden/>
    <w:unhideWhenUsed/>
    <w:rsid w:val="009F3039"/>
  </w:style>
  <w:style w:type="numbering" w:customStyle="1" w:styleId="1476">
    <w:name w:val="Нет списка1476"/>
    <w:next w:val="a2"/>
    <w:uiPriority w:val="99"/>
    <w:semiHidden/>
    <w:unhideWhenUsed/>
    <w:rsid w:val="009F3039"/>
  </w:style>
  <w:style w:type="numbering" w:customStyle="1" w:styleId="1486">
    <w:name w:val="Нет списка1486"/>
    <w:next w:val="a2"/>
    <w:uiPriority w:val="99"/>
    <w:semiHidden/>
    <w:unhideWhenUsed/>
    <w:rsid w:val="009F3039"/>
  </w:style>
  <w:style w:type="numbering" w:customStyle="1" w:styleId="1496">
    <w:name w:val="Нет списка1496"/>
    <w:next w:val="a2"/>
    <w:uiPriority w:val="99"/>
    <w:semiHidden/>
    <w:unhideWhenUsed/>
    <w:rsid w:val="009F3039"/>
  </w:style>
  <w:style w:type="numbering" w:customStyle="1" w:styleId="1506">
    <w:name w:val="Нет списка1506"/>
    <w:next w:val="a2"/>
    <w:uiPriority w:val="99"/>
    <w:semiHidden/>
    <w:unhideWhenUsed/>
    <w:rsid w:val="009F3039"/>
  </w:style>
  <w:style w:type="numbering" w:customStyle="1" w:styleId="1526">
    <w:name w:val="Нет списка1526"/>
    <w:next w:val="a2"/>
    <w:uiPriority w:val="99"/>
    <w:semiHidden/>
    <w:unhideWhenUsed/>
    <w:rsid w:val="009F3039"/>
  </w:style>
  <w:style w:type="numbering" w:customStyle="1" w:styleId="1536">
    <w:name w:val="Нет списка1536"/>
    <w:next w:val="a2"/>
    <w:uiPriority w:val="99"/>
    <w:semiHidden/>
    <w:unhideWhenUsed/>
    <w:rsid w:val="009F3039"/>
  </w:style>
  <w:style w:type="paragraph" w:customStyle="1" w:styleId="1fffff4">
    <w:name w:val=" Знак Знак1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6">
    <w:name w:val="Нет списка1546"/>
    <w:next w:val="a2"/>
    <w:uiPriority w:val="99"/>
    <w:semiHidden/>
    <w:unhideWhenUsed/>
    <w:rsid w:val="009F3039"/>
  </w:style>
  <w:style w:type="numbering" w:customStyle="1" w:styleId="1556">
    <w:name w:val="Нет списка1556"/>
    <w:next w:val="a2"/>
    <w:uiPriority w:val="99"/>
    <w:semiHidden/>
    <w:unhideWhenUsed/>
    <w:rsid w:val="009F3039"/>
  </w:style>
  <w:style w:type="numbering" w:customStyle="1" w:styleId="1566">
    <w:name w:val="Нет списка1566"/>
    <w:next w:val="a2"/>
    <w:uiPriority w:val="99"/>
    <w:semiHidden/>
    <w:unhideWhenUsed/>
    <w:rsid w:val="009F3039"/>
  </w:style>
  <w:style w:type="numbering" w:customStyle="1" w:styleId="1576">
    <w:name w:val="Нет списка1576"/>
    <w:next w:val="a2"/>
    <w:uiPriority w:val="99"/>
    <w:semiHidden/>
    <w:unhideWhenUsed/>
    <w:rsid w:val="009F3039"/>
  </w:style>
  <w:style w:type="numbering" w:customStyle="1" w:styleId="1586">
    <w:name w:val="Нет списка1586"/>
    <w:next w:val="a2"/>
    <w:uiPriority w:val="99"/>
    <w:semiHidden/>
    <w:unhideWhenUsed/>
    <w:rsid w:val="009F3039"/>
  </w:style>
  <w:style w:type="numbering" w:customStyle="1" w:styleId="1596">
    <w:name w:val="Нет списка1596"/>
    <w:next w:val="a2"/>
    <w:uiPriority w:val="99"/>
    <w:semiHidden/>
    <w:unhideWhenUsed/>
    <w:rsid w:val="009F3039"/>
  </w:style>
  <w:style w:type="numbering" w:customStyle="1" w:styleId="1606">
    <w:name w:val="Нет списка1606"/>
    <w:next w:val="a2"/>
    <w:uiPriority w:val="99"/>
    <w:semiHidden/>
    <w:unhideWhenUsed/>
    <w:rsid w:val="009F3039"/>
  </w:style>
  <w:style w:type="numbering" w:customStyle="1" w:styleId="1626">
    <w:name w:val="Нет списка1626"/>
    <w:next w:val="a2"/>
    <w:uiPriority w:val="99"/>
    <w:semiHidden/>
    <w:unhideWhenUsed/>
    <w:rsid w:val="009F3039"/>
  </w:style>
  <w:style w:type="numbering" w:customStyle="1" w:styleId="1636">
    <w:name w:val="Нет списка1636"/>
    <w:next w:val="a2"/>
    <w:uiPriority w:val="99"/>
    <w:semiHidden/>
    <w:unhideWhenUsed/>
    <w:rsid w:val="009F3039"/>
  </w:style>
  <w:style w:type="numbering" w:customStyle="1" w:styleId="1646">
    <w:name w:val="Нет списка1646"/>
    <w:next w:val="a2"/>
    <w:uiPriority w:val="99"/>
    <w:semiHidden/>
    <w:unhideWhenUsed/>
    <w:rsid w:val="009F3039"/>
  </w:style>
  <w:style w:type="numbering" w:customStyle="1" w:styleId="1656">
    <w:name w:val="Нет списка1656"/>
    <w:next w:val="a2"/>
    <w:uiPriority w:val="99"/>
    <w:semiHidden/>
    <w:unhideWhenUsed/>
    <w:rsid w:val="009F3039"/>
  </w:style>
  <w:style w:type="numbering" w:customStyle="1" w:styleId="1666">
    <w:name w:val="Нет списка1666"/>
    <w:next w:val="a2"/>
    <w:uiPriority w:val="99"/>
    <w:semiHidden/>
    <w:unhideWhenUsed/>
    <w:rsid w:val="009F3039"/>
  </w:style>
  <w:style w:type="numbering" w:customStyle="1" w:styleId="1676">
    <w:name w:val="Нет списка1676"/>
    <w:next w:val="a2"/>
    <w:uiPriority w:val="99"/>
    <w:semiHidden/>
    <w:unhideWhenUsed/>
    <w:rsid w:val="009F3039"/>
  </w:style>
  <w:style w:type="numbering" w:customStyle="1" w:styleId="1686">
    <w:name w:val="Нет списка1686"/>
    <w:next w:val="a2"/>
    <w:uiPriority w:val="99"/>
    <w:semiHidden/>
    <w:unhideWhenUsed/>
    <w:rsid w:val="009F3039"/>
  </w:style>
  <w:style w:type="numbering" w:customStyle="1" w:styleId="1696">
    <w:name w:val="Нет списка1696"/>
    <w:next w:val="a2"/>
    <w:uiPriority w:val="99"/>
    <w:semiHidden/>
    <w:unhideWhenUsed/>
    <w:rsid w:val="009F3039"/>
  </w:style>
  <w:style w:type="numbering" w:customStyle="1" w:styleId="1706">
    <w:name w:val="Нет списка1706"/>
    <w:next w:val="a2"/>
    <w:uiPriority w:val="99"/>
    <w:semiHidden/>
    <w:unhideWhenUsed/>
    <w:rsid w:val="009F3039"/>
  </w:style>
  <w:style w:type="numbering" w:customStyle="1" w:styleId="1726">
    <w:name w:val="Нет списка1726"/>
    <w:next w:val="a2"/>
    <w:uiPriority w:val="99"/>
    <w:semiHidden/>
    <w:unhideWhenUsed/>
    <w:rsid w:val="009F3039"/>
  </w:style>
  <w:style w:type="numbering" w:customStyle="1" w:styleId="1736">
    <w:name w:val="Нет списка1736"/>
    <w:next w:val="a2"/>
    <w:uiPriority w:val="99"/>
    <w:semiHidden/>
    <w:unhideWhenUsed/>
    <w:rsid w:val="009F3039"/>
  </w:style>
  <w:style w:type="numbering" w:customStyle="1" w:styleId="1746">
    <w:name w:val="Нет списка1746"/>
    <w:next w:val="a2"/>
    <w:uiPriority w:val="99"/>
    <w:semiHidden/>
    <w:unhideWhenUsed/>
    <w:rsid w:val="009F3039"/>
  </w:style>
  <w:style w:type="numbering" w:customStyle="1" w:styleId="1756">
    <w:name w:val="Нет списка1756"/>
    <w:next w:val="a2"/>
    <w:uiPriority w:val="99"/>
    <w:semiHidden/>
    <w:unhideWhenUsed/>
    <w:rsid w:val="009F3039"/>
  </w:style>
  <w:style w:type="numbering" w:customStyle="1" w:styleId="1766">
    <w:name w:val="Нет списка1766"/>
    <w:next w:val="a2"/>
    <w:uiPriority w:val="99"/>
    <w:semiHidden/>
    <w:unhideWhenUsed/>
    <w:rsid w:val="009F3039"/>
  </w:style>
  <w:style w:type="numbering" w:customStyle="1" w:styleId="1776">
    <w:name w:val="Нет списка1776"/>
    <w:next w:val="a2"/>
    <w:uiPriority w:val="99"/>
    <w:semiHidden/>
    <w:unhideWhenUsed/>
    <w:rsid w:val="009F3039"/>
  </w:style>
  <w:style w:type="numbering" w:customStyle="1" w:styleId="1786">
    <w:name w:val="Нет списка1786"/>
    <w:next w:val="a2"/>
    <w:uiPriority w:val="99"/>
    <w:semiHidden/>
    <w:unhideWhenUsed/>
    <w:rsid w:val="009F3039"/>
  </w:style>
  <w:style w:type="numbering" w:customStyle="1" w:styleId="1796">
    <w:name w:val="Нет списка1796"/>
    <w:next w:val="a2"/>
    <w:uiPriority w:val="99"/>
    <w:semiHidden/>
    <w:unhideWhenUsed/>
    <w:rsid w:val="009F3039"/>
  </w:style>
  <w:style w:type="numbering" w:customStyle="1" w:styleId="1806">
    <w:name w:val="Нет списка1806"/>
    <w:next w:val="a2"/>
    <w:uiPriority w:val="99"/>
    <w:semiHidden/>
    <w:unhideWhenUsed/>
    <w:rsid w:val="009F3039"/>
  </w:style>
  <w:style w:type="numbering" w:customStyle="1" w:styleId="1826">
    <w:name w:val="Нет списка1826"/>
    <w:next w:val="a2"/>
    <w:uiPriority w:val="99"/>
    <w:semiHidden/>
    <w:unhideWhenUsed/>
    <w:rsid w:val="009F3039"/>
  </w:style>
  <w:style w:type="numbering" w:customStyle="1" w:styleId="1836">
    <w:name w:val="Нет списка1836"/>
    <w:next w:val="a2"/>
    <w:uiPriority w:val="99"/>
    <w:semiHidden/>
    <w:unhideWhenUsed/>
    <w:rsid w:val="009F3039"/>
  </w:style>
  <w:style w:type="numbering" w:customStyle="1" w:styleId="1846">
    <w:name w:val="Нет списка1846"/>
    <w:next w:val="a2"/>
    <w:uiPriority w:val="99"/>
    <w:semiHidden/>
    <w:unhideWhenUsed/>
    <w:rsid w:val="009F3039"/>
  </w:style>
  <w:style w:type="numbering" w:customStyle="1" w:styleId="1856">
    <w:name w:val="Нет списка1856"/>
    <w:next w:val="a2"/>
    <w:uiPriority w:val="99"/>
    <w:semiHidden/>
    <w:unhideWhenUsed/>
    <w:rsid w:val="009F3039"/>
  </w:style>
  <w:style w:type="numbering" w:customStyle="1" w:styleId="1866">
    <w:name w:val="Нет списка1866"/>
    <w:next w:val="a2"/>
    <w:uiPriority w:val="99"/>
    <w:semiHidden/>
    <w:unhideWhenUsed/>
    <w:rsid w:val="009F3039"/>
  </w:style>
  <w:style w:type="numbering" w:customStyle="1" w:styleId="1876">
    <w:name w:val="Нет списка1876"/>
    <w:next w:val="a2"/>
    <w:uiPriority w:val="99"/>
    <w:semiHidden/>
    <w:unhideWhenUsed/>
    <w:rsid w:val="009F3039"/>
  </w:style>
  <w:style w:type="numbering" w:customStyle="1" w:styleId="1886">
    <w:name w:val="Нет списка1886"/>
    <w:next w:val="a2"/>
    <w:uiPriority w:val="99"/>
    <w:semiHidden/>
    <w:unhideWhenUsed/>
    <w:rsid w:val="009F3039"/>
  </w:style>
  <w:style w:type="numbering" w:customStyle="1" w:styleId="1896">
    <w:name w:val="Нет списка1896"/>
    <w:next w:val="a2"/>
    <w:uiPriority w:val="99"/>
    <w:semiHidden/>
    <w:unhideWhenUsed/>
    <w:rsid w:val="009F3039"/>
  </w:style>
  <w:style w:type="numbering" w:customStyle="1" w:styleId="1906">
    <w:name w:val="Нет списка1906"/>
    <w:next w:val="a2"/>
    <w:uiPriority w:val="99"/>
    <w:semiHidden/>
    <w:unhideWhenUsed/>
    <w:rsid w:val="009F3039"/>
  </w:style>
  <w:style w:type="numbering" w:customStyle="1" w:styleId="1926">
    <w:name w:val="Нет списка1926"/>
    <w:next w:val="a2"/>
    <w:uiPriority w:val="99"/>
    <w:semiHidden/>
    <w:unhideWhenUsed/>
    <w:rsid w:val="009F3039"/>
  </w:style>
  <w:style w:type="numbering" w:customStyle="1" w:styleId="1936">
    <w:name w:val="Нет списка1936"/>
    <w:next w:val="a2"/>
    <w:uiPriority w:val="99"/>
    <w:semiHidden/>
    <w:unhideWhenUsed/>
    <w:rsid w:val="009F3039"/>
  </w:style>
  <w:style w:type="numbering" w:customStyle="1" w:styleId="1946">
    <w:name w:val="Нет списка1946"/>
    <w:next w:val="a2"/>
    <w:uiPriority w:val="99"/>
    <w:semiHidden/>
    <w:unhideWhenUsed/>
    <w:rsid w:val="009F3039"/>
  </w:style>
  <w:style w:type="numbering" w:customStyle="1" w:styleId="1956">
    <w:name w:val="Нет списка1956"/>
    <w:next w:val="a2"/>
    <w:uiPriority w:val="99"/>
    <w:semiHidden/>
    <w:unhideWhenUsed/>
    <w:rsid w:val="009F3039"/>
  </w:style>
  <w:style w:type="numbering" w:customStyle="1" w:styleId="1966">
    <w:name w:val="Нет списка1966"/>
    <w:next w:val="a2"/>
    <w:uiPriority w:val="99"/>
    <w:semiHidden/>
    <w:unhideWhenUsed/>
    <w:rsid w:val="009F3039"/>
  </w:style>
  <w:style w:type="numbering" w:customStyle="1" w:styleId="1976">
    <w:name w:val="Нет списка1976"/>
    <w:next w:val="a2"/>
    <w:uiPriority w:val="99"/>
    <w:semiHidden/>
    <w:unhideWhenUsed/>
    <w:rsid w:val="009F3039"/>
  </w:style>
  <w:style w:type="numbering" w:customStyle="1" w:styleId="1986">
    <w:name w:val="Нет списка1986"/>
    <w:next w:val="a2"/>
    <w:uiPriority w:val="99"/>
    <w:semiHidden/>
    <w:unhideWhenUsed/>
    <w:rsid w:val="009F3039"/>
  </w:style>
  <w:style w:type="numbering" w:customStyle="1" w:styleId="1996">
    <w:name w:val="Нет списка1996"/>
    <w:next w:val="a2"/>
    <w:uiPriority w:val="99"/>
    <w:semiHidden/>
    <w:unhideWhenUsed/>
    <w:rsid w:val="009F3039"/>
  </w:style>
  <w:style w:type="numbering" w:customStyle="1" w:styleId="2006">
    <w:name w:val="Нет списка2006"/>
    <w:next w:val="a2"/>
    <w:uiPriority w:val="99"/>
    <w:semiHidden/>
    <w:unhideWhenUsed/>
    <w:rsid w:val="009F3039"/>
  </w:style>
  <w:style w:type="numbering" w:customStyle="1" w:styleId="2026">
    <w:name w:val="Нет списка2026"/>
    <w:next w:val="a2"/>
    <w:uiPriority w:val="99"/>
    <w:semiHidden/>
    <w:unhideWhenUsed/>
    <w:rsid w:val="009F3039"/>
  </w:style>
  <w:style w:type="numbering" w:customStyle="1" w:styleId="2036">
    <w:name w:val="Нет списка2036"/>
    <w:next w:val="a2"/>
    <w:uiPriority w:val="99"/>
    <w:semiHidden/>
    <w:unhideWhenUsed/>
    <w:rsid w:val="009F3039"/>
  </w:style>
  <w:style w:type="numbering" w:customStyle="1" w:styleId="2045">
    <w:name w:val="Нет списка2045"/>
    <w:next w:val="a2"/>
    <w:uiPriority w:val="99"/>
    <w:semiHidden/>
    <w:unhideWhenUsed/>
    <w:rsid w:val="009F3039"/>
  </w:style>
  <w:style w:type="numbering" w:customStyle="1" w:styleId="2055">
    <w:name w:val="Нет списка2055"/>
    <w:next w:val="a2"/>
    <w:uiPriority w:val="99"/>
    <w:semiHidden/>
    <w:unhideWhenUsed/>
    <w:rsid w:val="009F3039"/>
  </w:style>
  <w:style w:type="numbering" w:customStyle="1" w:styleId="2065">
    <w:name w:val="Нет списка2065"/>
    <w:next w:val="a2"/>
    <w:uiPriority w:val="99"/>
    <w:semiHidden/>
    <w:unhideWhenUsed/>
    <w:rsid w:val="009F3039"/>
  </w:style>
  <w:style w:type="numbering" w:customStyle="1" w:styleId="2075">
    <w:name w:val="Нет списка2075"/>
    <w:next w:val="a2"/>
    <w:uiPriority w:val="99"/>
    <w:semiHidden/>
    <w:unhideWhenUsed/>
    <w:rsid w:val="009F3039"/>
  </w:style>
  <w:style w:type="numbering" w:customStyle="1" w:styleId="2084">
    <w:name w:val="Нет списка2084"/>
    <w:next w:val="a2"/>
    <w:uiPriority w:val="99"/>
    <w:semiHidden/>
    <w:unhideWhenUsed/>
    <w:rsid w:val="009F3039"/>
  </w:style>
  <w:style w:type="numbering" w:customStyle="1" w:styleId="2094">
    <w:name w:val="Нет списка2094"/>
    <w:next w:val="a2"/>
    <w:uiPriority w:val="99"/>
    <w:semiHidden/>
    <w:unhideWhenUsed/>
    <w:rsid w:val="009F3039"/>
  </w:style>
  <w:style w:type="numbering" w:customStyle="1" w:styleId="2123">
    <w:name w:val="Нет списка2123"/>
    <w:next w:val="a2"/>
    <w:uiPriority w:val="99"/>
    <w:semiHidden/>
    <w:unhideWhenUsed/>
    <w:rsid w:val="009F3039"/>
  </w:style>
  <w:style w:type="numbering" w:customStyle="1" w:styleId="2133">
    <w:name w:val="Нет списка2133"/>
    <w:next w:val="a2"/>
    <w:uiPriority w:val="99"/>
    <w:semiHidden/>
    <w:unhideWhenUsed/>
    <w:rsid w:val="009F3039"/>
  </w:style>
  <w:style w:type="numbering" w:customStyle="1" w:styleId="2143">
    <w:name w:val="Нет списка2143"/>
    <w:next w:val="a2"/>
    <w:uiPriority w:val="99"/>
    <w:semiHidden/>
    <w:unhideWhenUsed/>
    <w:rsid w:val="009F3039"/>
  </w:style>
  <w:style w:type="numbering" w:customStyle="1" w:styleId="2153">
    <w:name w:val="Нет списка2153"/>
    <w:next w:val="a2"/>
    <w:uiPriority w:val="99"/>
    <w:semiHidden/>
    <w:unhideWhenUsed/>
    <w:rsid w:val="009F3039"/>
  </w:style>
  <w:style w:type="numbering" w:customStyle="1" w:styleId="2162">
    <w:name w:val="Нет списка2162"/>
    <w:next w:val="a2"/>
    <w:uiPriority w:val="99"/>
    <w:semiHidden/>
    <w:unhideWhenUsed/>
    <w:rsid w:val="009F3039"/>
  </w:style>
  <w:style w:type="numbering" w:customStyle="1" w:styleId="2172">
    <w:name w:val="Нет списка2172"/>
    <w:next w:val="a2"/>
    <w:uiPriority w:val="99"/>
    <w:semiHidden/>
    <w:unhideWhenUsed/>
    <w:rsid w:val="009F3039"/>
  </w:style>
  <w:style w:type="numbering" w:customStyle="1" w:styleId="2181">
    <w:name w:val="Нет списка2181"/>
    <w:next w:val="a2"/>
    <w:uiPriority w:val="99"/>
    <w:semiHidden/>
    <w:unhideWhenUsed/>
    <w:rsid w:val="009F3039"/>
  </w:style>
  <w:style w:type="numbering" w:customStyle="1" w:styleId="2191">
    <w:name w:val="Нет списка2191"/>
    <w:next w:val="a2"/>
    <w:uiPriority w:val="99"/>
    <w:semiHidden/>
    <w:unhideWhenUsed/>
    <w:rsid w:val="009F30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A2884"/>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DA2884"/>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DA2884"/>
    <w:pPr>
      <w:keepNext/>
      <w:spacing w:before="240" w:after="60" w:line="240" w:lineRule="auto"/>
      <w:jc w:val="both"/>
      <w:outlineLvl w:val="2"/>
    </w:pPr>
    <w:rPr>
      <w:rFonts w:ascii="Arial" w:eastAsia="Times New Roman" w:hAnsi="Arial" w:cs="Arial"/>
      <w:b/>
      <w:bCs/>
      <w:sz w:val="26"/>
      <w:szCs w:val="26"/>
      <w:lang w:eastAsia="ru-RU"/>
    </w:rPr>
  </w:style>
  <w:style w:type="paragraph" w:styleId="4">
    <w:name w:val="heading 4"/>
    <w:basedOn w:val="a"/>
    <w:next w:val="a"/>
    <w:link w:val="40"/>
    <w:qFormat/>
    <w:rsid w:val="00DA2884"/>
    <w:pPr>
      <w:keepNext/>
      <w:spacing w:after="0" w:line="240" w:lineRule="auto"/>
      <w:ind w:right="-766"/>
      <w:jc w:val="center"/>
      <w:outlineLvl w:val="3"/>
    </w:pPr>
    <w:rPr>
      <w:rFonts w:ascii="Times New Roman" w:eastAsia="Times New Roman" w:hAnsi="Times New Roman" w:cs="Times New Roman"/>
      <w:b/>
      <w:sz w:val="24"/>
      <w:szCs w:val="20"/>
      <w:lang w:eastAsia="ru-RU"/>
    </w:rPr>
  </w:style>
  <w:style w:type="paragraph" w:styleId="5">
    <w:name w:val="heading 5"/>
    <w:basedOn w:val="a"/>
    <w:next w:val="a"/>
    <w:link w:val="50"/>
    <w:qFormat/>
    <w:rsid w:val="00DA2884"/>
    <w:pPr>
      <w:keepNext/>
      <w:spacing w:after="0" w:line="240" w:lineRule="auto"/>
      <w:ind w:right="-766"/>
      <w:jc w:val="both"/>
      <w:outlineLvl w:val="4"/>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5DAD"/>
    <w:rPr>
      <w:color w:val="0000FF"/>
      <w:u w:val="single"/>
    </w:rPr>
  </w:style>
  <w:style w:type="character" w:styleId="a4">
    <w:name w:val="FollowedHyperlink"/>
    <w:basedOn w:val="a0"/>
    <w:uiPriority w:val="99"/>
    <w:unhideWhenUsed/>
    <w:rsid w:val="00FE5DAD"/>
    <w:rPr>
      <w:color w:val="800080"/>
      <w:u w:val="single"/>
    </w:rPr>
  </w:style>
  <w:style w:type="paragraph" w:customStyle="1" w:styleId="xl67">
    <w:name w:val="xl67"/>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FE5DAD"/>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FE5DA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FE5DAD"/>
    <w:pP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FE5DA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FE5DAD"/>
    <w:pP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FE5DA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8">
    <w:name w:val="xl88"/>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FE5DAD"/>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FE5DA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FE5DA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7">
    <w:name w:val="xl97"/>
    <w:basedOn w:val="a"/>
    <w:rsid w:val="00FE5DA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8">
    <w:name w:val="xl98"/>
    <w:basedOn w:val="a"/>
    <w:rsid w:val="00FE5DA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FE5DA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FE5DA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FE5DAD"/>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2">
    <w:name w:val="xl102"/>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3">
    <w:name w:val="xl103"/>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4">
    <w:name w:val="xl104"/>
    <w:basedOn w:val="a"/>
    <w:rsid w:val="00FE5DA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7">
    <w:name w:val="xl107"/>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8">
    <w:name w:val="xl108"/>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9">
    <w:name w:val="xl109"/>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FE5DA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1">
    <w:name w:val="xl111"/>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2">
    <w:name w:val="xl112"/>
    <w:basedOn w:val="a"/>
    <w:rsid w:val="00FE5DAD"/>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4">
    <w:name w:val="xl114"/>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FE5DA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7">
    <w:name w:val="xl117"/>
    <w:basedOn w:val="a"/>
    <w:rsid w:val="00FE5DA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FE5DA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9">
    <w:name w:val="xl119"/>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2">
    <w:name w:val="xl122"/>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23">
    <w:name w:val="xl123"/>
    <w:basedOn w:val="a"/>
    <w:rsid w:val="00FE5DAD"/>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4">
    <w:name w:val="xl124"/>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FE5DA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6">
    <w:name w:val="xl126"/>
    <w:basedOn w:val="a"/>
    <w:rsid w:val="00FE5DA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7">
    <w:name w:val="xl127"/>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8">
    <w:name w:val="xl128"/>
    <w:basedOn w:val="a"/>
    <w:rsid w:val="00FE5DAD"/>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9">
    <w:name w:val="xl129"/>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31">
    <w:name w:val="xl131"/>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6">
    <w:name w:val="xl136"/>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37">
    <w:name w:val="xl137"/>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38">
    <w:name w:val="xl138"/>
    <w:basedOn w:val="a"/>
    <w:rsid w:val="00FE5DAD"/>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9">
    <w:name w:val="xl139"/>
    <w:basedOn w:val="a"/>
    <w:rsid w:val="00FE5DA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0">
    <w:name w:val="xl140"/>
    <w:basedOn w:val="a"/>
    <w:rsid w:val="00FE5D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41">
    <w:name w:val="xl141"/>
    <w:basedOn w:val="a"/>
    <w:rsid w:val="00FE5DA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styleId="a5">
    <w:name w:val="Balloon Text"/>
    <w:basedOn w:val="a"/>
    <w:link w:val="a6"/>
    <w:uiPriority w:val="99"/>
    <w:unhideWhenUsed/>
    <w:rsid w:val="0029314C"/>
    <w:pPr>
      <w:spacing w:after="0" w:line="240" w:lineRule="auto"/>
    </w:pPr>
    <w:rPr>
      <w:rFonts w:ascii="Tahoma" w:hAnsi="Tahoma" w:cs="Tahoma"/>
      <w:sz w:val="16"/>
      <w:szCs w:val="16"/>
    </w:rPr>
  </w:style>
  <w:style w:type="character" w:customStyle="1" w:styleId="a6">
    <w:name w:val="Текст выноски Знак"/>
    <w:basedOn w:val="a0"/>
    <w:link w:val="a5"/>
    <w:uiPriority w:val="99"/>
    <w:rsid w:val="0029314C"/>
    <w:rPr>
      <w:rFonts w:ascii="Tahoma" w:hAnsi="Tahoma" w:cs="Tahoma"/>
      <w:sz w:val="16"/>
      <w:szCs w:val="16"/>
    </w:rPr>
  </w:style>
  <w:style w:type="character" w:customStyle="1" w:styleId="10">
    <w:name w:val="Заголовок 1 Знак"/>
    <w:basedOn w:val="a0"/>
    <w:link w:val="1"/>
    <w:rsid w:val="00DA2884"/>
    <w:rPr>
      <w:rFonts w:ascii="Arial" w:eastAsia="Times New Roman" w:hAnsi="Arial" w:cs="Arial"/>
      <w:b/>
      <w:bCs/>
      <w:kern w:val="32"/>
      <w:sz w:val="32"/>
      <w:szCs w:val="32"/>
      <w:lang w:eastAsia="ru-RU"/>
    </w:rPr>
  </w:style>
  <w:style w:type="character" w:customStyle="1" w:styleId="20">
    <w:name w:val="Заголовок 2 Знак"/>
    <w:basedOn w:val="a0"/>
    <w:link w:val="2"/>
    <w:rsid w:val="00DA2884"/>
    <w:rPr>
      <w:rFonts w:ascii="Arial" w:eastAsia="Times New Roman" w:hAnsi="Arial" w:cs="Arial"/>
      <w:b/>
      <w:bCs/>
      <w:i/>
      <w:iCs/>
      <w:sz w:val="28"/>
      <w:szCs w:val="28"/>
      <w:lang w:eastAsia="ru-RU"/>
    </w:rPr>
  </w:style>
  <w:style w:type="character" w:customStyle="1" w:styleId="30">
    <w:name w:val="Заголовок 3 Знак"/>
    <w:basedOn w:val="a0"/>
    <w:link w:val="3"/>
    <w:rsid w:val="00DA2884"/>
    <w:rPr>
      <w:rFonts w:ascii="Arial" w:eastAsia="Times New Roman" w:hAnsi="Arial" w:cs="Arial"/>
      <w:b/>
      <w:bCs/>
      <w:sz w:val="26"/>
      <w:szCs w:val="26"/>
      <w:lang w:eastAsia="ru-RU"/>
    </w:rPr>
  </w:style>
  <w:style w:type="character" w:customStyle="1" w:styleId="40">
    <w:name w:val="Заголовок 4 Знак"/>
    <w:basedOn w:val="a0"/>
    <w:link w:val="4"/>
    <w:rsid w:val="00DA2884"/>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DA2884"/>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rsid w:val="00DA2884"/>
  </w:style>
  <w:style w:type="paragraph" w:customStyle="1" w:styleId="91">
    <w:name w:val="Знак Знак9 Знак Знак1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7">
    <w:name w:val="Title"/>
    <w:basedOn w:val="a"/>
    <w:link w:val="a8"/>
    <w:qFormat/>
    <w:rsid w:val="00DA2884"/>
    <w:pPr>
      <w:spacing w:after="0" w:line="240" w:lineRule="auto"/>
      <w:ind w:left="-567" w:right="-766" w:firstLine="567"/>
      <w:jc w:val="center"/>
    </w:pPr>
    <w:rPr>
      <w:rFonts w:ascii="Times New Roman" w:eastAsia="Times New Roman" w:hAnsi="Times New Roman" w:cs="Times New Roman"/>
      <w:sz w:val="28"/>
      <w:szCs w:val="20"/>
      <w:lang w:eastAsia="ru-RU"/>
    </w:rPr>
  </w:style>
  <w:style w:type="character" w:customStyle="1" w:styleId="a8">
    <w:name w:val="Название Знак"/>
    <w:basedOn w:val="a0"/>
    <w:link w:val="a7"/>
    <w:rsid w:val="00DA2884"/>
    <w:rPr>
      <w:rFonts w:ascii="Times New Roman" w:eastAsia="Times New Roman" w:hAnsi="Times New Roman" w:cs="Times New Roman"/>
      <w:sz w:val="28"/>
      <w:szCs w:val="20"/>
      <w:lang w:eastAsia="ru-RU"/>
    </w:rPr>
  </w:style>
  <w:style w:type="paragraph" w:styleId="a9">
    <w:name w:val="footer"/>
    <w:basedOn w:val="a"/>
    <w:link w:val="aa"/>
    <w:uiPriority w:val="99"/>
    <w:rsid w:val="00DA28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DA2884"/>
    <w:rPr>
      <w:rFonts w:ascii="Times New Roman" w:eastAsia="Times New Roman" w:hAnsi="Times New Roman" w:cs="Times New Roman"/>
      <w:sz w:val="24"/>
      <w:szCs w:val="24"/>
      <w:lang w:eastAsia="ru-RU"/>
    </w:rPr>
  </w:style>
  <w:style w:type="character" w:styleId="ab">
    <w:name w:val="page number"/>
    <w:basedOn w:val="a0"/>
    <w:rsid w:val="00DA2884"/>
  </w:style>
  <w:style w:type="table" w:styleId="ac">
    <w:name w:val="Table Grid"/>
    <w:basedOn w:val="a1"/>
    <w:rsid w:val="00DA28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link w:val="ae"/>
    <w:rsid w:val="00DA2884"/>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e">
    <w:name w:val="Основной текст с отступом Знак"/>
    <w:basedOn w:val="a0"/>
    <w:link w:val="ad"/>
    <w:rsid w:val="00DA2884"/>
    <w:rPr>
      <w:rFonts w:ascii="Times New Roman" w:eastAsia="Times New Roman" w:hAnsi="Times New Roman" w:cs="Times New Roman"/>
      <w:sz w:val="28"/>
      <w:szCs w:val="20"/>
      <w:lang w:eastAsia="ru-RU"/>
    </w:rPr>
  </w:style>
  <w:style w:type="paragraph" w:styleId="af">
    <w:name w:val="Block Text"/>
    <w:basedOn w:val="a"/>
    <w:rsid w:val="00DA2884"/>
    <w:pPr>
      <w:spacing w:after="0" w:line="240" w:lineRule="auto"/>
      <w:ind w:left="709" w:right="566" w:firstLine="425"/>
      <w:jc w:val="both"/>
    </w:pPr>
    <w:rPr>
      <w:rFonts w:ascii="Times New Roman" w:eastAsia="Times New Roman" w:hAnsi="Times New Roman" w:cs="Times New Roman"/>
      <w:sz w:val="28"/>
      <w:szCs w:val="20"/>
      <w:lang w:eastAsia="ru-RU"/>
    </w:rPr>
  </w:style>
  <w:style w:type="paragraph" w:customStyle="1" w:styleId="ConsNormal">
    <w:name w:val="ConsNormal"/>
    <w:rsid w:val="00DA288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0">
    <w:name w:val="header"/>
    <w:basedOn w:val="a"/>
    <w:link w:val="af1"/>
    <w:uiPriority w:val="99"/>
    <w:rsid w:val="00DA28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Верхний колонтитул Знак"/>
    <w:basedOn w:val="a0"/>
    <w:link w:val="af0"/>
    <w:uiPriority w:val="99"/>
    <w:rsid w:val="00DA2884"/>
    <w:rPr>
      <w:rFonts w:ascii="Times New Roman" w:eastAsia="Times New Roman" w:hAnsi="Times New Roman" w:cs="Times New Roman"/>
      <w:sz w:val="24"/>
      <w:szCs w:val="24"/>
      <w:lang w:eastAsia="ru-RU"/>
    </w:rPr>
  </w:style>
  <w:style w:type="paragraph" w:styleId="af2">
    <w:name w:val="Body Text"/>
    <w:basedOn w:val="a"/>
    <w:link w:val="af3"/>
    <w:rsid w:val="00DA2884"/>
    <w:pPr>
      <w:spacing w:after="120" w:line="240" w:lineRule="auto"/>
    </w:pPr>
    <w:rPr>
      <w:rFonts w:ascii="Times New Roman" w:eastAsia="Times New Roman" w:hAnsi="Times New Roman" w:cs="Times New Roman"/>
      <w:sz w:val="24"/>
      <w:szCs w:val="24"/>
      <w:lang w:eastAsia="ru-RU"/>
    </w:rPr>
  </w:style>
  <w:style w:type="character" w:customStyle="1" w:styleId="af3">
    <w:name w:val="Основной текст Знак"/>
    <w:basedOn w:val="a0"/>
    <w:link w:val="af2"/>
    <w:rsid w:val="00DA2884"/>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DA2884"/>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DA2884"/>
    <w:rPr>
      <w:rFonts w:ascii="Times New Roman" w:eastAsia="Times New Roman" w:hAnsi="Times New Roman" w:cs="Times New Roman"/>
      <w:sz w:val="24"/>
      <w:szCs w:val="24"/>
      <w:lang w:eastAsia="ru-RU"/>
    </w:rPr>
  </w:style>
  <w:style w:type="paragraph" w:customStyle="1" w:styleId="af4">
    <w:name w:val="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
    <w:name w:val="Знак1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3">
    <w:name w:val="Знак1"/>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
    <w:name w:val="Знак1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14пт.По ширине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5">
    <w:name w:val="Plain Text"/>
    <w:basedOn w:val="a"/>
    <w:link w:val="af6"/>
    <w:rsid w:val="00DA2884"/>
    <w:pPr>
      <w:spacing w:after="0" w:line="240" w:lineRule="auto"/>
    </w:pPr>
    <w:rPr>
      <w:rFonts w:ascii="Courier New" w:eastAsia="Times New Roman" w:hAnsi="Courier New" w:cs="Times New Roman"/>
      <w:sz w:val="20"/>
      <w:szCs w:val="20"/>
      <w:lang w:eastAsia="ru-RU"/>
    </w:rPr>
  </w:style>
  <w:style w:type="character" w:customStyle="1" w:styleId="af6">
    <w:name w:val="Текст Знак"/>
    <w:basedOn w:val="a0"/>
    <w:link w:val="af5"/>
    <w:rsid w:val="00DA2884"/>
    <w:rPr>
      <w:rFonts w:ascii="Courier New" w:eastAsia="Times New Roman" w:hAnsi="Courier New" w:cs="Times New Roman"/>
      <w:sz w:val="20"/>
      <w:szCs w:val="20"/>
      <w:lang w:eastAsia="ru-RU"/>
    </w:rPr>
  </w:style>
  <w:style w:type="paragraph" w:customStyle="1" w:styleId="23">
    <w:name w:val="Знак2"/>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5">
    <w:name w:val="Знак1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31">
    <w:name w:val="Body Text Indent 3"/>
    <w:basedOn w:val="a"/>
    <w:link w:val="32"/>
    <w:rsid w:val="00DA2884"/>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DA2884"/>
    <w:rPr>
      <w:rFonts w:ascii="Times New Roman" w:eastAsia="Times New Roman" w:hAnsi="Times New Roman" w:cs="Times New Roman"/>
      <w:sz w:val="16"/>
      <w:szCs w:val="16"/>
      <w:lang w:eastAsia="ru-RU"/>
    </w:rPr>
  </w:style>
  <w:style w:type="paragraph" w:styleId="33">
    <w:name w:val="Body Text 3"/>
    <w:basedOn w:val="a"/>
    <w:link w:val="34"/>
    <w:rsid w:val="00DA2884"/>
    <w:pPr>
      <w:spacing w:after="120" w:line="240" w:lineRule="auto"/>
      <w:jc w:val="both"/>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DA2884"/>
    <w:rPr>
      <w:rFonts w:ascii="Times New Roman" w:eastAsia="Times New Roman" w:hAnsi="Times New Roman" w:cs="Times New Roman"/>
      <w:sz w:val="16"/>
      <w:szCs w:val="16"/>
      <w:lang w:eastAsia="ru-RU"/>
    </w:rPr>
  </w:style>
  <w:style w:type="paragraph" w:customStyle="1" w:styleId="ConsPlusNormal">
    <w:name w:val="ConsPlusNormal"/>
    <w:next w:val="a"/>
    <w:rsid w:val="00DA2884"/>
    <w:pPr>
      <w:widowControl w:val="0"/>
      <w:suppressAutoHyphens/>
      <w:autoSpaceDE w:val="0"/>
      <w:spacing w:after="0" w:line="240" w:lineRule="auto"/>
      <w:ind w:firstLine="720"/>
    </w:pPr>
    <w:rPr>
      <w:rFonts w:ascii="Arial" w:eastAsia="Arial" w:hAnsi="Arial" w:cs="Arial"/>
      <w:sz w:val="20"/>
      <w:szCs w:val="20"/>
      <w:lang w:eastAsia="ru-RU" w:bidi="ru-RU"/>
    </w:rPr>
  </w:style>
  <w:style w:type="paragraph" w:styleId="af8">
    <w:name w:val="caption"/>
    <w:basedOn w:val="a"/>
    <w:next w:val="a"/>
    <w:qFormat/>
    <w:rsid w:val="00DA2884"/>
    <w:pPr>
      <w:spacing w:after="0" w:line="240" w:lineRule="auto"/>
      <w:jc w:val="center"/>
    </w:pPr>
    <w:rPr>
      <w:rFonts w:ascii="Times New Roman" w:eastAsia="Times New Roman" w:hAnsi="Times New Roman" w:cs="Times New Roman"/>
      <w:b/>
      <w:sz w:val="24"/>
      <w:szCs w:val="20"/>
      <w:lang w:eastAsia="ru-RU"/>
    </w:rPr>
  </w:style>
  <w:style w:type="paragraph" w:customStyle="1" w:styleId="ConsNonformat">
    <w:name w:val="ConsNonformat"/>
    <w:rsid w:val="00DA288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ontStyle13">
    <w:name w:val="Font Style13"/>
    <w:rsid w:val="00DA2884"/>
    <w:rPr>
      <w:rFonts w:ascii="Times New Roman" w:hAnsi="Times New Roman" w:cs="Times New Roman"/>
      <w:sz w:val="24"/>
      <w:szCs w:val="24"/>
    </w:rPr>
  </w:style>
  <w:style w:type="paragraph" w:customStyle="1" w:styleId="210">
    <w:name w:val="Основной текст с отступом 21"/>
    <w:basedOn w:val="a"/>
    <w:rsid w:val="00DA2884"/>
    <w:pPr>
      <w:spacing w:after="120" w:line="480" w:lineRule="auto"/>
      <w:ind w:left="283"/>
    </w:pPr>
    <w:rPr>
      <w:rFonts w:ascii="Times New Roman" w:eastAsia="Times New Roman" w:hAnsi="Times New Roman" w:cs="Times New Roman"/>
      <w:sz w:val="24"/>
      <w:szCs w:val="24"/>
      <w:lang w:eastAsia="ar-SA"/>
    </w:rPr>
  </w:style>
  <w:style w:type="paragraph" w:customStyle="1" w:styleId="af9">
    <w:name w:val="обычный_"/>
    <w:basedOn w:val="a"/>
    <w:autoRedefine/>
    <w:rsid w:val="00DA2884"/>
    <w:pPr>
      <w:autoSpaceDE w:val="0"/>
      <w:autoSpaceDN w:val="0"/>
      <w:adjustRightInd w:val="0"/>
      <w:ind w:firstLine="720"/>
    </w:pPr>
    <w:rPr>
      <w:rFonts w:ascii="Times New Roman" w:eastAsia="Calibri" w:hAnsi="Times New Roman" w:cs="Times New Roman"/>
      <w:sz w:val="28"/>
      <w:szCs w:val="28"/>
    </w:rPr>
  </w:style>
  <w:style w:type="paragraph" w:customStyle="1" w:styleId="24">
    <w:name w:val="Знак2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6">
    <w:name w:val="Знак1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7">
    <w:name w:val="Знак1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25">
    <w:name w:val="Body Text 2"/>
    <w:basedOn w:val="a"/>
    <w:link w:val="26"/>
    <w:rsid w:val="00DA2884"/>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DA2884"/>
    <w:rPr>
      <w:rFonts w:ascii="Times New Roman" w:eastAsia="Times New Roman" w:hAnsi="Times New Roman" w:cs="Times New Roman"/>
      <w:sz w:val="24"/>
      <w:szCs w:val="24"/>
      <w:lang w:eastAsia="ru-RU"/>
    </w:rPr>
  </w:style>
  <w:style w:type="paragraph" w:customStyle="1" w:styleId="afa">
    <w:name w:val="Таблицы (моноширинный)"/>
    <w:basedOn w:val="a"/>
    <w:next w:val="a"/>
    <w:rsid w:val="00DA288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35">
    <w:name w:val="Знак3"/>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0">
    <w:name w:val="Знак1 Знак Знак Знак2"/>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c">
    <w:name w:val="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51">
    <w:name w:val="Знак Знак5"/>
    <w:locked/>
    <w:rsid w:val="00DA2884"/>
    <w:rPr>
      <w:sz w:val="24"/>
      <w:szCs w:val="24"/>
    </w:rPr>
  </w:style>
  <w:style w:type="paragraph" w:customStyle="1" w:styleId="141">
    <w:name w:val="Знак1 Знак Знак Знак4 Знак Знак Знак"/>
    <w:basedOn w:val="a"/>
    <w:rsid w:val="00DA2884"/>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410">
    <w:name w:val="Знак1 Знак Знак Знак4 Знак Знак Знак1"/>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8">
    <w:name w:val="Знак1"/>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d">
    <w:name w:val="Содержимое таблицы"/>
    <w:basedOn w:val="a"/>
    <w:rsid w:val="00DA2884"/>
    <w:pPr>
      <w:widowControl w:val="0"/>
      <w:suppressLineNumbers/>
      <w:suppressAutoHyphens/>
      <w:spacing w:after="0" w:line="240" w:lineRule="auto"/>
    </w:pPr>
    <w:rPr>
      <w:rFonts w:ascii="Times New Roman" w:eastAsia="Arial Unicode MS" w:hAnsi="Times New Roman" w:cs="Times New Roman"/>
      <w:kern w:val="2"/>
      <w:sz w:val="24"/>
      <w:szCs w:val="20"/>
      <w:lang w:eastAsia="ru-RU"/>
    </w:rPr>
  </w:style>
  <w:style w:type="paragraph" w:customStyle="1" w:styleId="27">
    <w:name w:val="Знак2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2">
    <w:name w:val="Знак1 Знак Знак Знак4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8">
    <w:name w:val="Знак2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0">
    <w:name w:val="Знак Знак9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e">
    <w:name w:val="Гипертекстовая ссылка"/>
    <w:rsid w:val="00DA2884"/>
    <w:rPr>
      <w:b/>
      <w:bCs/>
      <w:color w:val="106BBE"/>
      <w:sz w:val="26"/>
      <w:szCs w:val="26"/>
    </w:rPr>
  </w:style>
  <w:style w:type="paragraph" w:customStyle="1" w:styleId="1411">
    <w:name w:val="Знак1 Знак Знак Знак4 Знак Знак Знак1 Знак Знак Знак1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2">
    <w:name w:val="Знак Знак9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3">
    <w:name w:val="Знак Знак9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4">
    <w:name w:val="Знак Знак9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5">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6">
    <w:name w:val="Знак Знак9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7">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8">
    <w:name w:val="Знак Знак9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9">
    <w:name w:val="Знак2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9">
    <w:name w:val="Знак Знак9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a">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a">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
    <w:name w:val="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42">
    <w:name w:val="xl142"/>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43">
    <w:name w:val="xl143"/>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4">
    <w:name w:val="xl144"/>
    <w:basedOn w:val="a"/>
    <w:rsid w:val="00DA288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5">
    <w:name w:val="xl145"/>
    <w:basedOn w:val="a"/>
    <w:rsid w:val="00DA288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146">
    <w:name w:val="xl146"/>
    <w:basedOn w:val="a"/>
    <w:rsid w:val="00DA288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7">
    <w:name w:val="xl147"/>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9">
    <w:name w:val="xl149"/>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DA2884"/>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
    <w:rsid w:val="00DA2884"/>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3">
    <w:name w:val="xl153"/>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4">
    <w:name w:val="xl154"/>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5">
    <w:name w:val="xl155"/>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24"/>
      <w:szCs w:val="24"/>
      <w:lang w:eastAsia="ru-RU"/>
    </w:rPr>
  </w:style>
  <w:style w:type="paragraph" w:customStyle="1" w:styleId="xl157">
    <w:name w:val="xl157"/>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DA2884"/>
    <w:pPr>
      <w:pBdr>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9">
    <w:name w:val="xl159"/>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1">
    <w:name w:val="xl161"/>
    <w:basedOn w:val="a"/>
    <w:rsid w:val="00DA2884"/>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910">
    <w:name w:val="Знак Знак9 Знак Знак1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b">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9">
    <w:name w:val="Знак1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b">
    <w:name w:val="Знак2"/>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c">
    <w:name w:val="Знак2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a">
    <w:name w:val="Знак1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b">
    <w:name w:val="Знак1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6">
    <w:name w:val="Знак3"/>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0">
    <w:name w:val="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1">
    <w:name w:val="Знак1 Знак Знак Знак2"/>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1">
    <w:name w:val="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2">
    <w:name w:val="Знак1 Знак Знак Знак4 Знак Знак Знак1"/>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d">
    <w:name w:val="Знак2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e">
    <w:name w:val="Знак2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c">
    <w:name w:val="Знак Знак9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0">
    <w:name w:val="Знак1 Знак Знак Знак4 Знак Знак Знак1 Знак Знак Знак1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d">
    <w:name w:val="Знак Знак9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e">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
    <w:name w:val="Знак Знак9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0">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1">
    <w:name w:val="Знак Знак9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
    <w:name w:val="Знак2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2">
    <w:name w:val="Знак Знак9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0">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3">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2">
    <w:name w:val="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3">
    <w:name w:val="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4">
    <w:name w:val="Прижатый влево"/>
    <w:basedOn w:val="a"/>
    <w:next w:val="a"/>
    <w:uiPriority w:val="99"/>
    <w:rsid w:val="00DA2884"/>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5">
    <w:name w:val="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c">
    <w:name w:val="обычный_1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1">
    <w:name w:val="Знак Знак9 Знак Знак1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1">
    <w:name w:val="Знак1 Знак Знак Знак4 Знак Знак Знак1 Знак Знак Знак1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2">
    <w:name w:val="Знак Знак9 Знак Знак1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63">
    <w:name w:val="xl163"/>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DA2884"/>
    <w:pP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5">
    <w:name w:val="xl165"/>
    <w:basedOn w:val="a"/>
    <w:rsid w:val="00DA2884"/>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6">
    <w:name w:val="xl166"/>
    <w:basedOn w:val="a"/>
    <w:rsid w:val="00DA288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7">
    <w:name w:val="xl167"/>
    <w:basedOn w:val="a"/>
    <w:rsid w:val="00DA2884"/>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8">
    <w:name w:val="xl168"/>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rsid w:val="00DA288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rsid w:val="00DA288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1">
    <w:name w:val="xl171"/>
    <w:basedOn w:val="a"/>
    <w:rsid w:val="00DA288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2">
    <w:name w:val="xl172"/>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3">
    <w:name w:val="xl173"/>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913">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4">
    <w:name w:val="Знак Знак9 Знак Знак1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5">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6">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2">
    <w:name w:val="Знак Знак12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
    <w:name w:val="Нет списка11"/>
    <w:next w:val="a2"/>
    <w:uiPriority w:val="99"/>
    <w:semiHidden/>
    <w:unhideWhenUsed/>
    <w:rsid w:val="00DA2884"/>
  </w:style>
  <w:style w:type="numbering" w:customStyle="1" w:styleId="2f1">
    <w:name w:val="Нет списка2"/>
    <w:next w:val="a2"/>
    <w:uiPriority w:val="99"/>
    <w:semiHidden/>
    <w:unhideWhenUsed/>
    <w:rsid w:val="00DA2884"/>
  </w:style>
  <w:style w:type="numbering" w:customStyle="1" w:styleId="37">
    <w:name w:val="Нет списка3"/>
    <w:next w:val="a2"/>
    <w:uiPriority w:val="99"/>
    <w:semiHidden/>
    <w:unhideWhenUsed/>
    <w:rsid w:val="00DA2884"/>
  </w:style>
  <w:style w:type="numbering" w:customStyle="1" w:styleId="41">
    <w:name w:val="Нет списка4"/>
    <w:next w:val="a2"/>
    <w:uiPriority w:val="99"/>
    <w:semiHidden/>
    <w:unhideWhenUsed/>
    <w:rsid w:val="00DA2884"/>
  </w:style>
  <w:style w:type="paragraph" w:customStyle="1" w:styleId="1d">
    <w:name w:val="Знак Знак Знак Знак1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e">
    <w:name w:val="Без интервала1"/>
    <w:rsid w:val="00DA2884"/>
    <w:pPr>
      <w:spacing w:after="0" w:line="240" w:lineRule="auto"/>
    </w:pPr>
    <w:rPr>
      <w:rFonts w:ascii="Calibri" w:eastAsia="Times New Roman" w:hAnsi="Calibri" w:cs="Times New Roman"/>
    </w:rPr>
  </w:style>
  <w:style w:type="paragraph" w:customStyle="1" w:styleId="123">
    <w:name w:val="Знак Знак12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8">
    <w:name w:val="Знак Знак9 Знак Знак1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2">
    <w:name w:val="Нет списка5"/>
    <w:next w:val="a2"/>
    <w:uiPriority w:val="99"/>
    <w:semiHidden/>
    <w:unhideWhenUsed/>
    <w:rsid w:val="00DA2884"/>
  </w:style>
  <w:style w:type="numbering" w:customStyle="1" w:styleId="6">
    <w:name w:val="Нет списка6"/>
    <w:next w:val="a2"/>
    <w:uiPriority w:val="99"/>
    <w:semiHidden/>
    <w:unhideWhenUsed/>
    <w:rsid w:val="00DA2884"/>
  </w:style>
  <w:style w:type="numbering" w:customStyle="1" w:styleId="7">
    <w:name w:val="Нет списка7"/>
    <w:next w:val="a2"/>
    <w:uiPriority w:val="99"/>
    <w:semiHidden/>
    <w:unhideWhenUsed/>
    <w:rsid w:val="00DA2884"/>
  </w:style>
  <w:style w:type="numbering" w:customStyle="1" w:styleId="8">
    <w:name w:val="Нет списка8"/>
    <w:next w:val="a2"/>
    <w:uiPriority w:val="99"/>
    <w:semiHidden/>
    <w:unhideWhenUsed/>
    <w:rsid w:val="00DA2884"/>
  </w:style>
  <w:style w:type="numbering" w:customStyle="1" w:styleId="9f4">
    <w:name w:val="Нет списка9"/>
    <w:next w:val="a2"/>
    <w:uiPriority w:val="99"/>
    <w:semiHidden/>
    <w:unhideWhenUsed/>
    <w:rsid w:val="00DA2884"/>
  </w:style>
  <w:style w:type="numbering" w:customStyle="1" w:styleId="100">
    <w:name w:val="Нет списка10"/>
    <w:next w:val="a2"/>
    <w:uiPriority w:val="99"/>
    <w:semiHidden/>
    <w:unhideWhenUsed/>
    <w:rsid w:val="00DA2884"/>
  </w:style>
  <w:style w:type="paragraph" w:customStyle="1" w:styleId="1f">
    <w:name w:val="Знак Знак1"/>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4">
    <w:name w:val="Знак Знак12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
    <w:name w:val="Нет списка111"/>
    <w:next w:val="a2"/>
    <w:uiPriority w:val="99"/>
    <w:semiHidden/>
    <w:unhideWhenUsed/>
    <w:rsid w:val="00DA2884"/>
  </w:style>
  <w:style w:type="numbering" w:customStyle="1" w:styleId="125">
    <w:name w:val="Нет списка12"/>
    <w:next w:val="a2"/>
    <w:uiPriority w:val="99"/>
    <w:semiHidden/>
    <w:unhideWhenUsed/>
    <w:rsid w:val="00DA2884"/>
  </w:style>
  <w:style w:type="character" w:customStyle="1" w:styleId="PlainTextChar">
    <w:name w:val="Plain Text Char"/>
    <w:locked/>
    <w:rsid w:val="00DA2884"/>
    <w:rPr>
      <w:rFonts w:ascii="Courier New" w:hAnsi="Courier New" w:cs="Courier New"/>
      <w:sz w:val="20"/>
      <w:szCs w:val="20"/>
      <w:lang w:val="x-none" w:eastAsia="ru-RU"/>
    </w:rPr>
  </w:style>
  <w:style w:type="paragraph" w:customStyle="1" w:styleId="126">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0">
    <w:name w:val="Знак1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0">
    <w:name w:val="Нет списка13"/>
    <w:next w:val="a2"/>
    <w:uiPriority w:val="99"/>
    <w:semiHidden/>
    <w:unhideWhenUsed/>
    <w:rsid w:val="00DA2884"/>
  </w:style>
  <w:style w:type="numbering" w:customStyle="1" w:styleId="143">
    <w:name w:val="Нет списка14"/>
    <w:next w:val="a2"/>
    <w:uiPriority w:val="99"/>
    <w:semiHidden/>
    <w:unhideWhenUsed/>
    <w:rsid w:val="00DA2884"/>
  </w:style>
  <w:style w:type="numbering" w:customStyle="1" w:styleId="150">
    <w:name w:val="Нет списка15"/>
    <w:next w:val="a2"/>
    <w:uiPriority w:val="99"/>
    <w:semiHidden/>
    <w:unhideWhenUsed/>
    <w:rsid w:val="00DA2884"/>
  </w:style>
  <w:style w:type="numbering" w:customStyle="1" w:styleId="160">
    <w:name w:val="Нет списка16"/>
    <w:next w:val="a2"/>
    <w:uiPriority w:val="99"/>
    <w:semiHidden/>
    <w:unhideWhenUsed/>
    <w:rsid w:val="00DA2884"/>
  </w:style>
  <w:style w:type="numbering" w:customStyle="1" w:styleId="170">
    <w:name w:val="Нет списка17"/>
    <w:next w:val="a2"/>
    <w:uiPriority w:val="99"/>
    <w:semiHidden/>
    <w:unhideWhenUsed/>
    <w:rsid w:val="00DA2884"/>
  </w:style>
  <w:style w:type="paragraph" w:customStyle="1" w:styleId="131">
    <w:name w:val="Знак Знак13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0">
    <w:name w:val="Нет списка18"/>
    <w:next w:val="a2"/>
    <w:uiPriority w:val="99"/>
    <w:semiHidden/>
    <w:unhideWhenUsed/>
    <w:rsid w:val="00DA2884"/>
  </w:style>
  <w:style w:type="numbering" w:customStyle="1" w:styleId="190">
    <w:name w:val="Нет списка19"/>
    <w:next w:val="a2"/>
    <w:uiPriority w:val="99"/>
    <w:semiHidden/>
    <w:unhideWhenUsed/>
    <w:rsid w:val="00DA2884"/>
  </w:style>
  <w:style w:type="numbering" w:customStyle="1" w:styleId="200">
    <w:name w:val="Нет списка20"/>
    <w:next w:val="a2"/>
    <w:uiPriority w:val="99"/>
    <w:semiHidden/>
    <w:unhideWhenUsed/>
    <w:rsid w:val="00DA2884"/>
  </w:style>
  <w:style w:type="paragraph" w:customStyle="1" w:styleId="127">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8">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74">
    <w:name w:val="xl174"/>
    <w:basedOn w:val="a"/>
    <w:rsid w:val="00DA288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
    <w:rsid w:val="00DA288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6">
    <w:name w:val="xl176"/>
    <w:basedOn w:val="a"/>
    <w:rsid w:val="00DA288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
    <w:rsid w:val="00DA288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8">
    <w:name w:val="xl178"/>
    <w:basedOn w:val="a"/>
    <w:rsid w:val="00DA288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9">
    <w:name w:val="xl179"/>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29">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
    <w:name w:val="Нет списка21"/>
    <w:next w:val="a2"/>
    <w:uiPriority w:val="99"/>
    <w:semiHidden/>
    <w:unhideWhenUsed/>
    <w:rsid w:val="00DA2884"/>
  </w:style>
  <w:style w:type="numbering" w:customStyle="1" w:styleId="220">
    <w:name w:val="Нет списка22"/>
    <w:next w:val="a2"/>
    <w:uiPriority w:val="99"/>
    <w:semiHidden/>
    <w:unhideWhenUsed/>
    <w:rsid w:val="00DA2884"/>
  </w:style>
  <w:style w:type="numbering" w:customStyle="1" w:styleId="230">
    <w:name w:val="Нет списка23"/>
    <w:next w:val="a2"/>
    <w:uiPriority w:val="99"/>
    <w:semiHidden/>
    <w:unhideWhenUsed/>
    <w:rsid w:val="00DA2884"/>
  </w:style>
  <w:style w:type="numbering" w:customStyle="1" w:styleId="240">
    <w:name w:val="Нет списка24"/>
    <w:next w:val="a2"/>
    <w:uiPriority w:val="99"/>
    <w:semiHidden/>
    <w:unhideWhenUsed/>
    <w:rsid w:val="00DA2884"/>
  </w:style>
  <w:style w:type="numbering" w:customStyle="1" w:styleId="250">
    <w:name w:val="Нет списка25"/>
    <w:next w:val="a2"/>
    <w:uiPriority w:val="99"/>
    <w:semiHidden/>
    <w:unhideWhenUsed/>
    <w:rsid w:val="00DA2884"/>
  </w:style>
  <w:style w:type="numbering" w:customStyle="1" w:styleId="260">
    <w:name w:val="Нет списка26"/>
    <w:next w:val="a2"/>
    <w:uiPriority w:val="99"/>
    <w:semiHidden/>
    <w:unhideWhenUsed/>
    <w:rsid w:val="00DA2884"/>
  </w:style>
  <w:style w:type="numbering" w:customStyle="1" w:styleId="270">
    <w:name w:val="Нет списка27"/>
    <w:next w:val="a2"/>
    <w:uiPriority w:val="99"/>
    <w:semiHidden/>
    <w:unhideWhenUsed/>
    <w:rsid w:val="00DA2884"/>
  </w:style>
  <w:style w:type="numbering" w:customStyle="1" w:styleId="280">
    <w:name w:val="Нет списка28"/>
    <w:next w:val="a2"/>
    <w:uiPriority w:val="99"/>
    <w:semiHidden/>
    <w:unhideWhenUsed/>
    <w:rsid w:val="00DA2884"/>
  </w:style>
  <w:style w:type="numbering" w:customStyle="1" w:styleId="290">
    <w:name w:val="Нет списка29"/>
    <w:next w:val="a2"/>
    <w:uiPriority w:val="99"/>
    <w:semiHidden/>
    <w:unhideWhenUsed/>
    <w:rsid w:val="00DA2884"/>
  </w:style>
  <w:style w:type="paragraph" w:customStyle="1" w:styleId="12a">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6">
    <w:name w:val="Нормальный (таблица)"/>
    <w:basedOn w:val="a"/>
    <w:next w:val="a"/>
    <w:rsid w:val="00DA2884"/>
    <w:pPr>
      <w:autoSpaceDE w:val="0"/>
      <w:autoSpaceDN w:val="0"/>
      <w:adjustRightInd w:val="0"/>
      <w:spacing w:after="0" w:line="240" w:lineRule="auto"/>
      <w:jc w:val="both"/>
    </w:pPr>
    <w:rPr>
      <w:rFonts w:ascii="Arial" w:eastAsia="Times New Roman" w:hAnsi="Arial" w:cs="Times New Roman"/>
      <w:sz w:val="24"/>
      <w:szCs w:val="24"/>
      <w:lang w:eastAsia="ru-RU"/>
    </w:rPr>
  </w:style>
  <w:style w:type="character" w:customStyle="1" w:styleId="aff7">
    <w:name w:val="Цветовое выделение"/>
    <w:uiPriority w:val="99"/>
    <w:rsid w:val="00DA2884"/>
    <w:rPr>
      <w:b/>
      <w:color w:val="26282F"/>
      <w:sz w:val="26"/>
    </w:rPr>
  </w:style>
  <w:style w:type="numbering" w:customStyle="1" w:styleId="300">
    <w:name w:val="Нет списка30"/>
    <w:next w:val="a2"/>
    <w:uiPriority w:val="99"/>
    <w:semiHidden/>
    <w:unhideWhenUsed/>
    <w:rsid w:val="00DA2884"/>
  </w:style>
  <w:style w:type="numbering" w:customStyle="1" w:styleId="310">
    <w:name w:val="Нет списка31"/>
    <w:next w:val="a2"/>
    <w:uiPriority w:val="99"/>
    <w:semiHidden/>
    <w:unhideWhenUsed/>
    <w:rsid w:val="00DA2884"/>
  </w:style>
  <w:style w:type="paragraph" w:customStyle="1" w:styleId="12b">
    <w:name w:val="Знак Знак12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0">
    <w:name w:val="Нет списка32"/>
    <w:next w:val="a2"/>
    <w:uiPriority w:val="99"/>
    <w:semiHidden/>
    <w:unhideWhenUsed/>
    <w:rsid w:val="00DA2884"/>
  </w:style>
  <w:style w:type="numbering" w:customStyle="1" w:styleId="330">
    <w:name w:val="Нет списка33"/>
    <w:next w:val="a2"/>
    <w:uiPriority w:val="99"/>
    <w:semiHidden/>
    <w:unhideWhenUsed/>
    <w:rsid w:val="00DA2884"/>
  </w:style>
  <w:style w:type="numbering" w:customStyle="1" w:styleId="340">
    <w:name w:val="Нет списка34"/>
    <w:next w:val="a2"/>
    <w:uiPriority w:val="99"/>
    <w:semiHidden/>
    <w:unhideWhenUsed/>
    <w:rsid w:val="00DA2884"/>
  </w:style>
  <w:style w:type="numbering" w:customStyle="1" w:styleId="350">
    <w:name w:val="Нет списка35"/>
    <w:next w:val="a2"/>
    <w:uiPriority w:val="99"/>
    <w:semiHidden/>
    <w:unhideWhenUsed/>
    <w:rsid w:val="00DA2884"/>
  </w:style>
  <w:style w:type="numbering" w:customStyle="1" w:styleId="360">
    <w:name w:val="Нет списка36"/>
    <w:next w:val="a2"/>
    <w:uiPriority w:val="99"/>
    <w:semiHidden/>
    <w:unhideWhenUsed/>
    <w:rsid w:val="00DA2884"/>
  </w:style>
  <w:style w:type="numbering" w:customStyle="1" w:styleId="370">
    <w:name w:val="Нет списка37"/>
    <w:next w:val="a2"/>
    <w:uiPriority w:val="99"/>
    <w:semiHidden/>
    <w:unhideWhenUsed/>
    <w:rsid w:val="00DA2884"/>
  </w:style>
  <w:style w:type="numbering" w:customStyle="1" w:styleId="38">
    <w:name w:val="Нет списка38"/>
    <w:next w:val="a2"/>
    <w:uiPriority w:val="99"/>
    <w:semiHidden/>
    <w:unhideWhenUsed/>
    <w:rsid w:val="00DA2884"/>
  </w:style>
  <w:style w:type="numbering" w:customStyle="1" w:styleId="39">
    <w:name w:val="Нет списка39"/>
    <w:next w:val="a2"/>
    <w:uiPriority w:val="99"/>
    <w:semiHidden/>
    <w:unhideWhenUsed/>
    <w:rsid w:val="00DA2884"/>
  </w:style>
  <w:style w:type="numbering" w:customStyle="1" w:styleId="400">
    <w:name w:val="Нет списка40"/>
    <w:next w:val="a2"/>
    <w:uiPriority w:val="99"/>
    <w:semiHidden/>
    <w:unhideWhenUsed/>
    <w:rsid w:val="00DA2884"/>
  </w:style>
  <w:style w:type="numbering" w:customStyle="1" w:styleId="410">
    <w:name w:val="Нет списка41"/>
    <w:next w:val="a2"/>
    <w:uiPriority w:val="99"/>
    <w:semiHidden/>
    <w:unhideWhenUsed/>
    <w:rsid w:val="00DA2884"/>
  </w:style>
  <w:style w:type="paragraph" w:customStyle="1" w:styleId="1f1">
    <w:name w:val="Знак Знак1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
    <w:name w:val="Нет списка42"/>
    <w:next w:val="a2"/>
    <w:uiPriority w:val="99"/>
    <w:semiHidden/>
    <w:unhideWhenUsed/>
    <w:rsid w:val="00DA2884"/>
  </w:style>
  <w:style w:type="numbering" w:customStyle="1" w:styleId="43">
    <w:name w:val="Нет списка43"/>
    <w:next w:val="a2"/>
    <w:uiPriority w:val="99"/>
    <w:semiHidden/>
    <w:unhideWhenUsed/>
    <w:rsid w:val="00DA2884"/>
  </w:style>
  <w:style w:type="numbering" w:customStyle="1" w:styleId="44">
    <w:name w:val="Нет списка44"/>
    <w:next w:val="a2"/>
    <w:uiPriority w:val="99"/>
    <w:semiHidden/>
    <w:unhideWhenUsed/>
    <w:rsid w:val="00DA2884"/>
  </w:style>
  <w:style w:type="numbering" w:customStyle="1" w:styleId="45">
    <w:name w:val="Нет списка45"/>
    <w:next w:val="a2"/>
    <w:uiPriority w:val="99"/>
    <w:semiHidden/>
    <w:unhideWhenUsed/>
    <w:rsid w:val="00DA2884"/>
  </w:style>
  <w:style w:type="numbering" w:customStyle="1" w:styleId="46">
    <w:name w:val="Нет списка46"/>
    <w:next w:val="a2"/>
    <w:uiPriority w:val="99"/>
    <w:semiHidden/>
    <w:unhideWhenUsed/>
    <w:rsid w:val="00DA2884"/>
  </w:style>
  <w:style w:type="numbering" w:customStyle="1" w:styleId="47">
    <w:name w:val="Нет списка47"/>
    <w:next w:val="a2"/>
    <w:uiPriority w:val="99"/>
    <w:semiHidden/>
    <w:unhideWhenUsed/>
    <w:rsid w:val="00DA2884"/>
  </w:style>
  <w:style w:type="numbering" w:customStyle="1" w:styleId="48">
    <w:name w:val="Нет списка48"/>
    <w:next w:val="a2"/>
    <w:uiPriority w:val="99"/>
    <w:semiHidden/>
    <w:unhideWhenUsed/>
    <w:rsid w:val="00DA2884"/>
  </w:style>
  <w:style w:type="numbering" w:customStyle="1" w:styleId="49">
    <w:name w:val="Нет списка49"/>
    <w:next w:val="a2"/>
    <w:uiPriority w:val="99"/>
    <w:semiHidden/>
    <w:unhideWhenUsed/>
    <w:rsid w:val="00DA2884"/>
  </w:style>
  <w:style w:type="numbering" w:customStyle="1" w:styleId="500">
    <w:name w:val="Нет списка50"/>
    <w:next w:val="a2"/>
    <w:uiPriority w:val="99"/>
    <w:semiHidden/>
    <w:unhideWhenUsed/>
    <w:rsid w:val="00DA2884"/>
  </w:style>
  <w:style w:type="numbering" w:customStyle="1" w:styleId="510">
    <w:name w:val="Нет списка51"/>
    <w:next w:val="a2"/>
    <w:uiPriority w:val="99"/>
    <w:semiHidden/>
    <w:unhideWhenUsed/>
    <w:rsid w:val="00DA2884"/>
  </w:style>
  <w:style w:type="numbering" w:customStyle="1" w:styleId="520">
    <w:name w:val="Нет списка52"/>
    <w:next w:val="a2"/>
    <w:uiPriority w:val="99"/>
    <w:semiHidden/>
    <w:unhideWhenUsed/>
    <w:rsid w:val="00DA2884"/>
  </w:style>
  <w:style w:type="numbering" w:customStyle="1" w:styleId="53">
    <w:name w:val="Нет списка53"/>
    <w:next w:val="a2"/>
    <w:uiPriority w:val="99"/>
    <w:semiHidden/>
    <w:unhideWhenUsed/>
    <w:rsid w:val="00DA2884"/>
  </w:style>
  <w:style w:type="numbering" w:customStyle="1" w:styleId="54">
    <w:name w:val="Нет списка54"/>
    <w:next w:val="a2"/>
    <w:uiPriority w:val="99"/>
    <w:semiHidden/>
    <w:unhideWhenUsed/>
    <w:rsid w:val="00DA2884"/>
  </w:style>
  <w:style w:type="numbering" w:customStyle="1" w:styleId="55">
    <w:name w:val="Нет списка55"/>
    <w:next w:val="a2"/>
    <w:uiPriority w:val="99"/>
    <w:semiHidden/>
    <w:unhideWhenUsed/>
    <w:rsid w:val="00DA2884"/>
  </w:style>
  <w:style w:type="numbering" w:customStyle="1" w:styleId="56">
    <w:name w:val="Нет списка56"/>
    <w:next w:val="a2"/>
    <w:uiPriority w:val="99"/>
    <w:semiHidden/>
    <w:unhideWhenUsed/>
    <w:rsid w:val="00DA2884"/>
  </w:style>
  <w:style w:type="numbering" w:customStyle="1" w:styleId="57">
    <w:name w:val="Нет списка57"/>
    <w:next w:val="a2"/>
    <w:uiPriority w:val="99"/>
    <w:semiHidden/>
    <w:unhideWhenUsed/>
    <w:rsid w:val="00DA2884"/>
  </w:style>
  <w:style w:type="numbering" w:customStyle="1" w:styleId="58">
    <w:name w:val="Нет списка58"/>
    <w:next w:val="a2"/>
    <w:uiPriority w:val="99"/>
    <w:semiHidden/>
    <w:unhideWhenUsed/>
    <w:rsid w:val="00DA2884"/>
  </w:style>
  <w:style w:type="numbering" w:customStyle="1" w:styleId="59">
    <w:name w:val="Нет списка59"/>
    <w:next w:val="a2"/>
    <w:uiPriority w:val="99"/>
    <w:semiHidden/>
    <w:unhideWhenUsed/>
    <w:rsid w:val="00DA2884"/>
  </w:style>
  <w:style w:type="numbering" w:customStyle="1" w:styleId="60">
    <w:name w:val="Нет списка60"/>
    <w:next w:val="a2"/>
    <w:uiPriority w:val="99"/>
    <w:semiHidden/>
    <w:unhideWhenUsed/>
    <w:rsid w:val="00DA2884"/>
  </w:style>
  <w:style w:type="numbering" w:customStyle="1" w:styleId="61">
    <w:name w:val="Нет списка61"/>
    <w:next w:val="a2"/>
    <w:uiPriority w:val="99"/>
    <w:semiHidden/>
    <w:unhideWhenUsed/>
    <w:rsid w:val="00DA2884"/>
  </w:style>
  <w:style w:type="numbering" w:customStyle="1" w:styleId="62">
    <w:name w:val="Нет списка62"/>
    <w:next w:val="a2"/>
    <w:uiPriority w:val="99"/>
    <w:semiHidden/>
    <w:unhideWhenUsed/>
    <w:rsid w:val="00DA2884"/>
  </w:style>
  <w:style w:type="numbering" w:customStyle="1" w:styleId="63">
    <w:name w:val="Нет списка63"/>
    <w:next w:val="a2"/>
    <w:uiPriority w:val="99"/>
    <w:semiHidden/>
    <w:unhideWhenUsed/>
    <w:rsid w:val="00DA2884"/>
  </w:style>
  <w:style w:type="character" w:customStyle="1" w:styleId="blk">
    <w:name w:val="blk"/>
    <w:rsid w:val="00DA2884"/>
  </w:style>
  <w:style w:type="numbering" w:customStyle="1" w:styleId="64">
    <w:name w:val="Нет списка64"/>
    <w:next w:val="a2"/>
    <w:uiPriority w:val="99"/>
    <w:semiHidden/>
    <w:unhideWhenUsed/>
    <w:rsid w:val="00DA2884"/>
  </w:style>
  <w:style w:type="numbering" w:customStyle="1" w:styleId="65">
    <w:name w:val="Нет списка65"/>
    <w:next w:val="a2"/>
    <w:uiPriority w:val="99"/>
    <w:semiHidden/>
    <w:unhideWhenUsed/>
    <w:rsid w:val="00DA2884"/>
  </w:style>
  <w:style w:type="paragraph" w:customStyle="1" w:styleId="12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
    <w:name w:val="Нет списка66"/>
    <w:next w:val="a2"/>
    <w:uiPriority w:val="99"/>
    <w:semiHidden/>
    <w:unhideWhenUsed/>
    <w:rsid w:val="00DA2884"/>
  </w:style>
  <w:style w:type="numbering" w:customStyle="1" w:styleId="67">
    <w:name w:val="Нет списка67"/>
    <w:next w:val="a2"/>
    <w:uiPriority w:val="99"/>
    <w:semiHidden/>
    <w:unhideWhenUsed/>
    <w:rsid w:val="00DA2884"/>
  </w:style>
  <w:style w:type="numbering" w:customStyle="1" w:styleId="68">
    <w:name w:val="Нет списка68"/>
    <w:next w:val="a2"/>
    <w:uiPriority w:val="99"/>
    <w:semiHidden/>
    <w:unhideWhenUsed/>
    <w:rsid w:val="00DA2884"/>
  </w:style>
  <w:style w:type="numbering" w:customStyle="1" w:styleId="69">
    <w:name w:val="Нет списка69"/>
    <w:next w:val="a2"/>
    <w:uiPriority w:val="99"/>
    <w:semiHidden/>
    <w:unhideWhenUsed/>
    <w:rsid w:val="00DA2884"/>
  </w:style>
  <w:style w:type="numbering" w:customStyle="1" w:styleId="70">
    <w:name w:val="Нет списка70"/>
    <w:next w:val="a2"/>
    <w:uiPriority w:val="99"/>
    <w:semiHidden/>
    <w:unhideWhenUsed/>
    <w:rsid w:val="00DA2884"/>
  </w:style>
  <w:style w:type="numbering" w:customStyle="1" w:styleId="71">
    <w:name w:val="Нет списка71"/>
    <w:next w:val="a2"/>
    <w:uiPriority w:val="99"/>
    <w:semiHidden/>
    <w:unhideWhenUsed/>
    <w:rsid w:val="00DA2884"/>
  </w:style>
  <w:style w:type="paragraph" w:customStyle="1" w:styleId="aff8">
    <w:name w:val="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
    <w:name w:val="Нет списка72"/>
    <w:next w:val="a2"/>
    <w:uiPriority w:val="99"/>
    <w:semiHidden/>
    <w:unhideWhenUsed/>
    <w:rsid w:val="00DA2884"/>
  </w:style>
  <w:style w:type="numbering" w:customStyle="1" w:styleId="73">
    <w:name w:val="Нет списка73"/>
    <w:next w:val="a2"/>
    <w:uiPriority w:val="99"/>
    <w:semiHidden/>
    <w:unhideWhenUsed/>
    <w:rsid w:val="00DA2884"/>
  </w:style>
  <w:style w:type="numbering" w:customStyle="1" w:styleId="74">
    <w:name w:val="Нет списка74"/>
    <w:next w:val="a2"/>
    <w:uiPriority w:val="99"/>
    <w:semiHidden/>
    <w:unhideWhenUsed/>
    <w:rsid w:val="00DA2884"/>
  </w:style>
  <w:style w:type="numbering" w:customStyle="1" w:styleId="75">
    <w:name w:val="Нет списка75"/>
    <w:next w:val="a2"/>
    <w:uiPriority w:val="99"/>
    <w:semiHidden/>
    <w:unhideWhenUsed/>
    <w:rsid w:val="00DA2884"/>
  </w:style>
  <w:style w:type="numbering" w:customStyle="1" w:styleId="76">
    <w:name w:val="Нет списка76"/>
    <w:next w:val="a2"/>
    <w:uiPriority w:val="99"/>
    <w:semiHidden/>
    <w:unhideWhenUsed/>
    <w:rsid w:val="00DA2884"/>
  </w:style>
  <w:style w:type="numbering" w:customStyle="1" w:styleId="77">
    <w:name w:val="Нет списка77"/>
    <w:next w:val="a2"/>
    <w:uiPriority w:val="99"/>
    <w:semiHidden/>
    <w:unhideWhenUsed/>
    <w:rsid w:val="00DA2884"/>
  </w:style>
  <w:style w:type="numbering" w:customStyle="1" w:styleId="78">
    <w:name w:val="Нет списка78"/>
    <w:next w:val="a2"/>
    <w:uiPriority w:val="99"/>
    <w:semiHidden/>
    <w:unhideWhenUsed/>
    <w:rsid w:val="00DA2884"/>
  </w:style>
  <w:style w:type="numbering" w:customStyle="1" w:styleId="79">
    <w:name w:val="Нет списка79"/>
    <w:next w:val="a2"/>
    <w:uiPriority w:val="99"/>
    <w:semiHidden/>
    <w:unhideWhenUsed/>
    <w:rsid w:val="00DA2884"/>
  </w:style>
  <w:style w:type="numbering" w:customStyle="1" w:styleId="80">
    <w:name w:val="Нет списка80"/>
    <w:next w:val="a2"/>
    <w:uiPriority w:val="99"/>
    <w:semiHidden/>
    <w:unhideWhenUsed/>
    <w:rsid w:val="00DA2884"/>
  </w:style>
  <w:style w:type="numbering" w:customStyle="1" w:styleId="81">
    <w:name w:val="Нет списка81"/>
    <w:next w:val="a2"/>
    <w:uiPriority w:val="99"/>
    <w:semiHidden/>
    <w:unhideWhenUsed/>
    <w:rsid w:val="00DA2884"/>
  </w:style>
  <w:style w:type="paragraph" w:customStyle="1" w:styleId="xl180">
    <w:name w:val="xl180"/>
    <w:basedOn w:val="a"/>
    <w:rsid w:val="00DA2884"/>
    <w:pPr>
      <w:pBdr>
        <w:top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1">
    <w:name w:val="xl181"/>
    <w:basedOn w:val="a"/>
    <w:rsid w:val="00DA2884"/>
    <w:pPr>
      <w:pBdr>
        <w:top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2">
    <w:name w:val="xl182"/>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
    <w:rsid w:val="00DA2884"/>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4">
    <w:name w:val="xl184"/>
    <w:basedOn w:val="a"/>
    <w:rsid w:val="00DA2884"/>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5">
    <w:name w:val="xl185"/>
    <w:basedOn w:val="a"/>
    <w:rsid w:val="00DA2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6">
    <w:name w:val="xl186"/>
    <w:basedOn w:val="a"/>
    <w:rsid w:val="00DA288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82">
    <w:name w:val="Нет списка82"/>
    <w:next w:val="a2"/>
    <w:uiPriority w:val="99"/>
    <w:semiHidden/>
    <w:unhideWhenUsed/>
    <w:rsid w:val="00DA2884"/>
  </w:style>
  <w:style w:type="numbering" w:customStyle="1" w:styleId="1100">
    <w:name w:val="Нет списка110"/>
    <w:next w:val="a2"/>
    <w:uiPriority w:val="99"/>
    <w:semiHidden/>
    <w:rsid w:val="00DA2884"/>
  </w:style>
  <w:style w:type="table" w:customStyle="1" w:styleId="1f2">
    <w:name w:val="Сетка таблицы1"/>
    <w:basedOn w:val="a1"/>
    <w:next w:val="ac"/>
    <w:rsid w:val="00DA28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a">
    <w:name w:val="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9">
    <w:name w:val="Знак Знак9 Знак Знак1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2">
    <w:name w:val="Знак1 Знак Знак Знак4 Знак Знак Знак1 Знак Знак Знак1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a">
    <w:name w:val="Знак Знак9 Знак Знак1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b">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c">
    <w:name w:val="Знак Знак9 Знак Знак1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d">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e">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d">
    <w:name w:val="Знак Знак12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1">
    <w:name w:val="Нет списка1111"/>
    <w:next w:val="a2"/>
    <w:uiPriority w:val="99"/>
    <w:semiHidden/>
    <w:unhideWhenUsed/>
    <w:rsid w:val="00DA2884"/>
  </w:style>
  <w:style w:type="numbering" w:customStyle="1" w:styleId="2100">
    <w:name w:val="Нет списка210"/>
    <w:next w:val="a2"/>
    <w:uiPriority w:val="99"/>
    <w:semiHidden/>
    <w:unhideWhenUsed/>
    <w:rsid w:val="00DA2884"/>
  </w:style>
  <w:style w:type="numbering" w:customStyle="1" w:styleId="3100">
    <w:name w:val="Нет списка310"/>
    <w:next w:val="a2"/>
    <w:uiPriority w:val="99"/>
    <w:semiHidden/>
    <w:unhideWhenUsed/>
    <w:rsid w:val="00DA2884"/>
  </w:style>
  <w:style w:type="numbering" w:customStyle="1" w:styleId="4100">
    <w:name w:val="Нет списка410"/>
    <w:next w:val="a2"/>
    <w:uiPriority w:val="99"/>
    <w:semiHidden/>
    <w:unhideWhenUsed/>
    <w:rsid w:val="00DA2884"/>
  </w:style>
  <w:style w:type="paragraph" w:customStyle="1" w:styleId="1f3">
    <w:name w:val="Знак Знак Знак Знак1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4">
    <w:name w:val="Без интервала1"/>
    <w:rsid w:val="00DA2884"/>
    <w:pPr>
      <w:spacing w:after="0" w:line="240" w:lineRule="auto"/>
    </w:pPr>
    <w:rPr>
      <w:rFonts w:ascii="Calibri" w:eastAsia="Times New Roman" w:hAnsi="Calibri" w:cs="Times New Roman"/>
    </w:rPr>
  </w:style>
  <w:style w:type="paragraph" w:customStyle="1" w:styleId="12e">
    <w:name w:val="Знак Знак12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0">
    <w:name w:val="Знак Знак9 Знак Знак1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00">
    <w:name w:val="Нет списка510"/>
    <w:next w:val="a2"/>
    <w:uiPriority w:val="99"/>
    <w:semiHidden/>
    <w:unhideWhenUsed/>
    <w:rsid w:val="00DA2884"/>
  </w:style>
  <w:style w:type="numbering" w:customStyle="1" w:styleId="610">
    <w:name w:val="Нет списка610"/>
    <w:next w:val="a2"/>
    <w:uiPriority w:val="99"/>
    <w:semiHidden/>
    <w:unhideWhenUsed/>
    <w:rsid w:val="00DA2884"/>
  </w:style>
  <w:style w:type="numbering" w:customStyle="1" w:styleId="710">
    <w:name w:val="Нет списка710"/>
    <w:next w:val="a2"/>
    <w:uiPriority w:val="99"/>
    <w:semiHidden/>
    <w:unhideWhenUsed/>
    <w:rsid w:val="00DA2884"/>
  </w:style>
  <w:style w:type="numbering" w:customStyle="1" w:styleId="83">
    <w:name w:val="Нет списка83"/>
    <w:next w:val="a2"/>
    <w:uiPriority w:val="99"/>
    <w:semiHidden/>
    <w:unhideWhenUsed/>
    <w:rsid w:val="00DA2884"/>
  </w:style>
  <w:style w:type="numbering" w:customStyle="1" w:styleId="91f1">
    <w:name w:val="Нет списка91"/>
    <w:next w:val="a2"/>
    <w:uiPriority w:val="99"/>
    <w:semiHidden/>
    <w:unhideWhenUsed/>
    <w:rsid w:val="00DA2884"/>
  </w:style>
  <w:style w:type="numbering" w:customStyle="1" w:styleId="101">
    <w:name w:val="Нет списка101"/>
    <w:next w:val="a2"/>
    <w:uiPriority w:val="99"/>
    <w:semiHidden/>
    <w:unhideWhenUsed/>
    <w:rsid w:val="00DA2884"/>
  </w:style>
  <w:style w:type="paragraph" w:customStyle="1" w:styleId="1f5">
    <w:name w:val="Знак Знак1"/>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
    <w:name w:val="Знак Знак12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11">
    <w:name w:val="Нет списка11111"/>
    <w:next w:val="a2"/>
    <w:uiPriority w:val="99"/>
    <w:semiHidden/>
    <w:unhideWhenUsed/>
    <w:rsid w:val="00DA2884"/>
  </w:style>
  <w:style w:type="numbering" w:customStyle="1" w:styleId="1210">
    <w:name w:val="Нет списка121"/>
    <w:next w:val="a2"/>
    <w:uiPriority w:val="99"/>
    <w:semiHidden/>
    <w:unhideWhenUsed/>
    <w:rsid w:val="00DA2884"/>
  </w:style>
  <w:style w:type="paragraph" w:customStyle="1" w:styleId="12f0">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6">
    <w:name w:val="Знак1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0">
    <w:name w:val="Нет списка131"/>
    <w:next w:val="a2"/>
    <w:uiPriority w:val="99"/>
    <w:semiHidden/>
    <w:unhideWhenUsed/>
    <w:rsid w:val="00DA2884"/>
  </w:style>
  <w:style w:type="numbering" w:customStyle="1" w:styleId="1413">
    <w:name w:val="Нет списка141"/>
    <w:next w:val="a2"/>
    <w:uiPriority w:val="99"/>
    <w:semiHidden/>
    <w:unhideWhenUsed/>
    <w:rsid w:val="00DA2884"/>
  </w:style>
  <w:style w:type="numbering" w:customStyle="1" w:styleId="151">
    <w:name w:val="Нет списка151"/>
    <w:next w:val="a2"/>
    <w:uiPriority w:val="99"/>
    <w:semiHidden/>
    <w:unhideWhenUsed/>
    <w:rsid w:val="00DA2884"/>
  </w:style>
  <w:style w:type="numbering" w:customStyle="1" w:styleId="161">
    <w:name w:val="Нет списка161"/>
    <w:next w:val="a2"/>
    <w:uiPriority w:val="99"/>
    <w:semiHidden/>
    <w:unhideWhenUsed/>
    <w:rsid w:val="00DA2884"/>
  </w:style>
  <w:style w:type="numbering" w:customStyle="1" w:styleId="171">
    <w:name w:val="Нет списка171"/>
    <w:next w:val="a2"/>
    <w:uiPriority w:val="99"/>
    <w:semiHidden/>
    <w:unhideWhenUsed/>
    <w:rsid w:val="00DA2884"/>
  </w:style>
  <w:style w:type="paragraph" w:customStyle="1" w:styleId="132">
    <w:name w:val="Знак Знак13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
    <w:name w:val="Нет списка181"/>
    <w:next w:val="a2"/>
    <w:uiPriority w:val="99"/>
    <w:semiHidden/>
    <w:unhideWhenUsed/>
    <w:rsid w:val="00DA2884"/>
  </w:style>
  <w:style w:type="numbering" w:customStyle="1" w:styleId="191">
    <w:name w:val="Нет списка191"/>
    <w:next w:val="a2"/>
    <w:uiPriority w:val="99"/>
    <w:semiHidden/>
    <w:unhideWhenUsed/>
    <w:rsid w:val="00DA2884"/>
  </w:style>
  <w:style w:type="numbering" w:customStyle="1" w:styleId="201">
    <w:name w:val="Нет списка201"/>
    <w:next w:val="a2"/>
    <w:uiPriority w:val="99"/>
    <w:semiHidden/>
    <w:unhideWhenUsed/>
    <w:rsid w:val="00DA2884"/>
  </w:style>
  <w:style w:type="paragraph" w:customStyle="1" w:styleId="12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2">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0">
    <w:name w:val="Нет списка211"/>
    <w:next w:val="a2"/>
    <w:uiPriority w:val="99"/>
    <w:semiHidden/>
    <w:unhideWhenUsed/>
    <w:rsid w:val="00DA2884"/>
  </w:style>
  <w:style w:type="numbering" w:customStyle="1" w:styleId="221">
    <w:name w:val="Нет списка221"/>
    <w:next w:val="a2"/>
    <w:uiPriority w:val="99"/>
    <w:semiHidden/>
    <w:unhideWhenUsed/>
    <w:rsid w:val="00DA2884"/>
  </w:style>
  <w:style w:type="numbering" w:customStyle="1" w:styleId="231">
    <w:name w:val="Нет списка231"/>
    <w:next w:val="a2"/>
    <w:uiPriority w:val="99"/>
    <w:semiHidden/>
    <w:unhideWhenUsed/>
    <w:rsid w:val="00DA2884"/>
  </w:style>
  <w:style w:type="numbering" w:customStyle="1" w:styleId="241">
    <w:name w:val="Нет списка241"/>
    <w:next w:val="a2"/>
    <w:uiPriority w:val="99"/>
    <w:semiHidden/>
    <w:unhideWhenUsed/>
    <w:rsid w:val="00DA2884"/>
  </w:style>
  <w:style w:type="numbering" w:customStyle="1" w:styleId="251">
    <w:name w:val="Нет списка251"/>
    <w:next w:val="a2"/>
    <w:uiPriority w:val="99"/>
    <w:semiHidden/>
    <w:unhideWhenUsed/>
    <w:rsid w:val="00DA2884"/>
  </w:style>
  <w:style w:type="numbering" w:customStyle="1" w:styleId="261">
    <w:name w:val="Нет списка261"/>
    <w:next w:val="a2"/>
    <w:uiPriority w:val="99"/>
    <w:semiHidden/>
    <w:unhideWhenUsed/>
    <w:rsid w:val="00DA2884"/>
  </w:style>
  <w:style w:type="numbering" w:customStyle="1" w:styleId="271">
    <w:name w:val="Нет списка271"/>
    <w:next w:val="a2"/>
    <w:uiPriority w:val="99"/>
    <w:semiHidden/>
    <w:unhideWhenUsed/>
    <w:rsid w:val="00DA2884"/>
  </w:style>
  <w:style w:type="numbering" w:customStyle="1" w:styleId="281">
    <w:name w:val="Нет списка281"/>
    <w:next w:val="a2"/>
    <w:uiPriority w:val="99"/>
    <w:semiHidden/>
    <w:unhideWhenUsed/>
    <w:rsid w:val="00DA2884"/>
  </w:style>
  <w:style w:type="numbering" w:customStyle="1" w:styleId="291">
    <w:name w:val="Нет списка291"/>
    <w:next w:val="a2"/>
    <w:uiPriority w:val="99"/>
    <w:semiHidden/>
    <w:unhideWhenUsed/>
    <w:rsid w:val="00DA2884"/>
  </w:style>
  <w:style w:type="paragraph" w:customStyle="1" w:styleId="12f4">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1">
    <w:name w:val="Нет списка301"/>
    <w:next w:val="a2"/>
    <w:uiPriority w:val="99"/>
    <w:semiHidden/>
    <w:unhideWhenUsed/>
    <w:rsid w:val="00DA2884"/>
  </w:style>
  <w:style w:type="numbering" w:customStyle="1" w:styleId="311">
    <w:name w:val="Нет списка311"/>
    <w:next w:val="a2"/>
    <w:uiPriority w:val="99"/>
    <w:semiHidden/>
    <w:unhideWhenUsed/>
    <w:rsid w:val="00DA2884"/>
  </w:style>
  <w:style w:type="paragraph" w:customStyle="1" w:styleId="12f5">
    <w:name w:val="Знак Знак12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1">
    <w:name w:val="Нет списка321"/>
    <w:next w:val="a2"/>
    <w:uiPriority w:val="99"/>
    <w:semiHidden/>
    <w:unhideWhenUsed/>
    <w:rsid w:val="00DA2884"/>
  </w:style>
  <w:style w:type="numbering" w:customStyle="1" w:styleId="331">
    <w:name w:val="Нет списка331"/>
    <w:next w:val="a2"/>
    <w:uiPriority w:val="99"/>
    <w:semiHidden/>
    <w:unhideWhenUsed/>
    <w:rsid w:val="00DA2884"/>
  </w:style>
  <w:style w:type="numbering" w:customStyle="1" w:styleId="341">
    <w:name w:val="Нет списка341"/>
    <w:next w:val="a2"/>
    <w:uiPriority w:val="99"/>
    <w:semiHidden/>
    <w:unhideWhenUsed/>
    <w:rsid w:val="00DA2884"/>
  </w:style>
  <w:style w:type="numbering" w:customStyle="1" w:styleId="351">
    <w:name w:val="Нет списка351"/>
    <w:next w:val="a2"/>
    <w:uiPriority w:val="99"/>
    <w:semiHidden/>
    <w:unhideWhenUsed/>
    <w:rsid w:val="00DA2884"/>
  </w:style>
  <w:style w:type="numbering" w:customStyle="1" w:styleId="361">
    <w:name w:val="Нет списка361"/>
    <w:next w:val="a2"/>
    <w:uiPriority w:val="99"/>
    <w:semiHidden/>
    <w:unhideWhenUsed/>
    <w:rsid w:val="00DA2884"/>
  </w:style>
  <w:style w:type="numbering" w:customStyle="1" w:styleId="371">
    <w:name w:val="Нет списка371"/>
    <w:next w:val="a2"/>
    <w:uiPriority w:val="99"/>
    <w:semiHidden/>
    <w:unhideWhenUsed/>
    <w:rsid w:val="00DA2884"/>
  </w:style>
  <w:style w:type="numbering" w:customStyle="1" w:styleId="381">
    <w:name w:val="Нет списка381"/>
    <w:next w:val="a2"/>
    <w:uiPriority w:val="99"/>
    <w:semiHidden/>
    <w:unhideWhenUsed/>
    <w:rsid w:val="00DA2884"/>
  </w:style>
  <w:style w:type="numbering" w:customStyle="1" w:styleId="391">
    <w:name w:val="Нет списка391"/>
    <w:next w:val="a2"/>
    <w:uiPriority w:val="99"/>
    <w:semiHidden/>
    <w:unhideWhenUsed/>
    <w:rsid w:val="00DA2884"/>
  </w:style>
  <w:style w:type="numbering" w:customStyle="1" w:styleId="401">
    <w:name w:val="Нет списка401"/>
    <w:next w:val="a2"/>
    <w:uiPriority w:val="99"/>
    <w:semiHidden/>
    <w:unhideWhenUsed/>
    <w:rsid w:val="00DA2884"/>
  </w:style>
  <w:style w:type="numbering" w:customStyle="1" w:styleId="411">
    <w:name w:val="Нет списка411"/>
    <w:next w:val="a2"/>
    <w:uiPriority w:val="99"/>
    <w:semiHidden/>
    <w:unhideWhenUsed/>
    <w:rsid w:val="00DA2884"/>
  </w:style>
  <w:style w:type="paragraph" w:customStyle="1" w:styleId="1f7">
    <w:name w:val="Знак Знак1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1">
    <w:name w:val="Нет списка421"/>
    <w:next w:val="a2"/>
    <w:uiPriority w:val="99"/>
    <w:semiHidden/>
    <w:unhideWhenUsed/>
    <w:rsid w:val="00DA2884"/>
  </w:style>
  <w:style w:type="numbering" w:customStyle="1" w:styleId="431">
    <w:name w:val="Нет списка431"/>
    <w:next w:val="a2"/>
    <w:uiPriority w:val="99"/>
    <w:semiHidden/>
    <w:unhideWhenUsed/>
    <w:rsid w:val="00DA2884"/>
  </w:style>
  <w:style w:type="numbering" w:customStyle="1" w:styleId="441">
    <w:name w:val="Нет списка441"/>
    <w:next w:val="a2"/>
    <w:uiPriority w:val="99"/>
    <w:semiHidden/>
    <w:unhideWhenUsed/>
    <w:rsid w:val="00DA2884"/>
  </w:style>
  <w:style w:type="numbering" w:customStyle="1" w:styleId="451">
    <w:name w:val="Нет списка451"/>
    <w:next w:val="a2"/>
    <w:uiPriority w:val="99"/>
    <w:semiHidden/>
    <w:unhideWhenUsed/>
    <w:rsid w:val="00DA2884"/>
  </w:style>
  <w:style w:type="numbering" w:customStyle="1" w:styleId="461">
    <w:name w:val="Нет списка461"/>
    <w:next w:val="a2"/>
    <w:uiPriority w:val="99"/>
    <w:semiHidden/>
    <w:unhideWhenUsed/>
    <w:rsid w:val="00DA2884"/>
  </w:style>
  <w:style w:type="numbering" w:customStyle="1" w:styleId="471">
    <w:name w:val="Нет списка471"/>
    <w:next w:val="a2"/>
    <w:uiPriority w:val="99"/>
    <w:semiHidden/>
    <w:unhideWhenUsed/>
    <w:rsid w:val="00DA2884"/>
  </w:style>
  <w:style w:type="numbering" w:customStyle="1" w:styleId="481">
    <w:name w:val="Нет списка481"/>
    <w:next w:val="a2"/>
    <w:uiPriority w:val="99"/>
    <w:semiHidden/>
    <w:unhideWhenUsed/>
    <w:rsid w:val="00DA2884"/>
  </w:style>
  <w:style w:type="numbering" w:customStyle="1" w:styleId="491">
    <w:name w:val="Нет списка491"/>
    <w:next w:val="a2"/>
    <w:uiPriority w:val="99"/>
    <w:semiHidden/>
    <w:unhideWhenUsed/>
    <w:rsid w:val="00DA2884"/>
  </w:style>
  <w:style w:type="numbering" w:customStyle="1" w:styleId="501">
    <w:name w:val="Нет списка501"/>
    <w:next w:val="a2"/>
    <w:uiPriority w:val="99"/>
    <w:semiHidden/>
    <w:unhideWhenUsed/>
    <w:rsid w:val="00DA2884"/>
  </w:style>
  <w:style w:type="numbering" w:customStyle="1" w:styleId="511">
    <w:name w:val="Нет списка511"/>
    <w:next w:val="a2"/>
    <w:uiPriority w:val="99"/>
    <w:semiHidden/>
    <w:unhideWhenUsed/>
    <w:rsid w:val="00DA2884"/>
  </w:style>
  <w:style w:type="numbering" w:customStyle="1" w:styleId="521">
    <w:name w:val="Нет списка521"/>
    <w:next w:val="a2"/>
    <w:uiPriority w:val="99"/>
    <w:semiHidden/>
    <w:unhideWhenUsed/>
    <w:rsid w:val="00DA2884"/>
  </w:style>
  <w:style w:type="numbering" w:customStyle="1" w:styleId="531">
    <w:name w:val="Нет списка531"/>
    <w:next w:val="a2"/>
    <w:uiPriority w:val="99"/>
    <w:semiHidden/>
    <w:unhideWhenUsed/>
    <w:rsid w:val="00DA2884"/>
  </w:style>
  <w:style w:type="numbering" w:customStyle="1" w:styleId="541">
    <w:name w:val="Нет списка541"/>
    <w:next w:val="a2"/>
    <w:uiPriority w:val="99"/>
    <w:semiHidden/>
    <w:unhideWhenUsed/>
    <w:rsid w:val="00DA2884"/>
  </w:style>
  <w:style w:type="numbering" w:customStyle="1" w:styleId="551">
    <w:name w:val="Нет списка551"/>
    <w:next w:val="a2"/>
    <w:uiPriority w:val="99"/>
    <w:semiHidden/>
    <w:unhideWhenUsed/>
    <w:rsid w:val="00DA2884"/>
  </w:style>
  <w:style w:type="numbering" w:customStyle="1" w:styleId="561">
    <w:name w:val="Нет списка561"/>
    <w:next w:val="a2"/>
    <w:uiPriority w:val="99"/>
    <w:semiHidden/>
    <w:unhideWhenUsed/>
    <w:rsid w:val="00DA2884"/>
  </w:style>
  <w:style w:type="numbering" w:customStyle="1" w:styleId="571">
    <w:name w:val="Нет списка571"/>
    <w:next w:val="a2"/>
    <w:uiPriority w:val="99"/>
    <w:semiHidden/>
    <w:unhideWhenUsed/>
    <w:rsid w:val="00DA2884"/>
  </w:style>
  <w:style w:type="numbering" w:customStyle="1" w:styleId="581">
    <w:name w:val="Нет списка581"/>
    <w:next w:val="a2"/>
    <w:uiPriority w:val="99"/>
    <w:semiHidden/>
    <w:unhideWhenUsed/>
    <w:rsid w:val="00DA2884"/>
  </w:style>
  <w:style w:type="numbering" w:customStyle="1" w:styleId="591">
    <w:name w:val="Нет списка591"/>
    <w:next w:val="a2"/>
    <w:uiPriority w:val="99"/>
    <w:semiHidden/>
    <w:unhideWhenUsed/>
    <w:rsid w:val="00DA2884"/>
  </w:style>
  <w:style w:type="numbering" w:customStyle="1" w:styleId="601">
    <w:name w:val="Нет списка601"/>
    <w:next w:val="a2"/>
    <w:uiPriority w:val="99"/>
    <w:semiHidden/>
    <w:unhideWhenUsed/>
    <w:rsid w:val="00DA2884"/>
  </w:style>
  <w:style w:type="numbering" w:customStyle="1" w:styleId="611">
    <w:name w:val="Нет списка611"/>
    <w:next w:val="a2"/>
    <w:uiPriority w:val="99"/>
    <w:semiHidden/>
    <w:unhideWhenUsed/>
    <w:rsid w:val="00DA2884"/>
  </w:style>
  <w:style w:type="numbering" w:customStyle="1" w:styleId="621">
    <w:name w:val="Нет списка621"/>
    <w:next w:val="a2"/>
    <w:uiPriority w:val="99"/>
    <w:semiHidden/>
    <w:unhideWhenUsed/>
    <w:rsid w:val="00DA2884"/>
  </w:style>
  <w:style w:type="numbering" w:customStyle="1" w:styleId="631">
    <w:name w:val="Нет списка631"/>
    <w:next w:val="a2"/>
    <w:uiPriority w:val="99"/>
    <w:semiHidden/>
    <w:unhideWhenUsed/>
    <w:rsid w:val="00DA2884"/>
  </w:style>
  <w:style w:type="numbering" w:customStyle="1" w:styleId="641">
    <w:name w:val="Нет списка641"/>
    <w:next w:val="a2"/>
    <w:uiPriority w:val="99"/>
    <w:semiHidden/>
    <w:unhideWhenUsed/>
    <w:rsid w:val="00DA2884"/>
  </w:style>
  <w:style w:type="numbering" w:customStyle="1" w:styleId="651">
    <w:name w:val="Нет списка651"/>
    <w:next w:val="a2"/>
    <w:uiPriority w:val="99"/>
    <w:semiHidden/>
    <w:unhideWhenUsed/>
    <w:rsid w:val="00DA2884"/>
  </w:style>
  <w:style w:type="paragraph" w:customStyle="1" w:styleId="12f6">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1">
    <w:name w:val="Нет списка661"/>
    <w:next w:val="a2"/>
    <w:uiPriority w:val="99"/>
    <w:semiHidden/>
    <w:unhideWhenUsed/>
    <w:rsid w:val="00DA2884"/>
  </w:style>
  <w:style w:type="numbering" w:customStyle="1" w:styleId="671">
    <w:name w:val="Нет списка671"/>
    <w:next w:val="a2"/>
    <w:uiPriority w:val="99"/>
    <w:semiHidden/>
    <w:unhideWhenUsed/>
    <w:rsid w:val="00DA2884"/>
  </w:style>
  <w:style w:type="numbering" w:customStyle="1" w:styleId="681">
    <w:name w:val="Нет списка681"/>
    <w:next w:val="a2"/>
    <w:uiPriority w:val="99"/>
    <w:semiHidden/>
    <w:unhideWhenUsed/>
    <w:rsid w:val="00DA2884"/>
  </w:style>
  <w:style w:type="numbering" w:customStyle="1" w:styleId="691">
    <w:name w:val="Нет списка691"/>
    <w:next w:val="a2"/>
    <w:uiPriority w:val="99"/>
    <w:semiHidden/>
    <w:unhideWhenUsed/>
    <w:rsid w:val="00DA2884"/>
  </w:style>
  <w:style w:type="paragraph" w:customStyle="1" w:styleId="2f2">
    <w:name w:val="Без интервала2"/>
    <w:rsid w:val="00DA2884"/>
    <w:pPr>
      <w:spacing w:after="0" w:line="240" w:lineRule="auto"/>
    </w:pPr>
    <w:rPr>
      <w:rFonts w:ascii="Calibri" w:eastAsia="Times New Roman" w:hAnsi="Calibri" w:cs="Times New Roman"/>
    </w:rPr>
  </w:style>
  <w:style w:type="numbering" w:customStyle="1" w:styleId="701">
    <w:name w:val="Нет списка701"/>
    <w:next w:val="a2"/>
    <w:uiPriority w:val="99"/>
    <w:semiHidden/>
    <w:unhideWhenUsed/>
    <w:rsid w:val="00DA2884"/>
  </w:style>
  <w:style w:type="numbering" w:customStyle="1" w:styleId="711">
    <w:name w:val="Нет списка711"/>
    <w:next w:val="a2"/>
    <w:uiPriority w:val="99"/>
    <w:semiHidden/>
    <w:unhideWhenUsed/>
    <w:rsid w:val="00DA2884"/>
  </w:style>
  <w:style w:type="paragraph" w:customStyle="1" w:styleId="affb">
    <w:name w:val="Знак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1">
    <w:name w:val="Нет списка721"/>
    <w:next w:val="a2"/>
    <w:uiPriority w:val="99"/>
    <w:semiHidden/>
    <w:unhideWhenUsed/>
    <w:rsid w:val="00DA2884"/>
  </w:style>
  <w:style w:type="numbering" w:customStyle="1" w:styleId="731">
    <w:name w:val="Нет списка731"/>
    <w:next w:val="a2"/>
    <w:uiPriority w:val="99"/>
    <w:semiHidden/>
    <w:unhideWhenUsed/>
    <w:rsid w:val="00DA2884"/>
  </w:style>
  <w:style w:type="numbering" w:customStyle="1" w:styleId="741">
    <w:name w:val="Нет списка741"/>
    <w:next w:val="a2"/>
    <w:uiPriority w:val="99"/>
    <w:semiHidden/>
    <w:unhideWhenUsed/>
    <w:rsid w:val="00DA2884"/>
  </w:style>
  <w:style w:type="paragraph" w:customStyle="1" w:styleId="3a">
    <w:name w:val="Без интервала3"/>
    <w:rsid w:val="00DA2884"/>
    <w:pPr>
      <w:spacing w:after="0" w:line="240" w:lineRule="auto"/>
    </w:pPr>
    <w:rPr>
      <w:rFonts w:ascii="Calibri" w:eastAsia="Times New Roman" w:hAnsi="Calibri" w:cs="Times New Roman"/>
    </w:rPr>
  </w:style>
  <w:style w:type="numbering" w:customStyle="1" w:styleId="751">
    <w:name w:val="Нет списка751"/>
    <w:next w:val="a2"/>
    <w:uiPriority w:val="99"/>
    <w:semiHidden/>
    <w:rsid w:val="00DA2884"/>
  </w:style>
  <w:style w:type="numbering" w:customStyle="1" w:styleId="1101">
    <w:name w:val="Нет списка1101"/>
    <w:next w:val="a2"/>
    <w:uiPriority w:val="99"/>
    <w:semiHidden/>
    <w:unhideWhenUsed/>
    <w:rsid w:val="00DA2884"/>
  </w:style>
  <w:style w:type="numbering" w:customStyle="1" w:styleId="2101">
    <w:name w:val="Нет списка2101"/>
    <w:next w:val="a2"/>
    <w:uiPriority w:val="99"/>
    <w:semiHidden/>
    <w:unhideWhenUsed/>
    <w:rsid w:val="00DA2884"/>
  </w:style>
  <w:style w:type="numbering" w:customStyle="1" w:styleId="3101">
    <w:name w:val="Нет списка3101"/>
    <w:next w:val="a2"/>
    <w:uiPriority w:val="99"/>
    <w:semiHidden/>
    <w:unhideWhenUsed/>
    <w:rsid w:val="00DA2884"/>
  </w:style>
  <w:style w:type="numbering" w:customStyle="1" w:styleId="4101">
    <w:name w:val="Нет списка4101"/>
    <w:next w:val="a2"/>
    <w:uiPriority w:val="99"/>
    <w:semiHidden/>
    <w:unhideWhenUsed/>
    <w:rsid w:val="00DA2884"/>
  </w:style>
  <w:style w:type="paragraph" w:customStyle="1" w:styleId="4a">
    <w:name w:val="Без интервала4"/>
    <w:rsid w:val="00DA2884"/>
    <w:pPr>
      <w:spacing w:after="0" w:line="240" w:lineRule="auto"/>
    </w:pPr>
    <w:rPr>
      <w:rFonts w:ascii="Calibri" w:eastAsia="Times New Roman" w:hAnsi="Calibri" w:cs="Times New Roman"/>
    </w:rPr>
  </w:style>
  <w:style w:type="numbering" w:customStyle="1" w:styleId="5101">
    <w:name w:val="Нет списка5101"/>
    <w:next w:val="a2"/>
    <w:uiPriority w:val="99"/>
    <w:semiHidden/>
    <w:unhideWhenUsed/>
    <w:rsid w:val="00DA2884"/>
  </w:style>
  <w:style w:type="numbering" w:customStyle="1" w:styleId="6101">
    <w:name w:val="Нет списка6101"/>
    <w:next w:val="a2"/>
    <w:uiPriority w:val="99"/>
    <w:semiHidden/>
    <w:unhideWhenUsed/>
    <w:rsid w:val="00DA2884"/>
  </w:style>
  <w:style w:type="numbering" w:customStyle="1" w:styleId="761">
    <w:name w:val="Нет списка761"/>
    <w:next w:val="a2"/>
    <w:uiPriority w:val="99"/>
    <w:semiHidden/>
    <w:unhideWhenUsed/>
    <w:rsid w:val="00DA2884"/>
  </w:style>
  <w:style w:type="numbering" w:customStyle="1" w:styleId="811">
    <w:name w:val="Нет списка811"/>
    <w:next w:val="a2"/>
    <w:uiPriority w:val="99"/>
    <w:semiHidden/>
    <w:unhideWhenUsed/>
    <w:rsid w:val="00DA2884"/>
  </w:style>
  <w:style w:type="numbering" w:customStyle="1" w:styleId="9110">
    <w:name w:val="Нет списка911"/>
    <w:next w:val="a2"/>
    <w:uiPriority w:val="99"/>
    <w:semiHidden/>
    <w:unhideWhenUsed/>
    <w:rsid w:val="00DA2884"/>
  </w:style>
  <w:style w:type="numbering" w:customStyle="1" w:styleId="1011">
    <w:name w:val="Нет списка1011"/>
    <w:next w:val="a2"/>
    <w:uiPriority w:val="99"/>
    <w:semiHidden/>
    <w:unhideWhenUsed/>
    <w:rsid w:val="00DA2884"/>
  </w:style>
  <w:style w:type="numbering" w:customStyle="1" w:styleId="112">
    <w:name w:val="Нет списка112"/>
    <w:next w:val="a2"/>
    <w:uiPriority w:val="99"/>
    <w:semiHidden/>
    <w:unhideWhenUsed/>
    <w:rsid w:val="00DA2884"/>
  </w:style>
  <w:style w:type="numbering" w:customStyle="1" w:styleId="1211">
    <w:name w:val="Нет списка1211"/>
    <w:next w:val="a2"/>
    <w:uiPriority w:val="99"/>
    <w:semiHidden/>
    <w:unhideWhenUsed/>
    <w:rsid w:val="00DA2884"/>
  </w:style>
  <w:style w:type="numbering" w:customStyle="1" w:styleId="1311">
    <w:name w:val="Нет списка1311"/>
    <w:next w:val="a2"/>
    <w:uiPriority w:val="99"/>
    <w:semiHidden/>
    <w:unhideWhenUsed/>
    <w:rsid w:val="00DA2884"/>
  </w:style>
  <w:style w:type="numbering" w:customStyle="1" w:styleId="14113">
    <w:name w:val="Нет списка1411"/>
    <w:next w:val="a2"/>
    <w:uiPriority w:val="99"/>
    <w:semiHidden/>
    <w:unhideWhenUsed/>
    <w:rsid w:val="00DA2884"/>
  </w:style>
  <w:style w:type="numbering" w:customStyle="1" w:styleId="1511">
    <w:name w:val="Нет списка1511"/>
    <w:next w:val="a2"/>
    <w:uiPriority w:val="99"/>
    <w:semiHidden/>
    <w:unhideWhenUsed/>
    <w:rsid w:val="00DA2884"/>
  </w:style>
  <w:style w:type="numbering" w:customStyle="1" w:styleId="1611">
    <w:name w:val="Нет списка1611"/>
    <w:next w:val="a2"/>
    <w:uiPriority w:val="99"/>
    <w:semiHidden/>
    <w:unhideWhenUsed/>
    <w:rsid w:val="00DA2884"/>
  </w:style>
  <w:style w:type="numbering" w:customStyle="1" w:styleId="1711">
    <w:name w:val="Нет списка1711"/>
    <w:next w:val="a2"/>
    <w:uiPriority w:val="99"/>
    <w:semiHidden/>
    <w:unhideWhenUsed/>
    <w:rsid w:val="00DA2884"/>
  </w:style>
  <w:style w:type="numbering" w:customStyle="1" w:styleId="1811">
    <w:name w:val="Нет списка1811"/>
    <w:next w:val="a2"/>
    <w:uiPriority w:val="99"/>
    <w:semiHidden/>
    <w:unhideWhenUsed/>
    <w:rsid w:val="00DA2884"/>
  </w:style>
  <w:style w:type="numbering" w:customStyle="1" w:styleId="1911">
    <w:name w:val="Нет списка1911"/>
    <w:next w:val="a2"/>
    <w:uiPriority w:val="99"/>
    <w:semiHidden/>
    <w:unhideWhenUsed/>
    <w:rsid w:val="00DA2884"/>
  </w:style>
  <w:style w:type="numbering" w:customStyle="1" w:styleId="2011">
    <w:name w:val="Нет списка2011"/>
    <w:next w:val="a2"/>
    <w:uiPriority w:val="99"/>
    <w:semiHidden/>
    <w:unhideWhenUsed/>
    <w:rsid w:val="00DA2884"/>
  </w:style>
  <w:style w:type="numbering" w:customStyle="1" w:styleId="2111">
    <w:name w:val="Нет списка2111"/>
    <w:next w:val="a2"/>
    <w:uiPriority w:val="99"/>
    <w:semiHidden/>
    <w:unhideWhenUsed/>
    <w:rsid w:val="00DA2884"/>
  </w:style>
  <w:style w:type="numbering" w:customStyle="1" w:styleId="2211">
    <w:name w:val="Нет списка2211"/>
    <w:next w:val="a2"/>
    <w:uiPriority w:val="99"/>
    <w:semiHidden/>
    <w:unhideWhenUsed/>
    <w:rsid w:val="00DA2884"/>
  </w:style>
  <w:style w:type="numbering" w:customStyle="1" w:styleId="2311">
    <w:name w:val="Нет списка2311"/>
    <w:next w:val="a2"/>
    <w:uiPriority w:val="99"/>
    <w:semiHidden/>
    <w:unhideWhenUsed/>
    <w:rsid w:val="00DA2884"/>
  </w:style>
  <w:style w:type="numbering" w:customStyle="1" w:styleId="2411">
    <w:name w:val="Нет списка2411"/>
    <w:next w:val="a2"/>
    <w:uiPriority w:val="99"/>
    <w:semiHidden/>
    <w:unhideWhenUsed/>
    <w:rsid w:val="00DA2884"/>
  </w:style>
  <w:style w:type="numbering" w:customStyle="1" w:styleId="2511">
    <w:name w:val="Нет списка2511"/>
    <w:next w:val="a2"/>
    <w:uiPriority w:val="99"/>
    <w:semiHidden/>
    <w:unhideWhenUsed/>
    <w:rsid w:val="00DA2884"/>
  </w:style>
  <w:style w:type="numbering" w:customStyle="1" w:styleId="2611">
    <w:name w:val="Нет списка2611"/>
    <w:next w:val="a2"/>
    <w:uiPriority w:val="99"/>
    <w:semiHidden/>
    <w:unhideWhenUsed/>
    <w:rsid w:val="00DA2884"/>
  </w:style>
  <w:style w:type="numbering" w:customStyle="1" w:styleId="2711">
    <w:name w:val="Нет списка2711"/>
    <w:next w:val="a2"/>
    <w:uiPriority w:val="99"/>
    <w:semiHidden/>
    <w:unhideWhenUsed/>
    <w:rsid w:val="00DA2884"/>
  </w:style>
  <w:style w:type="numbering" w:customStyle="1" w:styleId="2811">
    <w:name w:val="Нет списка2811"/>
    <w:next w:val="a2"/>
    <w:uiPriority w:val="99"/>
    <w:semiHidden/>
    <w:unhideWhenUsed/>
    <w:rsid w:val="00DA2884"/>
  </w:style>
  <w:style w:type="numbering" w:customStyle="1" w:styleId="2911">
    <w:name w:val="Нет списка2911"/>
    <w:next w:val="a2"/>
    <w:uiPriority w:val="99"/>
    <w:semiHidden/>
    <w:unhideWhenUsed/>
    <w:rsid w:val="00DA2884"/>
  </w:style>
  <w:style w:type="numbering" w:customStyle="1" w:styleId="3011">
    <w:name w:val="Нет списка3011"/>
    <w:next w:val="a2"/>
    <w:uiPriority w:val="99"/>
    <w:semiHidden/>
    <w:unhideWhenUsed/>
    <w:rsid w:val="00DA2884"/>
  </w:style>
  <w:style w:type="numbering" w:customStyle="1" w:styleId="3111">
    <w:name w:val="Нет списка3111"/>
    <w:next w:val="a2"/>
    <w:uiPriority w:val="99"/>
    <w:semiHidden/>
    <w:unhideWhenUsed/>
    <w:rsid w:val="00DA2884"/>
  </w:style>
  <w:style w:type="numbering" w:customStyle="1" w:styleId="3211">
    <w:name w:val="Нет списка3211"/>
    <w:next w:val="a2"/>
    <w:uiPriority w:val="99"/>
    <w:semiHidden/>
    <w:unhideWhenUsed/>
    <w:rsid w:val="00DA2884"/>
  </w:style>
  <w:style w:type="numbering" w:customStyle="1" w:styleId="3311">
    <w:name w:val="Нет списка3311"/>
    <w:next w:val="a2"/>
    <w:uiPriority w:val="99"/>
    <w:semiHidden/>
    <w:unhideWhenUsed/>
    <w:rsid w:val="00DA2884"/>
  </w:style>
  <w:style w:type="numbering" w:customStyle="1" w:styleId="3411">
    <w:name w:val="Нет списка3411"/>
    <w:next w:val="a2"/>
    <w:uiPriority w:val="99"/>
    <w:semiHidden/>
    <w:unhideWhenUsed/>
    <w:rsid w:val="00DA2884"/>
  </w:style>
  <w:style w:type="numbering" w:customStyle="1" w:styleId="3511">
    <w:name w:val="Нет списка3511"/>
    <w:next w:val="a2"/>
    <w:uiPriority w:val="99"/>
    <w:semiHidden/>
    <w:unhideWhenUsed/>
    <w:rsid w:val="00DA2884"/>
  </w:style>
  <w:style w:type="numbering" w:customStyle="1" w:styleId="3611">
    <w:name w:val="Нет списка3611"/>
    <w:next w:val="a2"/>
    <w:uiPriority w:val="99"/>
    <w:semiHidden/>
    <w:unhideWhenUsed/>
    <w:rsid w:val="00DA2884"/>
  </w:style>
  <w:style w:type="numbering" w:customStyle="1" w:styleId="3711">
    <w:name w:val="Нет списка3711"/>
    <w:next w:val="a2"/>
    <w:uiPriority w:val="99"/>
    <w:semiHidden/>
    <w:unhideWhenUsed/>
    <w:rsid w:val="00DA2884"/>
  </w:style>
  <w:style w:type="numbering" w:customStyle="1" w:styleId="3811">
    <w:name w:val="Нет списка3811"/>
    <w:next w:val="a2"/>
    <w:uiPriority w:val="99"/>
    <w:semiHidden/>
    <w:unhideWhenUsed/>
    <w:rsid w:val="00DA2884"/>
  </w:style>
  <w:style w:type="numbering" w:customStyle="1" w:styleId="3911">
    <w:name w:val="Нет списка3911"/>
    <w:next w:val="a2"/>
    <w:uiPriority w:val="99"/>
    <w:semiHidden/>
    <w:unhideWhenUsed/>
    <w:rsid w:val="00DA2884"/>
  </w:style>
  <w:style w:type="numbering" w:customStyle="1" w:styleId="4011">
    <w:name w:val="Нет списка4011"/>
    <w:next w:val="a2"/>
    <w:uiPriority w:val="99"/>
    <w:semiHidden/>
    <w:unhideWhenUsed/>
    <w:rsid w:val="00DA2884"/>
  </w:style>
  <w:style w:type="numbering" w:customStyle="1" w:styleId="4111">
    <w:name w:val="Нет списка4111"/>
    <w:next w:val="a2"/>
    <w:uiPriority w:val="99"/>
    <w:semiHidden/>
    <w:unhideWhenUsed/>
    <w:rsid w:val="00DA2884"/>
  </w:style>
  <w:style w:type="numbering" w:customStyle="1" w:styleId="4211">
    <w:name w:val="Нет списка4211"/>
    <w:next w:val="a2"/>
    <w:uiPriority w:val="99"/>
    <w:semiHidden/>
    <w:unhideWhenUsed/>
    <w:rsid w:val="00DA2884"/>
  </w:style>
  <w:style w:type="numbering" w:customStyle="1" w:styleId="4311">
    <w:name w:val="Нет списка4311"/>
    <w:next w:val="a2"/>
    <w:uiPriority w:val="99"/>
    <w:semiHidden/>
    <w:unhideWhenUsed/>
    <w:rsid w:val="00DA2884"/>
  </w:style>
  <w:style w:type="numbering" w:customStyle="1" w:styleId="4411">
    <w:name w:val="Нет списка4411"/>
    <w:next w:val="a2"/>
    <w:uiPriority w:val="99"/>
    <w:semiHidden/>
    <w:unhideWhenUsed/>
    <w:rsid w:val="00DA2884"/>
  </w:style>
  <w:style w:type="numbering" w:customStyle="1" w:styleId="4511">
    <w:name w:val="Нет списка4511"/>
    <w:next w:val="a2"/>
    <w:uiPriority w:val="99"/>
    <w:semiHidden/>
    <w:unhideWhenUsed/>
    <w:rsid w:val="00DA2884"/>
  </w:style>
  <w:style w:type="numbering" w:customStyle="1" w:styleId="4611">
    <w:name w:val="Нет списка4611"/>
    <w:next w:val="a2"/>
    <w:uiPriority w:val="99"/>
    <w:semiHidden/>
    <w:unhideWhenUsed/>
    <w:rsid w:val="00DA2884"/>
  </w:style>
  <w:style w:type="numbering" w:customStyle="1" w:styleId="4711">
    <w:name w:val="Нет списка4711"/>
    <w:next w:val="a2"/>
    <w:uiPriority w:val="99"/>
    <w:semiHidden/>
    <w:unhideWhenUsed/>
    <w:rsid w:val="00DA2884"/>
  </w:style>
  <w:style w:type="numbering" w:customStyle="1" w:styleId="4811">
    <w:name w:val="Нет списка4811"/>
    <w:next w:val="a2"/>
    <w:uiPriority w:val="99"/>
    <w:semiHidden/>
    <w:unhideWhenUsed/>
    <w:rsid w:val="00DA2884"/>
  </w:style>
  <w:style w:type="numbering" w:customStyle="1" w:styleId="4911">
    <w:name w:val="Нет списка4911"/>
    <w:next w:val="a2"/>
    <w:uiPriority w:val="99"/>
    <w:semiHidden/>
    <w:unhideWhenUsed/>
    <w:rsid w:val="00DA2884"/>
  </w:style>
  <w:style w:type="numbering" w:customStyle="1" w:styleId="5011">
    <w:name w:val="Нет списка5011"/>
    <w:next w:val="a2"/>
    <w:uiPriority w:val="99"/>
    <w:semiHidden/>
    <w:unhideWhenUsed/>
    <w:rsid w:val="00DA2884"/>
  </w:style>
  <w:style w:type="numbering" w:customStyle="1" w:styleId="5111">
    <w:name w:val="Нет списка5111"/>
    <w:next w:val="a2"/>
    <w:uiPriority w:val="99"/>
    <w:semiHidden/>
    <w:unhideWhenUsed/>
    <w:rsid w:val="00DA2884"/>
  </w:style>
  <w:style w:type="numbering" w:customStyle="1" w:styleId="5211">
    <w:name w:val="Нет списка5211"/>
    <w:next w:val="a2"/>
    <w:uiPriority w:val="99"/>
    <w:semiHidden/>
    <w:unhideWhenUsed/>
    <w:rsid w:val="00DA2884"/>
  </w:style>
  <w:style w:type="numbering" w:customStyle="1" w:styleId="5311">
    <w:name w:val="Нет списка5311"/>
    <w:next w:val="a2"/>
    <w:uiPriority w:val="99"/>
    <w:semiHidden/>
    <w:unhideWhenUsed/>
    <w:rsid w:val="00DA2884"/>
  </w:style>
  <w:style w:type="numbering" w:customStyle="1" w:styleId="5411">
    <w:name w:val="Нет списка5411"/>
    <w:next w:val="a2"/>
    <w:uiPriority w:val="99"/>
    <w:semiHidden/>
    <w:unhideWhenUsed/>
    <w:rsid w:val="00DA2884"/>
  </w:style>
  <w:style w:type="numbering" w:customStyle="1" w:styleId="5511">
    <w:name w:val="Нет списка5511"/>
    <w:next w:val="a2"/>
    <w:uiPriority w:val="99"/>
    <w:semiHidden/>
    <w:unhideWhenUsed/>
    <w:rsid w:val="00DA2884"/>
  </w:style>
  <w:style w:type="numbering" w:customStyle="1" w:styleId="5611">
    <w:name w:val="Нет списка5611"/>
    <w:next w:val="a2"/>
    <w:uiPriority w:val="99"/>
    <w:semiHidden/>
    <w:unhideWhenUsed/>
    <w:rsid w:val="00DA2884"/>
  </w:style>
  <w:style w:type="numbering" w:customStyle="1" w:styleId="5711">
    <w:name w:val="Нет списка5711"/>
    <w:next w:val="a2"/>
    <w:uiPriority w:val="99"/>
    <w:semiHidden/>
    <w:unhideWhenUsed/>
    <w:rsid w:val="00DA2884"/>
  </w:style>
  <w:style w:type="numbering" w:customStyle="1" w:styleId="5811">
    <w:name w:val="Нет списка5811"/>
    <w:next w:val="a2"/>
    <w:uiPriority w:val="99"/>
    <w:semiHidden/>
    <w:unhideWhenUsed/>
    <w:rsid w:val="00DA2884"/>
  </w:style>
  <w:style w:type="numbering" w:customStyle="1" w:styleId="5911">
    <w:name w:val="Нет списка5911"/>
    <w:next w:val="a2"/>
    <w:uiPriority w:val="99"/>
    <w:semiHidden/>
    <w:unhideWhenUsed/>
    <w:rsid w:val="00DA2884"/>
  </w:style>
  <w:style w:type="numbering" w:customStyle="1" w:styleId="6011">
    <w:name w:val="Нет списка6011"/>
    <w:next w:val="a2"/>
    <w:uiPriority w:val="99"/>
    <w:semiHidden/>
    <w:unhideWhenUsed/>
    <w:rsid w:val="00DA2884"/>
  </w:style>
  <w:style w:type="numbering" w:customStyle="1" w:styleId="6111">
    <w:name w:val="Нет списка6111"/>
    <w:next w:val="a2"/>
    <w:uiPriority w:val="99"/>
    <w:semiHidden/>
    <w:unhideWhenUsed/>
    <w:rsid w:val="00DA2884"/>
  </w:style>
  <w:style w:type="numbering" w:customStyle="1" w:styleId="6211">
    <w:name w:val="Нет списка6211"/>
    <w:next w:val="a2"/>
    <w:uiPriority w:val="99"/>
    <w:semiHidden/>
    <w:unhideWhenUsed/>
    <w:rsid w:val="00DA2884"/>
  </w:style>
  <w:style w:type="numbering" w:customStyle="1" w:styleId="6311">
    <w:name w:val="Нет списка6311"/>
    <w:next w:val="a2"/>
    <w:uiPriority w:val="99"/>
    <w:semiHidden/>
    <w:unhideWhenUsed/>
    <w:rsid w:val="00DA2884"/>
  </w:style>
  <w:style w:type="numbering" w:customStyle="1" w:styleId="6411">
    <w:name w:val="Нет списка6411"/>
    <w:next w:val="a2"/>
    <w:uiPriority w:val="99"/>
    <w:semiHidden/>
    <w:unhideWhenUsed/>
    <w:rsid w:val="00DA2884"/>
  </w:style>
  <w:style w:type="numbering" w:customStyle="1" w:styleId="6511">
    <w:name w:val="Нет списка6511"/>
    <w:next w:val="a2"/>
    <w:uiPriority w:val="99"/>
    <w:semiHidden/>
    <w:unhideWhenUsed/>
    <w:rsid w:val="00DA2884"/>
  </w:style>
  <w:style w:type="numbering" w:customStyle="1" w:styleId="6611">
    <w:name w:val="Нет списка6611"/>
    <w:next w:val="a2"/>
    <w:uiPriority w:val="99"/>
    <w:semiHidden/>
    <w:unhideWhenUsed/>
    <w:rsid w:val="00DA2884"/>
  </w:style>
  <w:style w:type="numbering" w:customStyle="1" w:styleId="6711">
    <w:name w:val="Нет списка6711"/>
    <w:next w:val="a2"/>
    <w:uiPriority w:val="99"/>
    <w:semiHidden/>
    <w:unhideWhenUsed/>
    <w:rsid w:val="00DA2884"/>
  </w:style>
  <w:style w:type="numbering" w:customStyle="1" w:styleId="6811">
    <w:name w:val="Нет списка6811"/>
    <w:next w:val="a2"/>
    <w:uiPriority w:val="99"/>
    <w:semiHidden/>
    <w:unhideWhenUsed/>
    <w:rsid w:val="00DA2884"/>
  </w:style>
  <w:style w:type="numbering" w:customStyle="1" w:styleId="6911">
    <w:name w:val="Нет списка6911"/>
    <w:next w:val="a2"/>
    <w:uiPriority w:val="99"/>
    <w:semiHidden/>
    <w:unhideWhenUsed/>
    <w:rsid w:val="00DA2884"/>
  </w:style>
  <w:style w:type="numbering" w:customStyle="1" w:styleId="7011">
    <w:name w:val="Нет списка7011"/>
    <w:next w:val="a2"/>
    <w:uiPriority w:val="99"/>
    <w:semiHidden/>
    <w:unhideWhenUsed/>
    <w:rsid w:val="00DA2884"/>
  </w:style>
  <w:style w:type="numbering" w:customStyle="1" w:styleId="7111">
    <w:name w:val="Нет списка7111"/>
    <w:next w:val="a2"/>
    <w:uiPriority w:val="99"/>
    <w:semiHidden/>
    <w:unhideWhenUsed/>
    <w:rsid w:val="00DA2884"/>
  </w:style>
  <w:style w:type="numbering" w:customStyle="1" w:styleId="7211">
    <w:name w:val="Нет списка7211"/>
    <w:next w:val="a2"/>
    <w:uiPriority w:val="99"/>
    <w:semiHidden/>
    <w:unhideWhenUsed/>
    <w:rsid w:val="00DA2884"/>
  </w:style>
  <w:style w:type="numbering" w:customStyle="1" w:styleId="7311">
    <w:name w:val="Нет списка7311"/>
    <w:next w:val="a2"/>
    <w:uiPriority w:val="99"/>
    <w:semiHidden/>
    <w:unhideWhenUsed/>
    <w:rsid w:val="00DA2884"/>
  </w:style>
  <w:style w:type="numbering" w:customStyle="1" w:styleId="7411">
    <w:name w:val="Нет списка7411"/>
    <w:next w:val="a2"/>
    <w:uiPriority w:val="99"/>
    <w:semiHidden/>
    <w:unhideWhenUsed/>
    <w:rsid w:val="00DA2884"/>
  </w:style>
  <w:style w:type="numbering" w:customStyle="1" w:styleId="7511">
    <w:name w:val="Нет списка7511"/>
    <w:next w:val="a2"/>
    <w:uiPriority w:val="99"/>
    <w:semiHidden/>
    <w:unhideWhenUsed/>
    <w:rsid w:val="00DA2884"/>
  </w:style>
  <w:style w:type="numbering" w:customStyle="1" w:styleId="7611">
    <w:name w:val="Нет списка7611"/>
    <w:next w:val="a2"/>
    <w:uiPriority w:val="99"/>
    <w:semiHidden/>
    <w:unhideWhenUsed/>
    <w:rsid w:val="00DA2884"/>
  </w:style>
  <w:style w:type="numbering" w:customStyle="1" w:styleId="771">
    <w:name w:val="Нет списка771"/>
    <w:next w:val="a2"/>
    <w:uiPriority w:val="99"/>
    <w:semiHidden/>
    <w:unhideWhenUsed/>
    <w:rsid w:val="00DA2884"/>
  </w:style>
  <w:style w:type="numbering" w:customStyle="1" w:styleId="781">
    <w:name w:val="Нет списка781"/>
    <w:next w:val="a2"/>
    <w:uiPriority w:val="99"/>
    <w:semiHidden/>
    <w:unhideWhenUsed/>
    <w:rsid w:val="00DA2884"/>
  </w:style>
  <w:style w:type="numbering" w:customStyle="1" w:styleId="791">
    <w:name w:val="Нет списка791"/>
    <w:next w:val="a2"/>
    <w:uiPriority w:val="99"/>
    <w:semiHidden/>
    <w:unhideWhenUsed/>
    <w:rsid w:val="00DA2884"/>
  </w:style>
  <w:style w:type="numbering" w:customStyle="1" w:styleId="801">
    <w:name w:val="Нет списка801"/>
    <w:next w:val="a2"/>
    <w:uiPriority w:val="99"/>
    <w:semiHidden/>
    <w:unhideWhenUsed/>
    <w:rsid w:val="00DA2884"/>
  </w:style>
  <w:style w:type="numbering" w:customStyle="1" w:styleId="8111">
    <w:name w:val="Нет списка8111"/>
    <w:next w:val="a2"/>
    <w:uiPriority w:val="99"/>
    <w:semiHidden/>
    <w:unhideWhenUsed/>
    <w:rsid w:val="00DA2884"/>
  </w:style>
  <w:style w:type="paragraph" w:styleId="affc">
    <w:name w:val="No Spacing"/>
    <w:uiPriority w:val="1"/>
    <w:qFormat/>
    <w:rsid w:val="00DA2884"/>
    <w:pPr>
      <w:spacing w:after="0" w:line="240" w:lineRule="auto"/>
    </w:pPr>
    <w:rPr>
      <w:rFonts w:ascii="Calibri" w:eastAsia="Calibri" w:hAnsi="Calibri" w:cs="Times New Roman"/>
    </w:rPr>
  </w:style>
  <w:style w:type="character" w:styleId="affd">
    <w:name w:val="Emphasis"/>
    <w:qFormat/>
    <w:rsid w:val="00DA2884"/>
    <w:rPr>
      <w:i/>
      <w:iCs/>
    </w:rPr>
  </w:style>
  <w:style w:type="paragraph" w:customStyle="1" w:styleId="font5">
    <w:name w:val="font5"/>
    <w:basedOn w:val="a"/>
    <w:rsid w:val="00DA2884"/>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
    <w:rsid w:val="00DA2884"/>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numbering" w:customStyle="1" w:styleId="84">
    <w:name w:val="Нет списка84"/>
    <w:next w:val="a2"/>
    <w:uiPriority w:val="99"/>
    <w:semiHidden/>
    <w:unhideWhenUsed/>
    <w:rsid w:val="00DA2884"/>
  </w:style>
  <w:style w:type="numbering" w:customStyle="1" w:styleId="85">
    <w:name w:val="Нет списка85"/>
    <w:next w:val="a2"/>
    <w:uiPriority w:val="99"/>
    <w:semiHidden/>
    <w:unhideWhenUsed/>
    <w:rsid w:val="00DA2884"/>
  </w:style>
  <w:style w:type="numbering" w:customStyle="1" w:styleId="86">
    <w:name w:val="Нет списка86"/>
    <w:next w:val="a2"/>
    <w:uiPriority w:val="99"/>
    <w:semiHidden/>
    <w:unhideWhenUsed/>
    <w:rsid w:val="00DA2884"/>
  </w:style>
  <w:style w:type="numbering" w:customStyle="1" w:styleId="87">
    <w:name w:val="Нет списка87"/>
    <w:next w:val="a2"/>
    <w:uiPriority w:val="99"/>
    <w:semiHidden/>
    <w:unhideWhenUsed/>
    <w:rsid w:val="00DA2884"/>
  </w:style>
  <w:style w:type="numbering" w:customStyle="1" w:styleId="88">
    <w:name w:val="Нет списка88"/>
    <w:next w:val="a2"/>
    <w:uiPriority w:val="99"/>
    <w:semiHidden/>
    <w:unhideWhenUsed/>
    <w:rsid w:val="00DA2884"/>
  </w:style>
  <w:style w:type="numbering" w:customStyle="1" w:styleId="89">
    <w:name w:val="Нет списка89"/>
    <w:next w:val="a2"/>
    <w:uiPriority w:val="99"/>
    <w:semiHidden/>
    <w:unhideWhenUsed/>
    <w:rsid w:val="00DA2884"/>
  </w:style>
  <w:style w:type="numbering" w:customStyle="1" w:styleId="900">
    <w:name w:val="Нет списка90"/>
    <w:next w:val="a2"/>
    <w:uiPriority w:val="99"/>
    <w:semiHidden/>
    <w:unhideWhenUsed/>
    <w:rsid w:val="00DA2884"/>
  </w:style>
  <w:style w:type="numbering" w:customStyle="1" w:styleId="920">
    <w:name w:val="Нет списка92"/>
    <w:next w:val="a2"/>
    <w:uiPriority w:val="99"/>
    <w:semiHidden/>
    <w:unhideWhenUsed/>
    <w:rsid w:val="00DA2884"/>
  </w:style>
  <w:style w:type="numbering" w:customStyle="1" w:styleId="930">
    <w:name w:val="Нет списка93"/>
    <w:next w:val="a2"/>
    <w:uiPriority w:val="99"/>
    <w:semiHidden/>
    <w:unhideWhenUsed/>
    <w:rsid w:val="00DA2884"/>
  </w:style>
  <w:style w:type="numbering" w:customStyle="1" w:styleId="940">
    <w:name w:val="Нет списка94"/>
    <w:next w:val="a2"/>
    <w:uiPriority w:val="99"/>
    <w:semiHidden/>
    <w:unhideWhenUsed/>
    <w:rsid w:val="00DA2884"/>
  </w:style>
  <w:style w:type="numbering" w:customStyle="1" w:styleId="950">
    <w:name w:val="Нет списка95"/>
    <w:next w:val="a2"/>
    <w:uiPriority w:val="99"/>
    <w:semiHidden/>
    <w:unhideWhenUsed/>
    <w:rsid w:val="00DA2884"/>
  </w:style>
  <w:style w:type="numbering" w:customStyle="1" w:styleId="960">
    <w:name w:val="Нет списка96"/>
    <w:next w:val="a2"/>
    <w:uiPriority w:val="99"/>
    <w:semiHidden/>
    <w:unhideWhenUsed/>
    <w:rsid w:val="00DA2884"/>
  </w:style>
  <w:style w:type="numbering" w:customStyle="1" w:styleId="970">
    <w:name w:val="Нет списка97"/>
    <w:next w:val="a2"/>
    <w:uiPriority w:val="99"/>
    <w:semiHidden/>
    <w:unhideWhenUsed/>
    <w:rsid w:val="00DA2884"/>
  </w:style>
  <w:style w:type="numbering" w:customStyle="1" w:styleId="980">
    <w:name w:val="Нет списка98"/>
    <w:next w:val="a2"/>
    <w:uiPriority w:val="99"/>
    <w:semiHidden/>
    <w:unhideWhenUsed/>
    <w:rsid w:val="00DA2884"/>
  </w:style>
  <w:style w:type="numbering" w:customStyle="1" w:styleId="990">
    <w:name w:val="Нет списка99"/>
    <w:next w:val="a2"/>
    <w:uiPriority w:val="99"/>
    <w:semiHidden/>
    <w:unhideWhenUsed/>
    <w:rsid w:val="00DA2884"/>
  </w:style>
  <w:style w:type="numbering" w:customStyle="1" w:styleId="1000">
    <w:name w:val="Нет списка100"/>
    <w:next w:val="a2"/>
    <w:uiPriority w:val="99"/>
    <w:semiHidden/>
    <w:unhideWhenUsed/>
    <w:rsid w:val="00DA2884"/>
  </w:style>
  <w:style w:type="numbering" w:customStyle="1" w:styleId="102">
    <w:name w:val="Нет списка102"/>
    <w:next w:val="a2"/>
    <w:uiPriority w:val="99"/>
    <w:semiHidden/>
    <w:unhideWhenUsed/>
    <w:rsid w:val="00DA2884"/>
  </w:style>
  <w:style w:type="numbering" w:customStyle="1" w:styleId="103">
    <w:name w:val="Нет списка103"/>
    <w:next w:val="a2"/>
    <w:uiPriority w:val="99"/>
    <w:semiHidden/>
    <w:unhideWhenUsed/>
    <w:rsid w:val="00DA2884"/>
  </w:style>
  <w:style w:type="numbering" w:customStyle="1" w:styleId="104">
    <w:name w:val="Нет списка104"/>
    <w:next w:val="a2"/>
    <w:uiPriority w:val="99"/>
    <w:semiHidden/>
    <w:unhideWhenUsed/>
    <w:rsid w:val="00DA2884"/>
  </w:style>
  <w:style w:type="numbering" w:customStyle="1" w:styleId="105">
    <w:name w:val="Нет списка105"/>
    <w:next w:val="a2"/>
    <w:uiPriority w:val="99"/>
    <w:semiHidden/>
    <w:unhideWhenUsed/>
    <w:rsid w:val="00DA2884"/>
  </w:style>
  <w:style w:type="numbering" w:customStyle="1" w:styleId="106">
    <w:name w:val="Нет списка106"/>
    <w:next w:val="a2"/>
    <w:uiPriority w:val="99"/>
    <w:semiHidden/>
    <w:unhideWhenUsed/>
    <w:rsid w:val="00DA2884"/>
  </w:style>
  <w:style w:type="numbering" w:customStyle="1" w:styleId="107">
    <w:name w:val="Нет списка107"/>
    <w:next w:val="a2"/>
    <w:uiPriority w:val="99"/>
    <w:semiHidden/>
    <w:unhideWhenUsed/>
    <w:rsid w:val="00DA2884"/>
  </w:style>
  <w:style w:type="numbering" w:customStyle="1" w:styleId="108">
    <w:name w:val="Нет списка108"/>
    <w:next w:val="a2"/>
    <w:uiPriority w:val="99"/>
    <w:semiHidden/>
    <w:unhideWhenUsed/>
    <w:rsid w:val="00DA2884"/>
  </w:style>
  <w:style w:type="numbering" w:customStyle="1" w:styleId="109">
    <w:name w:val="Нет списка109"/>
    <w:next w:val="a2"/>
    <w:uiPriority w:val="99"/>
    <w:semiHidden/>
    <w:unhideWhenUsed/>
    <w:rsid w:val="00DA2884"/>
  </w:style>
  <w:style w:type="numbering" w:customStyle="1" w:styleId="113">
    <w:name w:val="Нет списка113"/>
    <w:next w:val="a2"/>
    <w:uiPriority w:val="99"/>
    <w:semiHidden/>
    <w:unhideWhenUsed/>
    <w:rsid w:val="00DA2884"/>
  </w:style>
  <w:style w:type="numbering" w:customStyle="1" w:styleId="114">
    <w:name w:val="Нет списка114"/>
    <w:next w:val="a2"/>
    <w:uiPriority w:val="99"/>
    <w:semiHidden/>
    <w:unhideWhenUsed/>
    <w:rsid w:val="00DA2884"/>
  </w:style>
  <w:style w:type="numbering" w:customStyle="1" w:styleId="115">
    <w:name w:val="Нет списка115"/>
    <w:next w:val="a2"/>
    <w:uiPriority w:val="99"/>
    <w:semiHidden/>
    <w:unhideWhenUsed/>
    <w:rsid w:val="00DA2884"/>
  </w:style>
  <w:style w:type="numbering" w:customStyle="1" w:styleId="116">
    <w:name w:val="Нет списка116"/>
    <w:next w:val="a2"/>
    <w:uiPriority w:val="99"/>
    <w:semiHidden/>
    <w:unhideWhenUsed/>
    <w:rsid w:val="00DA2884"/>
  </w:style>
  <w:style w:type="numbering" w:customStyle="1" w:styleId="117">
    <w:name w:val="Нет списка117"/>
    <w:next w:val="a2"/>
    <w:uiPriority w:val="99"/>
    <w:semiHidden/>
    <w:unhideWhenUsed/>
    <w:rsid w:val="00DA2884"/>
  </w:style>
  <w:style w:type="numbering" w:customStyle="1" w:styleId="118">
    <w:name w:val="Нет списка118"/>
    <w:next w:val="a2"/>
    <w:uiPriority w:val="99"/>
    <w:semiHidden/>
    <w:unhideWhenUsed/>
    <w:rsid w:val="00DA2884"/>
  </w:style>
  <w:style w:type="numbering" w:customStyle="1" w:styleId="119">
    <w:name w:val="Нет списка119"/>
    <w:next w:val="a2"/>
    <w:uiPriority w:val="99"/>
    <w:semiHidden/>
    <w:unhideWhenUsed/>
    <w:rsid w:val="00DA2884"/>
  </w:style>
  <w:style w:type="numbering" w:customStyle="1" w:styleId="1200">
    <w:name w:val="Нет списка120"/>
    <w:next w:val="a2"/>
    <w:uiPriority w:val="99"/>
    <w:semiHidden/>
    <w:unhideWhenUsed/>
    <w:rsid w:val="00DA2884"/>
  </w:style>
  <w:style w:type="numbering" w:customStyle="1" w:styleId="1220">
    <w:name w:val="Нет списка122"/>
    <w:next w:val="a2"/>
    <w:uiPriority w:val="99"/>
    <w:semiHidden/>
    <w:unhideWhenUsed/>
    <w:rsid w:val="00DA2884"/>
  </w:style>
  <w:style w:type="paragraph" w:customStyle="1" w:styleId="font7">
    <w:name w:val="font7"/>
    <w:basedOn w:val="a"/>
    <w:rsid w:val="00DA2884"/>
    <w:pPr>
      <w:spacing w:before="100" w:beforeAutospacing="1" w:after="100" w:afterAutospacing="1" w:line="240" w:lineRule="auto"/>
    </w:pPr>
    <w:rPr>
      <w:rFonts w:ascii="Times New Roman" w:eastAsia="Times New Roman" w:hAnsi="Times New Roman" w:cs="Times New Roman"/>
      <w:b/>
      <w:bCs/>
      <w:lang w:eastAsia="ru-RU"/>
    </w:rPr>
  </w:style>
  <w:style w:type="numbering" w:customStyle="1" w:styleId="1230">
    <w:name w:val="Нет списка123"/>
    <w:next w:val="a2"/>
    <w:uiPriority w:val="99"/>
    <w:semiHidden/>
    <w:unhideWhenUsed/>
    <w:rsid w:val="00DA2884"/>
  </w:style>
  <w:style w:type="paragraph" w:styleId="affe">
    <w:name w:val="List Paragraph"/>
    <w:basedOn w:val="a"/>
    <w:uiPriority w:val="34"/>
    <w:qFormat/>
    <w:rsid w:val="00DA2884"/>
    <w:pPr>
      <w:ind w:left="720"/>
      <w:contextualSpacing/>
    </w:pPr>
    <w:rPr>
      <w:rFonts w:ascii="Calibri" w:eastAsia="Calibri" w:hAnsi="Calibri" w:cs="Times New Roman"/>
    </w:rPr>
  </w:style>
  <w:style w:type="numbering" w:customStyle="1" w:styleId="1240">
    <w:name w:val="Нет списка124"/>
    <w:next w:val="a2"/>
    <w:uiPriority w:val="99"/>
    <w:semiHidden/>
    <w:unhideWhenUsed/>
    <w:rsid w:val="00DA2884"/>
  </w:style>
  <w:style w:type="numbering" w:customStyle="1" w:styleId="1250">
    <w:name w:val="Нет списка125"/>
    <w:next w:val="a2"/>
    <w:uiPriority w:val="99"/>
    <w:semiHidden/>
    <w:unhideWhenUsed/>
    <w:rsid w:val="00DA2884"/>
  </w:style>
  <w:style w:type="numbering" w:customStyle="1" w:styleId="1260">
    <w:name w:val="Нет списка126"/>
    <w:next w:val="a2"/>
    <w:uiPriority w:val="99"/>
    <w:semiHidden/>
    <w:unhideWhenUsed/>
    <w:rsid w:val="00DA2884"/>
  </w:style>
  <w:style w:type="numbering" w:customStyle="1" w:styleId="1270">
    <w:name w:val="Нет списка127"/>
    <w:next w:val="a2"/>
    <w:uiPriority w:val="99"/>
    <w:semiHidden/>
    <w:unhideWhenUsed/>
    <w:rsid w:val="00DA2884"/>
  </w:style>
  <w:style w:type="numbering" w:customStyle="1" w:styleId="1280">
    <w:name w:val="Нет списка128"/>
    <w:next w:val="a2"/>
    <w:uiPriority w:val="99"/>
    <w:semiHidden/>
    <w:unhideWhenUsed/>
    <w:rsid w:val="00DA2884"/>
  </w:style>
  <w:style w:type="numbering" w:customStyle="1" w:styleId="1290">
    <w:name w:val="Нет списка129"/>
    <w:next w:val="a2"/>
    <w:uiPriority w:val="99"/>
    <w:semiHidden/>
    <w:unhideWhenUsed/>
    <w:rsid w:val="00DA2884"/>
  </w:style>
  <w:style w:type="numbering" w:customStyle="1" w:styleId="1300">
    <w:name w:val="Нет списка130"/>
    <w:next w:val="a2"/>
    <w:uiPriority w:val="99"/>
    <w:semiHidden/>
    <w:unhideWhenUsed/>
    <w:rsid w:val="00DA2884"/>
  </w:style>
  <w:style w:type="numbering" w:customStyle="1" w:styleId="1320">
    <w:name w:val="Нет списка132"/>
    <w:next w:val="a2"/>
    <w:uiPriority w:val="99"/>
    <w:semiHidden/>
    <w:unhideWhenUsed/>
    <w:rsid w:val="00DA2884"/>
  </w:style>
  <w:style w:type="numbering" w:customStyle="1" w:styleId="133">
    <w:name w:val="Нет списка133"/>
    <w:next w:val="a2"/>
    <w:uiPriority w:val="99"/>
    <w:semiHidden/>
    <w:unhideWhenUsed/>
    <w:rsid w:val="00DA2884"/>
  </w:style>
  <w:style w:type="numbering" w:customStyle="1" w:styleId="134">
    <w:name w:val="Нет списка134"/>
    <w:next w:val="a2"/>
    <w:uiPriority w:val="99"/>
    <w:semiHidden/>
    <w:unhideWhenUsed/>
    <w:rsid w:val="00DA2884"/>
  </w:style>
  <w:style w:type="numbering" w:customStyle="1" w:styleId="135">
    <w:name w:val="Нет списка135"/>
    <w:next w:val="a2"/>
    <w:uiPriority w:val="99"/>
    <w:semiHidden/>
    <w:unhideWhenUsed/>
    <w:rsid w:val="00DA2884"/>
  </w:style>
  <w:style w:type="numbering" w:customStyle="1" w:styleId="136">
    <w:name w:val="Нет списка136"/>
    <w:next w:val="a2"/>
    <w:uiPriority w:val="99"/>
    <w:semiHidden/>
    <w:unhideWhenUsed/>
    <w:rsid w:val="00DA2884"/>
  </w:style>
  <w:style w:type="numbering" w:customStyle="1" w:styleId="137">
    <w:name w:val="Нет списка137"/>
    <w:next w:val="a2"/>
    <w:uiPriority w:val="99"/>
    <w:semiHidden/>
    <w:unhideWhenUsed/>
    <w:rsid w:val="00DA2884"/>
  </w:style>
  <w:style w:type="numbering" w:customStyle="1" w:styleId="138">
    <w:name w:val="Нет списка138"/>
    <w:next w:val="a2"/>
    <w:uiPriority w:val="99"/>
    <w:semiHidden/>
    <w:unhideWhenUsed/>
    <w:rsid w:val="00DA2884"/>
  </w:style>
  <w:style w:type="numbering" w:customStyle="1" w:styleId="139">
    <w:name w:val="Нет списка139"/>
    <w:next w:val="a2"/>
    <w:uiPriority w:val="99"/>
    <w:semiHidden/>
    <w:unhideWhenUsed/>
    <w:rsid w:val="00DA2884"/>
  </w:style>
  <w:style w:type="numbering" w:customStyle="1" w:styleId="1400">
    <w:name w:val="Нет списка140"/>
    <w:next w:val="a2"/>
    <w:uiPriority w:val="99"/>
    <w:semiHidden/>
    <w:unhideWhenUsed/>
    <w:rsid w:val="00DA2884"/>
  </w:style>
  <w:style w:type="numbering" w:customStyle="1" w:styleId="1420">
    <w:name w:val="Нет списка142"/>
    <w:next w:val="a2"/>
    <w:uiPriority w:val="99"/>
    <w:semiHidden/>
    <w:unhideWhenUsed/>
    <w:rsid w:val="00DA2884"/>
  </w:style>
  <w:style w:type="numbering" w:customStyle="1" w:styleId="1430">
    <w:name w:val="Нет списка143"/>
    <w:next w:val="a2"/>
    <w:uiPriority w:val="99"/>
    <w:semiHidden/>
    <w:unhideWhenUsed/>
    <w:rsid w:val="00DA2884"/>
  </w:style>
  <w:style w:type="numbering" w:customStyle="1" w:styleId="144">
    <w:name w:val="Нет списка144"/>
    <w:next w:val="a2"/>
    <w:uiPriority w:val="99"/>
    <w:semiHidden/>
    <w:unhideWhenUsed/>
    <w:rsid w:val="00DA2884"/>
  </w:style>
  <w:style w:type="numbering" w:customStyle="1" w:styleId="145">
    <w:name w:val="Нет списка145"/>
    <w:next w:val="a2"/>
    <w:uiPriority w:val="99"/>
    <w:semiHidden/>
    <w:unhideWhenUsed/>
    <w:rsid w:val="00DA2884"/>
  </w:style>
  <w:style w:type="numbering" w:customStyle="1" w:styleId="146">
    <w:name w:val="Нет списка146"/>
    <w:next w:val="a2"/>
    <w:uiPriority w:val="99"/>
    <w:semiHidden/>
    <w:unhideWhenUsed/>
    <w:rsid w:val="00DA2884"/>
  </w:style>
  <w:style w:type="numbering" w:customStyle="1" w:styleId="147">
    <w:name w:val="Нет списка147"/>
    <w:next w:val="a2"/>
    <w:uiPriority w:val="99"/>
    <w:semiHidden/>
    <w:unhideWhenUsed/>
    <w:rsid w:val="00DA2884"/>
  </w:style>
  <w:style w:type="numbering" w:customStyle="1" w:styleId="148">
    <w:name w:val="Нет списка148"/>
    <w:next w:val="a2"/>
    <w:uiPriority w:val="99"/>
    <w:semiHidden/>
    <w:unhideWhenUsed/>
    <w:rsid w:val="00DA2884"/>
  </w:style>
  <w:style w:type="numbering" w:customStyle="1" w:styleId="149">
    <w:name w:val="Нет списка149"/>
    <w:next w:val="a2"/>
    <w:uiPriority w:val="99"/>
    <w:semiHidden/>
    <w:unhideWhenUsed/>
    <w:rsid w:val="00DA2884"/>
  </w:style>
  <w:style w:type="numbering" w:customStyle="1" w:styleId="1500">
    <w:name w:val="Нет списка150"/>
    <w:next w:val="a2"/>
    <w:uiPriority w:val="99"/>
    <w:semiHidden/>
    <w:unhideWhenUsed/>
    <w:rsid w:val="00DA2884"/>
  </w:style>
  <w:style w:type="numbering" w:customStyle="1" w:styleId="152">
    <w:name w:val="Нет списка152"/>
    <w:next w:val="a2"/>
    <w:uiPriority w:val="99"/>
    <w:semiHidden/>
    <w:unhideWhenUsed/>
    <w:rsid w:val="00DA2884"/>
  </w:style>
  <w:style w:type="numbering" w:customStyle="1" w:styleId="153">
    <w:name w:val="Нет списка153"/>
    <w:next w:val="a2"/>
    <w:uiPriority w:val="99"/>
    <w:semiHidden/>
    <w:unhideWhenUsed/>
    <w:rsid w:val="00DA2884"/>
  </w:style>
  <w:style w:type="paragraph" w:customStyle="1" w:styleId="1f8">
    <w:name w:val="Знак Знак1 Знак Знак"/>
    <w:basedOn w:val="a"/>
    <w:rsid w:val="00DA2884"/>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
    <w:name w:val="Нет списка154"/>
    <w:next w:val="a2"/>
    <w:uiPriority w:val="99"/>
    <w:semiHidden/>
    <w:unhideWhenUsed/>
    <w:rsid w:val="00DA2884"/>
  </w:style>
  <w:style w:type="numbering" w:customStyle="1" w:styleId="155">
    <w:name w:val="Нет списка155"/>
    <w:next w:val="a2"/>
    <w:uiPriority w:val="99"/>
    <w:semiHidden/>
    <w:unhideWhenUsed/>
    <w:rsid w:val="00DA2884"/>
  </w:style>
  <w:style w:type="numbering" w:customStyle="1" w:styleId="156">
    <w:name w:val="Нет списка156"/>
    <w:next w:val="a2"/>
    <w:uiPriority w:val="99"/>
    <w:semiHidden/>
    <w:unhideWhenUsed/>
    <w:rsid w:val="00DA2884"/>
  </w:style>
  <w:style w:type="numbering" w:customStyle="1" w:styleId="157">
    <w:name w:val="Нет списка157"/>
    <w:next w:val="a2"/>
    <w:uiPriority w:val="99"/>
    <w:semiHidden/>
    <w:unhideWhenUsed/>
    <w:rsid w:val="00DA2884"/>
  </w:style>
  <w:style w:type="numbering" w:customStyle="1" w:styleId="158">
    <w:name w:val="Нет списка158"/>
    <w:next w:val="a2"/>
    <w:uiPriority w:val="99"/>
    <w:semiHidden/>
    <w:unhideWhenUsed/>
    <w:rsid w:val="00DA2884"/>
  </w:style>
  <w:style w:type="numbering" w:customStyle="1" w:styleId="159">
    <w:name w:val="Нет списка159"/>
    <w:next w:val="a2"/>
    <w:uiPriority w:val="99"/>
    <w:semiHidden/>
    <w:unhideWhenUsed/>
    <w:rsid w:val="00DA2884"/>
  </w:style>
  <w:style w:type="numbering" w:customStyle="1" w:styleId="1600">
    <w:name w:val="Нет списка160"/>
    <w:next w:val="a2"/>
    <w:uiPriority w:val="99"/>
    <w:semiHidden/>
    <w:unhideWhenUsed/>
    <w:rsid w:val="00DA2884"/>
  </w:style>
  <w:style w:type="numbering" w:customStyle="1" w:styleId="162">
    <w:name w:val="Нет списка162"/>
    <w:next w:val="a2"/>
    <w:uiPriority w:val="99"/>
    <w:semiHidden/>
    <w:unhideWhenUsed/>
    <w:rsid w:val="00DA2884"/>
  </w:style>
  <w:style w:type="paragraph" w:customStyle="1" w:styleId="font8">
    <w:name w:val="font8"/>
    <w:basedOn w:val="a"/>
    <w:rsid w:val="00DA2884"/>
    <w:pPr>
      <w:spacing w:before="100" w:beforeAutospacing="1" w:after="100" w:afterAutospacing="1" w:line="240" w:lineRule="auto"/>
    </w:pPr>
    <w:rPr>
      <w:rFonts w:ascii="Times New Roman" w:eastAsia="Times New Roman" w:hAnsi="Times New Roman" w:cs="Times New Roman"/>
      <w:b/>
      <w:bCs/>
      <w:color w:val="FF0000"/>
      <w:sz w:val="20"/>
      <w:szCs w:val="20"/>
      <w:lang w:eastAsia="ru-RU"/>
    </w:rPr>
  </w:style>
  <w:style w:type="numbering" w:customStyle="1" w:styleId="163">
    <w:name w:val="Нет списка163"/>
    <w:next w:val="a2"/>
    <w:uiPriority w:val="99"/>
    <w:semiHidden/>
    <w:unhideWhenUsed/>
    <w:rsid w:val="00DA2884"/>
  </w:style>
  <w:style w:type="numbering" w:customStyle="1" w:styleId="164">
    <w:name w:val="Нет списка164"/>
    <w:next w:val="a2"/>
    <w:uiPriority w:val="99"/>
    <w:semiHidden/>
    <w:unhideWhenUsed/>
    <w:rsid w:val="00DA2884"/>
  </w:style>
  <w:style w:type="numbering" w:customStyle="1" w:styleId="165">
    <w:name w:val="Нет списка165"/>
    <w:next w:val="a2"/>
    <w:uiPriority w:val="99"/>
    <w:semiHidden/>
    <w:unhideWhenUsed/>
    <w:rsid w:val="00DA2884"/>
  </w:style>
  <w:style w:type="numbering" w:customStyle="1" w:styleId="166">
    <w:name w:val="Нет списка166"/>
    <w:next w:val="a2"/>
    <w:uiPriority w:val="99"/>
    <w:semiHidden/>
    <w:unhideWhenUsed/>
    <w:rsid w:val="00DA2884"/>
  </w:style>
  <w:style w:type="numbering" w:customStyle="1" w:styleId="167">
    <w:name w:val="Нет списка167"/>
    <w:next w:val="a2"/>
    <w:uiPriority w:val="99"/>
    <w:semiHidden/>
    <w:unhideWhenUsed/>
    <w:rsid w:val="00DA2884"/>
  </w:style>
  <w:style w:type="numbering" w:customStyle="1" w:styleId="168">
    <w:name w:val="Нет списка168"/>
    <w:next w:val="a2"/>
    <w:uiPriority w:val="99"/>
    <w:semiHidden/>
    <w:unhideWhenUsed/>
    <w:rsid w:val="00DA2884"/>
  </w:style>
  <w:style w:type="numbering" w:customStyle="1" w:styleId="169">
    <w:name w:val="Нет списка169"/>
    <w:next w:val="a2"/>
    <w:uiPriority w:val="99"/>
    <w:semiHidden/>
    <w:unhideWhenUsed/>
    <w:rsid w:val="00DA2884"/>
  </w:style>
  <w:style w:type="numbering" w:customStyle="1" w:styleId="1700">
    <w:name w:val="Нет списка170"/>
    <w:next w:val="a2"/>
    <w:uiPriority w:val="99"/>
    <w:semiHidden/>
    <w:unhideWhenUsed/>
    <w:rsid w:val="00DA2884"/>
  </w:style>
  <w:style w:type="numbering" w:customStyle="1" w:styleId="172">
    <w:name w:val="Нет списка172"/>
    <w:next w:val="a2"/>
    <w:uiPriority w:val="99"/>
    <w:semiHidden/>
    <w:unhideWhenUsed/>
    <w:rsid w:val="00DA2884"/>
  </w:style>
  <w:style w:type="numbering" w:customStyle="1" w:styleId="173">
    <w:name w:val="Нет списка173"/>
    <w:next w:val="a2"/>
    <w:uiPriority w:val="99"/>
    <w:semiHidden/>
    <w:unhideWhenUsed/>
    <w:rsid w:val="00DA2884"/>
  </w:style>
  <w:style w:type="numbering" w:customStyle="1" w:styleId="174">
    <w:name w:val="Нет списка174"/>
    <w:next w:val="a2"/>
    <w:uiPriority w:val="99"/>
    <w:semiHidden/>
    <w:unhideWhenUsed/>
    <w:rsid w:val="00DA2884"/>
  </w:style>
  <w:style w:type="numbering" w:customStyle="1" w:styleId="175">
    <w:name w:val="Нет списка175"/>
    <w:next w:val="a2"/>
    <w:uiPriority w:val="99"/>
    <w:semiHidden/>
    <w:unhideWhenUsed/>
    <w:rsid w:val="00DA2884"/>
  </w:style>
  <w:style w:type="numbering" w:customStyle="1" w:styleId="176">
    <w:name w:val="Нет списка176"/>
    <w:next w:val="a2"/>
    <w:uiPriority w:val="99"/>
    <w:semiHidden/>
    <w:unhideWhenUsed/>
    <w:rsid w:val="00DA2884"/>
  </w:style>
  <w:style w:type="numbering" w:customStyle="1" w:styleId="177">
    <w:name w:val="Нет списка177"/>
    <w:next w:val="a2"/>
    <w:uiPriority w:val="99"/>
    <w:semiHidden/>
    <w:unhideWhenUsed/>
    <w:rsid w:val="00DA2884"/>
  </w:style>
  <w:style w:type="numbering" w:customStyle="1" w:styleId="178">
    <w:name w:val="Нет списка178"/>
    <w:next w:val="a2"/>
    <w:uiPriority w:val="99"/>
    <w:semiHidden/>
    <w:unhideWhenUsed/>
    <w:rsid w:val="00DA2884"/>
  </w:style>
  <w:style w:type="numbering" w:customStyle="1" w:styleId="179">
    <w:name w:val="Нет списка179"/>
    <w:next w:val="a2"/>
    <w:uiPriority w:val="99"/>
    <w:semiHidden/>
    <w:unhideWhenUsed/>
    <w:rsid w:val="00DA2884"/>
  </w:style>
  <w:style w:type="numbering" w:customStyle="1" w:styleId="1800">
    <w:name w:val="Нет списка180"/>
    <w:next w:val="a2"/>
    <w:uiPriority w:val="99"/>
    <w:semiHidden/>
    <w:unhideWhenUsed/>
    <w:rsid w:val="00DA2884"/>
  </w:style>
  <w:style w:type="numbering" w:customStyle="1" w:styleId="182">
    <w:name w:val="Нет списка182"/>
    <w:next w:val="a2"/>
    <w:uiPriority w:val="99"/>
    <w:semiHidden/>
    <w:unhideWhenUsed/>
    <w:rsid w:val="00DA2884"/>
  </w:style>
  <w:style w:type="numbering" w:customStyle="1" w:styleId="183">
    <w:name w:val="Нет списка183"/>
    <w:next w:val="a2"/>
    <w:uiPriority w:val="99"/>
    <w:semiHidden/>
    <w:unhideWhenUsed/>
    <w:rsid w:val="00DA2884"/>
  </w:style>
  <w:style w:type="numbering" w:customStyle="1" w:styleId="184">
    <w:name w:val="Нет списка184"/>
    <w:next w:val="a2"/>
    <w:uiPriority w:val="99"/>
    <w:semiHidden/>
    <w:unhideWhenUsed/>
    <w:rsid w:val="00DA2884"/>
  </w:style>
  <w:style w:type="numbering" w:customStyle="1" w:styleId="185">
    <w:name w:val="Нет списка185"/>
    <w:next w:val="a2"/>
    <w:uiPriority w:val="99"/>
    <w:semiHidden/>
    <w:unhideWhenUsed/>
    <w:rsid w:val="00DA2884"/>
  </w:style>
  <w:style w:type="numbering" w:customStyle="1" w:styleId="186">
    <w:name w:val="Нет списка186"/>
    <w:next w:val="a2"/>
    <w:uiPriority w:val="99"/>
    <w:semiHidden/>
    <w:unhideWhenUsed/>
    <w:rsid w:val="00DA2884"/>
  </w:style>
  <w:style w:type="numbering" w:customStyle="1" w:styleId="187">
    <w:name w:val="Нет списка187"/>
    <w:next w:val="a2"/>
    <w:uiPriority w:val="99"/>
    <w:semiHidden/>
    <w:unhideWhenUsed/>
    <w:rsid w:val="00DA2884"/>
  </w:style>
  <w:style w:type="numbering" w:customStyle="1" w:styleId="188">
    <w:name w:val="Нет списка188"/>
    <w:next w:val="a2"/>
    <w:uiPriority w:val="99"/>
    <w:semiHidden/>
    <w:unhideWhenUsed/>
    <w:rsid w:val="00DA2884"/>
  </w:style>
  <w:style w:type="numbering" w:customStyle="1" w:styleId="189">
    <w:name w:val="Нет списка189"/>
    <w:next w:val="a2"/>
    <w:uiPriority w:val="99"/>
    <w:semiHidden/>
    <w:unhideWhenUsed/>
    <w:rsid w:val="00DA2884"/>
  </w:style>
  <w:style w:type="numbering" w:customStyle="1" w:styleId="1900">
    <w:name w:val="Нет списка190"/>
    <w:next w:val="a2"/>
    <w:uiPriority w:val="99"/>
    <w:semiHidden/>
    <w:unhideWhenUsed/>
    <w:rsid w:val="00DA2884"/>
  </w:style>
  <w:style w:type="numbering" w:customStyle="1" w:styleId="192">
    <w:name w:val="Нет списка192"/>
    <w:next w:val="a2"/>
    <w:uiPriority w:val="99"/>
    <w:semiHidden/>
    <w:unhideWhenUsed/>
    <w:rsid w:val="00DA2884"/>
  </w:style>
  <w:style w:type="numbering" w:customStyle="1" w:styleId="193">
    <w:name w:val="Нет списка193"/>
    <w:next w:val="a2"/>
    <w:uiPriority w:val="99"/>
    <w:semiHidden/>
    <w:unhideWhenUsed/>
    <w:rsid w:val="00DA2884"/>
  </w:style>
  <w:style w:type="numbering" w:customStyle="1" w:styleId="194">
    <w:name w:val="Нет списка194"/>
    <w:next w:val="a2"/>
    <w:uiPriority w:val="99"/>
    <w:semiHidden/>
    <w:unhideWhenUsed/>
    <w:rsid w:val="00DA2884"/>
  </w:style>
  <w:style w:type="numbering" w:customStyle="1" w:styleId="195">
    <w:name w:val="Нет списка195"/>
    <w:next w:val="a2"/>
    <w:uiPriority w:val="99"/>
    <w:semiHidden/>
    <w:unhideWhenUsed/>
    <w:rsid w:val="00DA2884"/>
  </w:style>
  <w:style w:type="numbering" w:customStyle="1" w:styleId="196">
    <w:name w:val="Нет списка196"/>
    <w:next w:val="a2"/>
    <w:uiPriority w:val="99"/>
    <w:semiHidden/>
    <w:unhideWhenUsed/>
    <w:rsid w:val="00DA2884"/>
  </w:style>
  <w:style w:type="numbering" w:customStyle="1" w:styleId="197">
    <w:name w:val="Нет списка197"/>
    <w:next w:val="a2"/>
    <w:uiPriority w:val="99"/>
    <w:semiHidden/>
    <w:unhideWhenUsed/>
    <w:rsid w:val="00DA2884"/>
  </w:style>
  <w:style w:type="numbering" w:customStyle="1" w:styleId="198">
    <w:name w:val="Нет списка198"/>
    <w:next w:val="a2"/>
    <w:uiPriority w:val="99"/>
    <w:semiHidden/>
    <w:unhideWhenUsed/>
    <w:rsid w:val="00DA2884"/>
  </w:style>
  <w:style w:type="numbering" w:customStyle="1" w:styleId="199">
    <w:name w:val="Нет списка199"/>
    <w:next w:val="a2"/>
    <w:uiPriority w:val="99"/>
    <w:semiHidden/>
    <w:unhideWhenUsed/>
    <w:rsid w:val="00DA2884"/>
  </w:style>
  <w:style w:type="numbering" w:customStyle="1" w:styleId="2000">
    <w:name w:val="Нет списка200"/>
    <w:next w:val="a2"/>
    <w:uiPriority w:val="99"/>
    <w:semiHidden/>
    <w:unhideWhenUsed/>
    <w:rsid w:val="00DA2884"/>
  </w:style>
  <w:style w:type="numbering" w:customStyle="1" w:styleId="202">
    <w:name w:val="Нет списка202"/>
    <w:next w:val="a2"/>
    <w:uiPriority w:val="99"/>
    <w:semiHidden/>
    <w:rsid w:val="000337EB"/>
  </w:style>
  <w:style w:type="paragraph" w:customStyle="1" w:styleId="91f2">
    <w:name w:val="Знак Знак9 Знак Знак1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5">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2f3">
    <w:name w:val="Сетка таблицы2"/>
    <w:basedOn w:val="a1"/>
    <w:next w:val="ac"/>
    <w:rsid w:val="000337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name w:val="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9">
    <w:name w:val="Знак1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1"/>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1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4">
    <w:name w:val="Знак2"/>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5">
    <w:name w:val="Знак2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c">
    <w:name w:val="Знак1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d">
    <w:name w:val="Знак1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b">
    <w:name w:val="Знак3"/>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0">
    <w:name w:val="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7">
    <w:name w:val="Знак1 Знак Знак Знак2"/>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1">
    <w:name w:val="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4">
    <w:name w:val="Знак1 Знак Знак Знак4 Знак Знак Знак1"/>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6">
    <w:name w:val="Знак2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a">
    <w:name w:val="Знак1 Знак Знак Знак4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7">
    <w:name w:val="Знак2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6">
    <w:name w:val="Знак Знак9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4">
    <w:name w:val="Знак1 Знак Знак Знак4 Знак Знак Знак1 Знак Знак Знак1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7">
    <w:name w:val="Знак Знак9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8">
    <w:name w:val="Знак Знак9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9">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a">
    <w:name w:val="Знак Знак9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b">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c">
    <w:name w:val="Знак Знак9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8">
    <w:name w:val="Знак2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d">
    <w:name w:val="Знак Знак9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9">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e">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2">
    <w:name w:val="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3">
    <w:name w:val="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4">
    <w:name w:val="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3">
    <w:name w:val="Знак Знак9 Знак Знак1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5">
    <w:name w:val="Знак1 Знак Знак Знак4 Знак Знак Знак1 Знак Знак Знак1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4">
    <w:name w:val="Знак Знак9 Знак Знак1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5">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6">
    <w:name w:val="Знак Знак9 Знак Знак1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8">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9">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8">
    <w:name w:val="Знак Знак12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00">
    <w:name w:val="Нет списка1100"/>
    <w:next w:val="a2"/>
    <w:uiPriority w:val="99"/>
    <w:semiHidden/>
    <w:unhideWhenUsed/>
    <w:rsid w:val="000337EB"/>
  </w:style>
  <w:style w:type="numbering" w:customStyle="1" w:styleId="212">
    <w:name w:val="Нет списка212"/>
    <w:next w:val="a2"/>
    <w:uiPriority w:val="99"/>
    <w:semiHidden/>
    <w:unhideWhenUsed/>
    <w:rsid w:val="000337EB"/>
  </w:style>
  <w:style w:type="numbering" w:customStyle="1" w:styleId="312">
    <w:name w:val="Нет списка312"/>
    <w:next w:val="a2"/>
    <w:uiPriority w:val="99"/>
    <w:semiHidden/>
    <w:unhideWhenUsed/>
    <w:rsid w:val="000337EB"/>
  </w:style>
  <w:style w:type="numbering" w:customStyle="1" w:styleId="412">
    <w:name w:val="Нет списка412"/>
    <w:next w:val="a2"/>
    <w:uiPriority w:val="99"/>
    <w:semiHidden/>
    <w:unhideWhenUsed/>
    <w:rsid w:val="000337EB"/>
  </w:style>
  <w:style w:type="paragraph" w:customStyle="1" w:styleId="1fe">
    <w:name w:val="Знак Знак Знак Знак1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5a">
    <w:name w:val="Без интервала5"/>
    <w:rsid w:val="000337EB"/>
    <w:pPr>
      <w:spacing w:after="0" w:line="240" w:lineRule="auto"/>
    </w:pPr>
    <w:rPr>
      <w:rFonts w:ascii="Calibri" w:eastAsia="Times New Roman" w:hAnsi="Calibri" w:cs="Times New Roman"/>
    </w:rPr>
  </w:style>
  <w:style w:type="paragraph" w:customStyle="1" w:styleId="12f9">
    <w:name w:val="Знак Знак12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a">
    <w:name w:val="Знак Знак9 Знак Знак1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2">
    <w:name w:val="Нет списка512"/>
    <w:next w:val="a2"/>
    <w:uiPriority w:val="99"/>
    <w:semiHidden/>
    <w:unhideWhenUsed/>
    <w:rsid w:val="000337EB"/>
  </w:style>
  <w:style w:type="numbering" w:customStyle="1" w:styleId="612">
    <w:name w:val="Нет списка612"/>
    <w:next w:val="a2"/>
    <w:uiPriority w:val="99"/>
    <w:semiHidden/>
    <w:unhideWhenUsed/>
    <w:rsid w:val="000337EB"/>
  </w:style>
  <w:style w:type="numbering" w:customStyle="1" w:styleId="712">
    <w:name w:val="Нет списка712"/>
    <w:next w:val="a2"/>
    <w:uiPriority w:val="99"/>
    <w:semiHidden/>
    <w:unhideWhenUsed/>
    <w:rsid w:val="000337EB"/>
  </w:style>
  <w:style w:type="numbering" w:customStyle="1" w:styleId="810">
    <w:name w:val="Нет списка810"/>
    <w:next w:val="a2"/>
    <w:uiPriority w:val="99"/>
    <w:semiHidden/>
    <w:unhideWhenUsed/>
    <w:rsid w:val="000337EB"/>
  </w:style>
  <w:style w:type="numbering" w:customStyle="1" w:styleId="9100">
    <w:name w:val="Нет списка910"/>
    <w:next w:val="a2"/>
    <w:uiPriority w:val="99"/>
    <w:semiHidden/>
    <w:unhideWhenUsed/>
    <w:rsid w:val="000337EB"/>
  </w:style>
  <w:style w:type="numbering" w:customStyle="1" w:styleId="1010">
    <w:name w:val="Нет списка1010"/>
    <w:next w:val="a2"/>
    <w:uiPriority w:val="99"/>
    <w:semiHidden/>
    <w:unhideWhenUsed/>
    <w:rsid w:val="000337EB"/>
  </w:style>
  <w:style w:type="paragraph" w:customStyle="1" w:styleId="1ff">
    <w:name w:val="Знак Знак1"/>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a">
    <w:name w:val="Знак Знак12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0">
    <w:name w:val="Нет списка1110"/>
    <w:next w:val="a2"/>
    <w:uiPriority w:val="99"/>
    <w:semiHidden/>
    <w:unhideWhenUsed/>
    <w:rsid w:val="000337EB"/>
  </w:style>
  <w:style w:type="numbering" w:customStyle="1" w:styleId="12100">
    <w:name w:val="Нет списка1210"/>
    <w:next w:val="a2"/>
    <w:uiPriority w:val="99"/>
    <w:semiHidden/>
    <w:unhideWhenUsed/>
    <w:rsid w:val="000337EB"/>
  </w:style>
  <w:style w:type="paragraph" w:customStyle="1" w:styleId="12fb">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0">
    <w:name w:val="Знак1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00">
    <w:name w:val="Нет списка1310"/>
    <w:next w:val="a2"/>
    <w:uiPriority w:val="99"/>
    <w:semiHidden/>
    <w:unhideWhenUsed/>
    <w:rsid w:val="000337EB"/>
  </w:style>
  <w:style w:type="numbering" w:customStyle="1" w:styleId="14100">
    <w:name w:val="Нет списка1410"/>
    <w:next w:val="a2"/>
    <w:uiPriority w:val="99"/>
    <w:semiHidden/>
    <w:unhideWhenUsed/>
    <w:rsid w:val="000337EB"/>
  </w:style>
  <w:style w:type="numbering" w:customStyle="1" w:styleId="1510">
    <w:name w:val="Нет списка1510"/>
    <w:next w:val="a2"/>
    <w:uiPriority w:val="99"/>
    <w:semiHidden/>
    <w:unhideWhenUsed/>
    <w:rsid w:val="000337EB"/>
  </w:style>
  <w:style w:type="numbering" w:customStyle="1" w:styleId="1610">
    <w:name w:val="Нет списка1610"/>
    <w:next w:val="a2"/>
    <w:uiPriority w:val="99"/>
    <w:semiHidden/>
    <w:unhideWhenUsed/>
    <w:rsid w:val="000337EB"/>
  </w:style>
  <w:style w:type="numbering" w:customStyle="1" w:styleId="1710">
    <w:name w:val="Нет списка1710"/>
    <w:next w:val="a2"/>
    <w:uiPriority w:val="99"/>
    <w:semiHidden/>
    <w:unhideWhenUsed/>
    <w:rsid w:val="000337EB"/>
  </w:style>
  <w:style w:type="paragraph" w:customStyle="1" w:styleId="13a">
    <w:name w:val="Знак Знак13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0">
    <w:name w:val="Нет списка1810"/>
    <w:next w:val="a2"/>
    <w:uiPriority w:val="99"/>
    <w:semiHidden/>
    <w:unhideWhenUsed/>
    <w:rsid w:val="000337EB"/>
  </w:style>
  <w:style w:type="numbering" w:customStyle="1" w:styleId="1910">
    <w:name w:val="Нет списка1910"/>
    <w:next w:val="a2"/>
    <w:uiPriority w:val="99"/>
    <w:semiHidden/>
    <w:unhideWhenUsed/>
    <w:rsid w:val="000337EB"/>
  </w:style>
  <w:style w:type="numbering" w:customStyle="1" w:styleId="203">
    <w:name w:val="Нет списка203"/>
    <w:next w:val="a2"/>
    <w:uiPriority w:val="99"/>
    <w:semiHidden/>
    <w:unhideWhenUsed/>
    <w:rsid w:val="000337EB"/>
  </w:style>
  <w:style w:type="paragraph" w:customStyle="1" w:styleId="12f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d">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e">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3">
    <w:name w:val="Нет списка213"/>
    <w:next w:val="a2"/>
    <w:uiPriority w:val="99"/>
    <w:semiHidden/>
    <w:unhideWhenUsed/>
    <w:rsid w:val="000337EB"/>
  </w:style>
  <w:style w:type="numbering" w:customStyle="1" w:styleId="222">
    <w:name w:val="Нет списка222"/>
    <w:next w:val="a2"/>
    <w:uiPriority w:val="99"/>
    <w:semiHidden/>
    <w:unhideWhenUsed/>
    <w:rsid w:val="000337EB"/>
  </w:style>
  <w:style w:type="numbering" w:customStyle="1" w:styleId="232">
    <w:name w:val="Нет списка232"/>
    <w:next w:val="a2"/>
    <w:uiPriority w:val="99"/>
    <w:semiHidden/>
    <w:unhideWhenUsed/>
    <w:rsid w:val="000337EB"/>
  </w:style>
  <w:style w:type="numbering" w:customStyle="1" w:styleId="242">
    <w:name w:val="Нет списка242"/>
    <w:next w:val="a2"/>
    <w:uiPriority w:val="99"/>
    <w:semiHidden/>
    <w:unhideWhenUsed/>
    <w:rsid w:val="000337EB"/>
  </w:style>
  <w:style w:type="numbering" w:customStyle="1" w:styleId="252">
    <w:name w:val="Нет списка252"/>
    <w:next w:val="a2"/>
    <w:uiPriority w:val="99"/>
    <w:semiHidden/>
    <w:unhideWhenUsed/>
    <w:rsid w:val="000337EB"/>
  </w:style>
  <w:style w:type="numbering" w:customStyle="1" w:styleId="262">
    <w:name w:val="Нет списка262"/>
    <w:next w:val="a2"/>
    <w:uiPriority w:val="99"/>
    <w:semiHidden/>
    <w:unhideWhenUsed/>
    <w:rsid w:val="000337EB"/>
  </w:style>
  <w:style w:type="numbering" w:customStyle="1" w:styleId="272">
    <w:name w:val="Нет списка272"/>
    <w:next w:val="a2"/>
    <w:uiPriority w:val="99"/>
    <w:semiHidden/>
    <w:unhideWhenUsed/>
    <w:rsid w:val="000337EB"/>
  </w:style>
  <w:style w:type="numbering" w:customStyle="1" w:styleId="282">
    <w:name w:val="Нет списка282"/>
    <w:next w:val="a2"/>
    <w:uiPriority w:val="99"/>
    <w:semiHidden/>
    <w:unhideWhenUsed/>
    <w:rsid w:val="000337EB"/>
  </w:style>
  <w:style w:type="numbering" w:customStyle="1" w:styleId="292">
    <w:name w:val="Нет списка292"/>
    <w:next w:val="a2"/>
    <w:uiPriority w:val="99"/>
    <w:semiHidden/>
    <w:unhideWhenUsed/>
    <w:rsid w:val="000337EB"/>
  </w:style>
  <w:style w:type="paragraph" w:customStyle="1" w:styleId="12ff">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2">
    <w:name w:val="Нет списка302"/>
    <w:next w:val="a2"/>
    <w:uiPriority w:val="99"/>
    <w:semiHidden/>
    <w:unhideWhenUsed/>
    <w:rsid w:val="000337EB"/>
  </w:style>
  <w:style w:type="numbering" w:customStyle="1" w:styleId="313">
    <w:name w:val="Нет списка313"/>
    <w:next w:val="a2"/>
    <w:uiPriority w:val="99"/>
    <w:semiHidden/>
    <w:unhideWhenUsed/>
    <w:rsid w:val="000337EB"/>
  </w:style>
  <w:style w:type="paragraph" w:customStyle="1" w:styleId="12ff0">
    <w:name w:val="Знак Знак12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2">
    <w:name w:val="Нет списка322"/>
    <w:next w:val="a2"/>
    <w:uiPriority w:val="99"/>
    <w:semiHidden/>
    <w:unhideWhenUsed/>
    <w:rsid w:val="000337EB"/>
  </w:style>
  <w:style w:type="numbering" w:customStyle="1" w:styleId="332">
    <w:name w:val="Нет списка332"/>
    <w:next w:val="a2"/>
    <w:uiPriority w:val="99"/>
    <w:semiHidden/>
    <w:unhideWhenUsed/>
    <w:rsid w:val="000337EB"/>
  </w:style>
  <w:style w:type="numbering" w:customStyle="1" w:styleId="342">
    <w:name w:val="Нет списка342"/>
    <w:next w:val="a2"/>
    <w:uiPriority w:val="99"/>
    <w:semiHidden/>
    <w:unhideWhenUsed/>
    <w:rsid w:val="000337EB"/>
  </w:style>
  <w:style w:type="numbering" w:customStyle="1" w:styleId="352">
    <w:name w:val="Нет списка352"/>
    <w:next w:val="a2"/>
    <w:uiPriority w:val="99"/>
    <w:semiHidden/>
    <w:unhideWhenUsed/>
    <w:rsid w:val="000337EB"/>
  </w:style>
  <w:style w:type="numbering" w:customStyle="1" w:styleId="362">
    <w:name w:val="Нет списка362"/>
    <w:next w:val="a2"/>
    <w:uiPriority w:val="99"/>
    <w:semiHidden/>
    <w:unhideWhenUsed/>
    <w:rsid w:val="000337EB"/>
  </w:style>
  <w:style w:type="numbering" w:customStyle="1" w:styleId="372">
    <w:name w:val="Нет списка372"/>
    <w:next w:val="a2"/>
    <w:uiPriority w:val="99"/>
    <w:semiHidden/>
    <w:unhideWhenUsed/>
    <w:rsid w:val="000337EB"/>
  </w:style>
  <w:style w:type="numbering" w:customStyle="1" w:styleId="382">
    <w:name w:val="Нет списка382"/>
    <w:next w:val="a2"/>
    <w:uiPriority w:val="99"/>
    <w:semiHidden/>
    <w:unhideWhenUsed/>
    <w:rsid w:val="000337EB"/>
  </w:style>
  <w:style w:type="numbering" w:customStyle="1" w:styleId="392">
    <w:name w:val="Нет списка392"/>
    <w:next w:val="a2"/>
    <w:uiPriority w:val="99"/>
    <w:semiHidden/>
    <w:unhideWhenUsed/>
    <w:rsid w:val="000337EB"/>
  </w:style>
  <w:style w:type="numbering" w:customStyle="1" w:styleId="402">
    <w:name w:val="Нет списка402"/>
    <w:next w:val="a2"/>
    <w:uiPriority w:val="99"/>
    <w:semiHidden/>
    <w:unhideWhenUsed/>
    <w:rsid w:val="000337EB"/>
  </w:style>
  <w:style w:type="numbering" w:customStyle="1" w:styleId="413">
    <w:name w:val="Нет списка413"/>
    <w:next w:val="a2"/>
    <w:uiPriority w:val="99"/>
    <w:semiHidden/>
    <w:unhideWhenUsed/>
    <w:rsid w:val="000337EB"/>
  </w:style>
  <w:style w:type="paragraph" w:customStyle="1" w:styleId="1ff1">
    <w:name w:val="Знак Знак1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2">
    <w:name w:val="Нет списка422"/>
    <w:next w:val="a2"/>
    <w:uiPriority w:val="99"/>
    <w:semiHidden/>
    <w:unhideWhenUsed/>
    <w:rsid w:val="000337EB"/>
  </w:style>
  <w:style w:type="numbering" w:customStyle="1" w:styleId="432">
    <w:name w:val="Нет списка432"/>
    <w:next w:val="a2"/>
    <w:uiPriority w:val="99"/>
    <w:semiHidden/>
    <w:unhideWhenUsed/>
    <w:rsid w:val="000337EB"/>
  </w:style>
  <w:style w:type="numbering" w:customStyle="1" w:styleId="442">
    <w:name w:val="Нет списка442"/>
    <w:next w:val="a2"/>
    <w:uiPriority w:val="99"/>
    <w:semiHidden/>
    <w:unhideWhenUsed/>
    <w:rsid w:val="000337EB"/>
  </w:style>
  <w:style w:type="numbering" w:customStyle="1" w:styleId="452">
    <w:name w:val="Нет списка452"/>
    <w:next w:val="a2"/>
    <w:uiPriority w:val="99"/>
    <w:semiHidden/>
    <w:unhideWhenUsed/>
    <w:rsid w:val="000337EB"/>
  </w:style>
  <w:style w:type="numbering" w:customStyle="1" w:styleId="462">
    <w:name w:val="Нет списка462"/>
    <w:next w:val="a2"/>
    <w:uiPriority w:val="99"/>
    <w:semiHidden/>
    <w:unhideWhenUsed/>
    <w:rsid w:val="000337EB"/>
  </w:style>
  <w:style w:type="numbering" w:customStyle="1" w:styleId="472">
    <w:name w:val="Нет списка472"/>
    <w:next w:val="a2"/>
    <w:uiPriority w:val="99"/>
    <w:semiHidden/>
    <w:unhideWhenUsed/>
    <w:rsid w:val="000337EB"/>
  </w:style>
  <w:style w:type="numbering" w:customStyle="1" w:styleId="482">
    <w:name w:val="Нет списка482"/>
    <w:next w:val="a2"/>
    <w:uiPriority w:val="99"/>
    <w:semiHidden/>
    <w:unhideWhenUsed/>
    <w:rsid w:val="000337EB"/>
  </w:style>
  <w:style w:type="numbering" w:customStyle="1" w:styleId="492">
    <w:name w:val="Нет списка492"/>
    <w:next w:val="a2"/>
    <w:uiPriority w:val="99"/>
    <w:semiHidden/>
    <w:unhideWhenUsed/>
    <w:rsid w:val="000337EB"/>
  </w:style>
  <w:style w:type="numbering" w:customStyle="1" w:styleId="502">
    <w:name w:val="Нет списка502"/>
    <w:next w:val="a2"/>
    <w:uiPriority w:val="99"/>
    <w:semiHidden/>
    <w:unhideWhenUsed/>
    <w:rsid w:val="000337EB"/>
  </w:style>
  <w:style w:type="numbering" w:customStyle="1" w:styleId="513">
    <w:name w:val="Нет списка513"/>
    <w:next w:val="a2"/>
    <w:uiPriority w:val="99"/>
    <w:semiHidden/>
    <w:unhideWhenUsed/>
    <w:rsid w:val="000337EB"/>
  </w:style>
  <w:style w:type="numbering" w:customStyle="1" w:styleId="522">
    <w:name w:val="Нет списка522"/>
    <w:next w:val="a2"/>
    <w:uiPriority w:val="99"/>
    <w:semiHidden/>
    <w:unhideWhenUsed/>
    <w:rsid w:val="000337EB"/>
  </w:style>
  <w:style w:type="numbering" w:customStyle="1" w:styleId="532">
    <w:name w:val="Нет списка532"/>
    <w:next w:val="a2"/>
    <w:uiPriority w:val="99"/>
    <w:semiHidden/>
    <w:unhideWhenUsed/>
    <w:rsid w:val="000337EB"/>
  </w:style>
  <w:style w:type="numbering" w:customStyle="1" w:styleId="542">
    <w:name w:val="Нет списка542"/>
    <w:next w:val="a2"/>
    <w:uiPriority w:val="99"/>
    <w:semiHidden/>
    <w:unhideWhenUsed/>
    <w:rsid w:val="000337EB"/>
  </w:style>
  <w:style w:type="numbering" w:customStyle="1" w:styleId="552">
    <w:name w:val="Нет списка552"/>
    <w:next w:val="a2"/>
    <w:uiPriority w:val="99"/>
    <w:semiHidden/>
    <w:unhideWhenUsed/>
    <w:rsid w:val="000337EB"/>
  </w:style>
  <w:style w:type="numbering" w:customStyle="1" w:styleId="562">
    <w:name w:val="Нет списка562"/>
    <w:next w:val="a2"/>
    <w:uiPriority w:val="99"/>
    <w:semiHidden/>
    <w:unhideWhenUsed/>
    <w:rsid w:val="000337EB"/>
  </w:style>
  <w:style w:type="numbering" w:customStyle="1" w:styleId="572">
    <w:name w:val="Нет списка572"/>
    <w:next w:val="a2"/>
    <w:uiPriority w:val="99"/>
    <w:semiHidden/>
    <w:unhideWhenUsed/>
    <w:rsid w:val="000337EB"/>
  </w:style>
  <w:style w:type="numbering" w:customStyle="1" w:styleId="582">
    <w:name w:val="Нет списка582"/>
    <w:next w:val="a2"/>
    <w:uiPriority w:val="99"/>
    <w:semiHidden/>
    <w:unhideWhenUsed/>
    <w:rsid w:val="000337EB"/>
  </w:style>
  <w:style w:type="numbering" w:customStyle="1" w:styleId="592">
    <w:name w:val="Нет списка592"/>
    <w:next w:val="a2"/>
    <w:uiPriority w:val="99"/>
    <w:semiHidden/>
    <w:unhideWhenUsed/>
    <w:rsid w:val="000337EB"/>
  </w:style>
  <w:style w:type="numbering" w:customStyle="1" w:styleId="602">
    <w:name w:val="Нет списка602"/>
    <w:next w:val="a2"/>
    <w:uiPriority w:val="99"/>
    <w:semiHidden/>
    <w:unhideWhenUsed/>
    <w:rsid w:val="000337EB"/>
  </w:style>
  <w:style w:type="numbering" w:customStyle="1" w:styleId="613">
    <w:name w:val="Нет списка613"/>
    <w:next w:val="a2"/>
    <w:uiPriority w:val="99"/>
    <w:semiHidden/>
    <w:unhideWhenUsed/>
    <w:rsid w:val="000337EB"/>
  </w:style>
  <w:style w:type="numbering" w:customStyle="1" w:styleId="622">
    <w:name w:val="Нет списка622"/>
    <w:next w:val="a2"/>
    <w:uiPriority w:val="99"/>
    <w:semiHidden/>
    <w:unhideWhenUsed/>
    <w:rsid w:val="000337EB"/>
  </w:style>
  <w:style w:type="numbering" w:customStyle="1" w:styleId="632">
    <w:name w:val="Нет списка632"/>
    <w:next w:val="a2"/>
    <w:uiPriority w:val="99"/>
    <w:semiHidden/>
    <w:unhideWhenUsed/>
    <w:rsid w:val="000337EB"/>
  </w:style>
  <w:style w:type="numbering" w:customStyle="1" w:styleId="642">
    <w:name w:val="Нет списка642"/>
    <w:next w:val="a2"/>
    <w:uiPriority w:val="99"/>
    <w:semiHidden/>
    <w:unhideWhenUsed/>
    <w:rsid w:val="000337EB"/>
  </w:style>
  <w:style w:type="numbering" w:customStyle="1" w:styleId="652">
    <w:name w:val="Нет списка652"/>
    <w:next w:val="a2"/>
    <w:uiPriority w:val="99"/>
    <w:semiHidden/>
    <w:unhideWhenUsed/>
    <w:rsid w:val="000337EB"/>
  </w:style>
  <w:style w:type="paragraph" w:customStyle="1" w:styleId="12f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2">
    <w:name w:val="Нет списка662"/>
    <w:next w:val="a2"/>
    <w:uiPriority w:val="99"/>
    <w:semiHidden/>
    <w:unhideWhenUsed/>
    <w:rsid w:val="000337EB"/>
  </w:style>
  <w:style w:type="numbering" w:customStyle="1" w:styleId="672">
    <w:name w:val="Нет списка672"/>
    <w:next w:val="a2"/>
    <w:uiPriority w:val="99"/>
    <w:semiHidden/>
    <w:unhideWhenUsed/>
    <w:rsid w:val="000337EB"/>
  </w:style>
  <w:style w:type="numbering" w:customStyle="1" w:styleId="682">
    <w:name w:val="Нет списка682"/>
    <w:next w:val="a2"/>
    <w:uiPriority w:val="99"/>
    <w:semiHidden/>
    <w:unhideWhenUsed/>
    <w:rsid w:val="000337EB"/>
  </w:style>
  <w:style w:type="numbering" w:customStyle="1" w:styleId="692">
    <w:name w:val="Нет списка692"/>
    <w:next w:val="a2"/>
    <w:uiPriority w:val="99"/>
    <w:semiHidden/>
    <w:unhideWhenUsed/>
    <w:rsid w:val="000337EB"/>
  </w:style>
  <w:style w:type="numbering" w:customStyle="1" w:styleId="702">
    <w:name w:val="Нет списка702"/>
    <w:next w:val="a2"/>
    <w:uiPriority w:val="99"/>
    <w:semiHidden/>
    <w:unhideWhenUsed/>
    <w:rsid w:val="000337EB"/>
  </w:style>
  <w:style w:type="numbering" w:customStyle="1" w:styleId="713">
    <w:name w:val="Нет списка713"/>
    <w:next w:val="a2"/>
    <w:uiPriority w:val="99"/>
    <w:semiHidden/>
    <w:unhideWhenUsed/>
    <w:rsid w:val="000337EB"/>
  </w:style>
  <w:style w:type="paragraph" w:customStyle="1" w:styleId="afff5">
    <w:name w:val="Знак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2">
    <w:name w:val="Нет списка722"/>
    <w:next w:val="a2"/>
    <w:uiPriority w:val="99"/>
    <w:semiHidden/>
    <w:unhideWhenUsed/>
    <w:rsid w:val="000337EB"/>
  </w:style>
  <w:style w:type="numbering" w:customStyle="1" w:styleId="732">
    <w:name w:val="Нет списка732"/>
    <w:next w:val="a2"/>
    <w:uiPriority w:val="99"/>
    <w:semiHidden/>
    <w:unhideWhenUsed/>
    <w:rsid w:val="000337EB"/>
  </w:style>
  <w:style w:type="numbering" w:customStyle="1" w:styleId="742">
    <w:name w:val="Нет списка742"/>
    <w:next w:val="a2"/>
    <w:uiPriority w:val="99"/>
    <w:semiHidden/>
    <w:unhideWhenUsed/>
    <w:rsid w:val="000337EB"/>
  </w:style>
  <w:style w:type="numbering" w:customStyle="1" w:styleId="752">
    <w:name w:val="Нет списка752"/>
    <w:next w:val="a2"/>
    <w:uiPriority w:val="99"/>
    <w:semiHidden/>
    <w:unhideWhenUsed/>
    <w:rsid w:val="000337EB"/>
  </w:style>
  <w:style w:type="numbering" w:customStyle="1" w:styleId="762">
    <w:name w:val="Нет списка762"/>
    <w:next w:val="a2"/>
    <w:uiPriority w:val="99"/>
    <w:semiHidden/>
    <w:unhideWhenUsed/>
    <w:rsid w:val="000337EB"/>
  </w:style>
  <w:style w:type="numbering" w:customStyle="1" w:styleId="772">
    <w:name w:val="Нет списка772"/>
    <w:next w:val="a2"/>
    <w:uiPriority w:val="99"/>
    <w:semiHidden/>
    <w:unhideWhenUsed/>
    <w:rsid w:val="000337EB"/>
  </w:style>
  <w:style w:type="numbering" w:customStyle="1" w:styleId="782">
    <w:name w:val="Нет списка782"/>
    <w:next w:val="a2"/>
    <w:uiPriority w:val="99"/>
    <w:semiHidden/>
    <w:unhideWhenUsed/>
    <w:rsid w:val="000337EB"/>
  </w:style>
  <w:style w:type="numbering" w:customStyle="1" w:styleId="792">
    <w:name w:val="Нет списка792"/>
    <w:next w:val="a2"/>
    <w:uiPriority w:val="99"/>
    <w:semiHidden/>
    <w:unhideWhenUsed/>
    <w:rsid w:val="000337EB"/>
  </w:style>
  <w:style w:type="numbering" w:customStyle="1" w:styleId="802">
    <w:name w:val="Нет списка802"/>
    <w:next w:val="a2"/>
    <w:uiPriority w:val="99"/>
    <w:semiHidden/>
    <w:unhideWhenUsed/>
    <w:rsid w:val="000337EB"/>
  </w:style>
  <w:style w:type="numbering" w:customStyle="1" w:styleId="812">
    <w:name w:val="Нет списка812"/>
    <w:next w:val="a2"/>
    <w:uiPriority w:val="99"/>
    <w:semiHidden/>
    <w:unhideWhenUsed/>
    <w:rsid w:val="000337EB"/>
  </w:style>
  <w:style w:type="numbering" w:customStyle="1" w:styleId="821">
    <w:name w:val="Нет списка821"/>
    <w:next w:val="a2"/>
    <w:uiPriority w:val="99"/>
    <w:semiHidden/>
    <w:unhideWhenUsed/>
    <w:rsid w:val="000337EB"/>
  </w:style>
  <w:style w:type="numbering" w:customStyle="1" w:styleId="1102">
    <w:name w:val="Нет списка1102"/>
    <w:next w:val="a2"/>
    <w:uiPriority w:val="99"/>
    <w:semiHidden/>
    <w:rsid w:val="000337EB"/>
  </w:style>
  <w:style w:type="table" w:customStyle="1" w:styleId="11a">
    <w:name w:val="Сетка таблицы11"/>
    <w:basedOn w:val="a1"/>
    <w:next w:val="ac"/>
    <w:rsid w:val="000337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2"/>
    <w:uiPriority w:val="99"/>
    <w:semiHidden/>
    <w:unhideWhenUsed/>
    <w:rsid w:val="000337EB"/>
  </w:style>
  <w:style w:type="numbering" w:customStyle="1" w:styleId="2102">
    <w:name w:val="Нет списка2102"/>
    <w:next w:val="a2"/>
    <w:uiPriority w:val="99"/>
    <w:semiHidden/>
    <w:unhideWhenUsed/>
    <w:rsid w:val="000337EB"/>
  </w:style>
  <w:style w:type="numbering" w:customStyle="1" w:styleId="3102">
    <w:name w:val="Нет списка3102"/>
    <w:next w:val="a2"/>
    <w:uiPriority w:val="99"/>
    <w:semiHidden/>
    <w:unhideWhenUsed/>
    <w:rsid w:val="000337EB"/>
  </w:style>
  <w:style w:type="numbering" w:customStyle="1" w:styleId="4102">
    <w:name w:val="Нет списка4102"/>
    <w:next w:val="a2"/>
    <w:uiPriority w:val="99"/>
    <w:semiHidden/>
    <w:unhideWhenUsed/>
    <w:rsid w:val="000337EB"/>
  </w:style>
  <w:style w:type="numbering" w:customStyle="1" w:styleId="5102">
    <w:name w:val="Нет списка5102"/>
    <w:next w:val="a2"/>
    <w:uiPriority w:val="99"/>
    <w:semiHidden/>
    <w:unhideWhenUsed/>
    <w:rsid w:val="000337EB"/>
  </w:style>
  <w:style w:type="numbering" w:customStyle="1" w:styleId="6102">
    <w:name w:val="Нет списка6102"/>
    <w:next w:val="a2"/>
    <w:uiPriority w:val="99"/>
    <w:semiHidden/>
    <w:unhideWhenUsed/>
    <w:rsid w:val="000337EB"/>
  </w:style>
  <w:style w:type="numbering" w:customStyle="1" w:styleId="7101">
    <w:name w:val="Нет списка7101"/>
    <w:next w:val="a2"/>
    <w:uiPriority w:val="99"/>
    <w:semiHidden/>
    <w:unhideWhenUsed/>
    <w:rsid w:val="000337EB"/>
  </w:style>
  <w:style w:type="numbering" w:customStyle="1" w:styleId="831">
    <w:name w:val="Нет списка831"/>
    <w:next w:val="a2"/>
    <w:uiPriority w:val="99"/>
    <w:semiHidden/>
    <w:unhideWhenUsed/>
    <w:rsid w:val="000337EB"/>
  </w:style>
  <w:style w:type="numbering" w:customStyle="1" w:styleId="9120">
    <w:name w:val="Нет списка912"/>
    <w:next w:val="a2"/>
    <w:uiPriority w:val="99"/>
    <w:semiHidden/>
    <w:unhideWhenUsed/>
    <w:rsid w:val="000337EB"/>
  </w:style>
  <w:style w:type="numbering" w:customStyle="1" w:styleId="1012">
    <w:name w:val="Нет списка1012"/>
    <w:next w:val="a2"/>
    <w:uiPriority w:val="99"/>
    <w:semiHidden/>
    <w:unhideWhenUsed/>
    <w:rsid w:val="000337EB"/>
  </w:style>
  <w:style w:type="numbering" w:customStyle="1" w:styleId="11112">
    <w:name w:val="Нет списка11112"/>
    <w:next w:val="a2"/>
    <w:uiPriority w:val="99"/>
    <w:semiHidden/>
    <w:unhideWhenUsed/>
    <w:rsid w:val="000337EB"/>
  </w:style>
  <w:style w:type="numbering" w:customStyle="1" w:styleId="1212">
    <w:name w:val="Нет списка1212"/>
    <w:next w:val="a2"/>
    <w:uiPriority w:val="99"/>
    <w:semiHidden/>
    <w:unhideWhenUsed/>
    <w:rsid w:val="000337EB"/>
  </w:style>
  <w:style w:type="numbering" w:customStyle="1" w:styleId="1312">
    <w:name w:val="Нет списка1312"/>
    <w:next w:val="a2"/>
    <w:uiPriority w:val="99"/>
    <w:semiHidden/>
    <w:unhideWhenUsed/>
    <w:rsid w:val="000337EB"/>
  </w:style>
  <w:style w:type="numbering" w:customStyle="1" w:styleId="14120">
    <w:name w:val="Нет списка1412"/>
    <w:next w:val="a2"/>
    <w:uiPriority w:val="99"/>
    <w:semiHidden/>
    <w:unhideWhenUsed/>
    <w:rsid w:val="000337EB"/>
  </w:style>
  <w:style w:type="numbering" w:customStyle="1" w:styleId="1512">
    <w:name w:val="Нет списка1512"/>
    <w:next w:val="a2"/>
    <w:uiPriority w:val="99"/>
    <w:semiHidden/>
    <w:unhideWhenUsed/>
    <w:rsid w:val="000337EB"/>
  </w:style>
  <w:style w:type="numbering" w:customStyle="1" w:styleId="1612">
    <w:name w:val="Нет списка1612"/>
    <w:next w:val="a2"/>
    <w:uiPriority w:val="99"/>
    <w:semiHidden/>
    <w:unhideWhenUsed/>
    <w:rsid w:val="000337EB"/>
  </w:style>
  <w:style w:type="numbering" w:customStyle="1" w:styleId="1712">
    <w:name w:val="Нет списка1712"/>
    <w:next w:val="a2"/>
    <w:uiPriority w:val="99"/>
    <w:semiHidden/>
    <w:unhideWhenUsed/>
    <w:rsid w:val="000337EB"/>
  </w:style>
  <w:style w:type="numbering" w:customStyle="1" w:styleId="1812">
    <w:name w:val="Нет списка1812"/>
    <w:next w:val="a2"/>
    <w:uiPriority w:val="99"/>
    <w:semiHidden/>
    <w:unhideWhenUsed/>
    <w:rsid w:val="000337EB"/>
  </w:style>
  <w:style w:type="numbering" w:customStyle="1" w:styleId="1912">
    <w:name w:val="Нет списка1912"/>
    <w:next w:val="a2"/>
    <w:uiPriority w:val="99"/>
    <w:semiHidden/>
    <w:unhideWhenUsed/>
    <w:rsid w:val="000337EB"/>
  </w:style>
  <w:style w:type="numbering" w:customStyle="1" w:styleId="2012">
    <w:name w:val="Нет списка2012"/>
    <w:next w:val="a2"/>
    <w:uiPriority w:val="99"/>
    <w:semiHidden/>
    <w:unhideWhenUsed/>
    <w:rsid w:val="000337EB"/>
  </w:style>
  <w:style w:type="numbering" w:customStyle="1" w:styleId="2112">
    <w:name w:val="Нет списка2112"/>
    <w:next w:val="a2"/>
    <w:uiPriority w:val="99"/>
    <w:semiHidden/>
    <w:unhideWhenUsed/>
    <w:rsid w:val="000337EB"/>
  </w:style>
  <w:style w:type="numbering" w:customStyle="1" w:styleId="2212">
    <w:name w:val="Нет списка2212"/>
    <w:next w:val="a2"/>
    <w:uiPriority w:val="99"/>
    <w:semiHidden/>
    <w:unhideWhenUsed/>
    <w:rsid w:val="000337EB"/>
  </w:style>
  <w:style w:type="numbering" w:customStyle="1" w:styleId="2312">
    <w:name w:val="Нет списка2312"/>
    <w:next w:val="a2"/>
    <w:uiPriority w:val="99"/>
    <w:semiHidden/>
    <w:unhideWhenUsed/>
    <w:rsid w:val="000337EB"/>
  </w:style>
  <w:style w:type="numbering" w:customStyle="1" w:styleId="2412">
    <w:name w:val="Нет списка2412"/>
    <w:next w:val="a2"/>
    <w:uiPriority w:val="99"/>
    <w:semiHidden/>
    <w:unhideWhenUsed/>
    <w:rsid w:val="000337EB"/>
  </w:style>
  <w:style w:type="numbering" w:customStyle="1" w:styleId="2512">
    <w:name w:val="Нет списка2512"/>
    <w:next w:val="a2"/>
    <w:uiPriority w:val="99"/>
    <w:semiHidden/>
    <w:unhideWhenUsed/>
    <w:rsid w:val="000337EB"/>
  </w:style>
  <w:style w:type="numbering" w:customStyle="1" w:styleId="2612">
    <w:name w:val="Нет списка2612"/>
    <w:next w:val="a2"/>
    <w:uiPriority w:val="99"/>
    <w:semiHidden/>
    <w:unhideWhenUsed/>
    <w:rsid w:val="000337EB"/>
  </w:style>
  <w:style w:type="numbering" w:customStyle="1" w:styleId="2712">
    <w:name w:val="Нет списка2712"/>
    <w:next w:val="a2"/>
    <w:uiPriority w:val="99"/>
    <w:semiHidden/>
    <w:unhideWhenUsed/>
    <w:rsid w:val="000337EB"/>
  </w:style>
  <w:style w:type="numbering" w:customStyle="1" w:styleId="2812">
    <w:name w:val="Нет списка2812"/>
    <w:next w:val="a2"/>
    <w:uiPriority w:val="99"/>
    <w:semiHidden/>
    <w:unhideWhenUsed/>
    <w:rsid w:val="000337EB"/>
  </w:style>
  <w:style w:type="numbering" w:customStyle="1" w:styleId="2912">
    <w:name w:val="Нет списка2912"/>
    <w:next w:val="a2"/>
    <w:uiPriority w:val="99"/>
    <w:semiHidden/>
    <w:unhideWhenUsed/>
    <w:rsid w:val="000337EB"/>
  </w:style>
  <w:style w:type="numbering" w:customStyle="1" w:styleId="3012">
    <w:name w:val="Нет списка3012"/>
    <w:next w:val="a2"/>
    <w:uiPriority w:val="99"/>
    <w:semiHidden/>
    <w:unhideWhenUsed/>
    <w:rsid w:val="000337EB"/>
  </w:style>
  <w:style w:type="numbering" w:customStyle="1" w:styleId="3112">
    <w:name w:val="Нет списка3112"/>
    <w:next w:val="a2"/>
    <w:uiPriority w:val="99"/>
    <w:semiHidden/>
    <w:unhideWhenUsed/>
    <w:rsid w:val="000337EB"/>
  </w:style>
  <w:style w:type="numbering" w:customStyle="1" w:styleId="3212">
    <w:name w:val="Нет списка3212"/>
    <w:next w:val="a2"/>
    <w:uiPriority w:val="99"/>
    <w:semiHidden/>
    <w:unhideWhenUsed/>
    <w:rsid w:val="000337EB"/>
  </w:style>
  <w:style w:type="numbering" w:customStyle="1" w:styleId="3312">
    <w:name w:val="Нет списка3312"/>
    <w:next w:val="a2"/>
    <w:uiPriority w:val="99"/>
    <w:semiHidden/>
    <w:unhideWhenUsed/>
    <w:rsid w:val="000337EB"/>
  </w:style>
  <w:style w:type="numbering" w:customStyle="1" w:styleId="3412">
    <w:name w:val="Нет списка3412"/>
    <w:next w:val="a2"/>
    <w:uiPriority w:val="99"/>
    <w:semiHidden/>
    <w:unhideWhenUsed/>
    <w:rsid w:val="000337EB"/>
  </w:style>
  <w:style w:type="numbering" w:customStyle="1" w:styleId="3512">
    <w:name w:val="Нет списка3512"/>
    <w:next w:val="a2"/>
    <w:uiPriority w:val="99"/>
    <w:semiHidden/>
    <w:unhideWhenUsed/>
    <w:rsid w:val="000337EB"/>
  </w:style>
  <w:style w:type="numbering" w:customStyle="1" w:styleId="3612">
    <w:name w:val="Нет списка3612"/>
    <w:next w:val="a2"/>
    <w:uiPriority w:val="99"/>
    <w:semiHidden/>
    <w:unhideWhenUsed/>
    <w:rsid w:val="000337EB"/>
  </w:style>
  <w:style w:type="numbering" w:customStyle="1" w:styleId="3712">
    <w:name w:val="Нет списка3712"/>
    <w:next w:val="a2"/>
    <w:uiPriority w:val="99"/>
    <w:semiHidden/>
    <w:unhideWhenUsed/>
    <w:rsid w:val="000337EB"/>
  </w:style>
  <w:style w:type="numbering" w:customStyle="1" w:styleId="3812">
    <w:name w:val="Нет списка3812"/>
    <w:next w:val="a2"/>
    <w:uiPriority w:val="99"/>
    <w:semiHidden/>
    <w:unhideWhenUsed/>
    <w:rsid w:val="000337EB"/>
  </w:style>
  <w:style w:type="numbering" w:customStyle="1" w:styleId="3912">
    <w:name w:val="Нет списка3912"/>
    <w:next w:val="a2"/>
    <w:uiPriority w:val="99"/>
    <w:semiHidden/>
    <w:unhideWhenUsed/>
    <w:rsid w:val="000337EB"/>
  </w:style>
  <w:style w:type="numbering" w:customStyle="1" w:styleId="4012">
    <w:name w:val="Нет списка4012"/>
    <w:next w:val="a2"/>
    <w:uiPriority w:val="99"/>
    <w:semiHidden/>
    <w:unhideWhenUsed/>
    <w:rsid w:val="000337EB"/>
  </w:style>
  <w:style w:type="numbering" w:customStyle="1" w:styleId="4112">
    <w:name w:val="Нет списка4112"/>
    <w:next w:val="a2"/>
    <w:uiPriority w:val="99"/>
    <w:semiHidden/>
    <w:unhideWhenUsed/>
    <w:rsid w:val="000337EB"/>
  </w:style>
  <w:style w:type="numbering" w:customStyle="1" w:styleId="4212">
    <w:name w:val="Нет списка4212"/>
    <w:next w:val="a2"/>
    <w:uiPriority w:val="99"/>
    <w:semiHidden/>
    <w:unhideWhenUsed/>
    <w:rsid w:val="000337EB"/>
  </w:style>
  <w:style w:type="numbering" w:customStyle="1" w:styleId="4312">
    <w:name w:val="Нет списка4312"/>
    <w:next w:val="a2"/>
    <w:uiPriority w:val="99"/>
    <w:semiHidden/>
    <w:unhideWhenUsed/>
    <w:rsid w:val="000337EB"/>
  </w:style>
  <w:style w:type="numbering" w:customStyle="1" w:styleId="4412">
    <w:name w:val="Нет списка4412"/>
    <w:next w:val="a2"/>
    <w:uiPriority w:val="99"/>
    <w:semiHidden/>
    <w:unhideWhenUsed/>
    <w:rsid w:val="000337EB"/>
  </w:style>
  <w:style w:type="numbering" w:customStyle="1" w:styleId="4512">
    <w:name w:val="Нет списка4512"/>
    <w:next w:val="a2"/>
    <w:uiPriority w:val="99"/>
    <w:semiHidden/>
    <w:unhideWhenUsed/>
    <w:rsid w:val="000337EB"/>
  </w:style>
  <w:style w:type="numbering" w:customStyle="1" w:styleId="4612">
    <w:name w:val="Нет списка4612"/>
    <w:next w:val="a2"/>
    <w:uiPriority w:val="99"/>
    <w:semiHidden/>
    <w:unhideWhenUsed/>
    <w:rsid w:val="000337EB"/>
  </w:style>
  <w:style w:type="numbering" w:customStyle="1" w:styleId="4712">
    <w:name w:val="Нет списка4712"/>
    <w:next w:val="a2"/>
    <w:uiPriority w:val="99"/>
    <w:semiHidden/>
    <w:unhideWhenUsed/>
    <w:rsid w:val="000337EB"/>
  </w:style>
  <w:style w:type="numbering" w:customStyle="1" w:styleId="4812">
    <w:name w:val="Нет списка4812"/>
    <w:next w:val="a2"/>
    <w:uiPriority w:val="99"/>
    <w:semiHidden/>
    <w:unhideWhenUsed/>
    <w:rsid w:val="000337EB"/>
  </w:style>
  <w:style w:type="numbering" w:customStyle="1" w:styleId="4912">
    <w:name w:val="Нет списка4912"/>
    <w:next w:val="a2"/>
    <w:uiPriority w:val="99"/>
    <w:semiHidden/>
    <w:unhideWhenUsed/>
    <w:rsid w:val="000337EB"/>
  </w:style>
  <w:style w:type="numbering" w:customStyle="1" w:styleId="5012">
    <w:name w:val="Нет списка5012"/>
    <w:next w:val="a2"/>
    <w:uiPriority w:val="99"/>
    <w:semiHidden/>
    <w:unhideWhenUsed/>
    <w:rsid w:val="000337EB"/>
  </w:style>
  <w:style w:type="numbering" w:customStyle="1" w:styleId="5112">
    <w:name w:val="Нет списка5112"/>
    <w:next w:val="a2"/>
    <w:uiPriority w:val="99"/>
    <w:semiHidden/>
    <w:unhideWhenUsed/>
    <w:rsid w:val="000337EB"/>
  </w:style>
  <w:style w:type="numbering" w:customStyle="1" w:styleId="5212">
    <w:name w:val="Нет списка5212"/>
    <w:next w:val="a2"/>
    <w:uiPriority w:val="99"/>
    <w:semiHidden/>
    <w:unhideWhenUsed/>
    <w:rsid w:val="000337EB"/>
  </w:style>
  <w:style w:type="numbering" w:customStyle="1" w:styleId="5312">
    <w:name w:val="Нет списка5312"/>
    <w:next w:val="a2"/>
    <w:uiPriority w:val="99"/>
    <w:semiHidden/>
    <w:unhideWhenUsed/>
    <w:rsid w:val="000337EB"/>
  </w:style>
  <w:style w:type="numbering" w:customStyle="1" w:styleId="5412">
    <w:name w:val="Нет списка5412"/>
    <w:next w:val="a2"/>
    <w:uiPriority w:val="99"/>
    <w:semiHidden/>
    <w:unhideWhenUsed/>
    <w:rsid w:val="000337EB"/>
  </w:style>
  <w:style w:type="numbering" w:customStyle="1" w:styleId="5512">
    <w:name w:val="Нет списка5512"/>
    <w:next w:val="a2"/>
    <w:uiPriority w:val="99"/>
    <w:semiHidden/>
    <w:unhideWhenUsed/>
    <w:rsid w:val="000337EB"/>
  </w:style>
  <w:style w:type="numbering" w:customStyle="1" w:styleId="5612">
    <w:name w:val="Нет списка5612"/>
    <w:next w:val="a2"/>
    <w:uiPriority w:val="99"/>
    <w:semiHidden/>
    <w:unhideWhenUsed/>
    <w:rsid w:val="000337EB"/>
  </w:style>
  <w:style w:type="numbering" w:customStyle="1" w:styleId="5712">
    <w:name w:val="Нет списка5712"/>
    <w:next w:val="a2"/>
    <w:uiPriority w:val="99"/>
    <w:semiHidden/>
    <w:unhideWhenUsed/>
    <w:rsid w:val="000337EB"/>
  </w:style>
  <w:style w:type="numbering" w:customStyle="1" w:styleId="5812">
    <w:name w:val="Нет списка5812"/>
    <w:next w:val="a2"/>
    <w:uiPriority w:val="99"/>
    <w:semiHidden/>
    <w:unhideWhenUsed/>
    <w:rsid w:val="000337EB"/>
  </w:style>
  <w:style w:type="numbering" w:customStyle="1" w:styleId="5912">
    <w:name w:val="Нет списка5912"/>
    <w:next w:val="a2"/>
    <w:uiPriority w:val="99"/>
    <w:semiHidden/>
    <w:unhideWhenUsed/>
    <w:rsid w:val="000337EB"/>
  </w:style>
  <w:style w:type="numbering" w:customStyle="1" w:styleId="6012">
    <w:name w:val="Нет списка6012"/>
    <w:next w:val="a2"/>
    <w:uiPriority w:val="99"/>
    <w:semiHidden/>
    <w:unhideWhenUsed/>
    <w:rsid w:val="000337EB"/>
  </w:style>
  <w:style w:type="numbering" w:customStyle="1" w:styleId="6112">
    <w:name w:val="Нет списка6112"/>
    <w:next w:val="a2"/>
    <w:uiPriority w:val="99"/>
    <w:semiHidden/>
    <w:unhideWhenUsed/>
    <w:rsid w:val="000337EB"/>
  </w:style>
  <w:style w:type="numbering" w:customStyle="1" w:styleId="6212">
    <w:name w:val="Нет списка6212"/>
    <w:next w:val="a2"/>
    <w:uiPriority w:val="99"/>
    <w:semiHidden/>
    <w:unhideWhenUsed/>
    <w:rsid w:val="000337EB"/>
  </w:style>
  <w:style w:type="numbering" w:customStyle="1" w:styleId="6312">
    <w:name w:val="Нет списка6312"/>
    <w:next w:val="a2"/>
    <w:uiPriority w:val="99"/>
    <w:semiHidden/>
    <w:unhideWhenUsed/>
    <w:rsid w:val="000337EB"/>
  </w:style>
  <w:style w:type="numbering" w:customStyle="1" w:styleId="6412">
    <w:name w:val="Нет списка6412"/>
    <w:next w:val="a2"/>
    <w:uiPriority w:val="99"/>
    <w:semiHidden/>
    <w:unhideWhenUsed/>
    <w:rsid w:val="000337EB"/>
  </w:style>
  <w:style w:type="numbering" w:customStyle="1" w:styleId="6512">
    <w:name w:val="Нет списка6512"/>
    <w:next w:val="a2"/>
    <w:uiPriority w:val="99"/>
    <w:semiHidden/>
    <w:unhideWhenUsed/>
    <w:rsid w:val="000337EB"/>
  </w:style>
  <w:style w:type="numbering" w:customStyle="1" w:styleId="6612">
    <w:name w:val="Нет списка6612"/>
    <w:next w:val="a2"/>
    <w:uiPriority w:val="99"/>
    <w:semiHidden/>
    <w:unhideWhenUsed/>
    <w:rsid w:val="000337EB"/>
  </w:style>
  <w:style w:type="numbering" w:customStyle="1" w:styleId="6712">
    <w:name w:val="Нет списка6712"/>
    <w:next w:val="a2"/>
    <w:uiPriority w:val="99"/>
    <w:semiHidden/>
    <w:unhideWhenUsed/>
    <w:rsid w:val="000337EB"/>
  </w:style>
  <w:style w:type="numbering" w:customStyle="1" w:styleId="6812">
    <w:name w:val="Нет списка6812"/>
    <w:next w:val="a2"/>
    <w:uiPriority w:val="99"/>
    <w:semiHidden/>
    <w:unhideWhenUsed/>
    <w:rsid w:val="000337EB"/>
  </w:style>
  <w:style w:type="numbering" w:customStyle="1" w:styleId="6912">
    <w:name w:val="Нет списка6912"/>
    <w:next w:val="a2"/>
    <w:uiPriority w:val="99"/>
    <w:semiHidden/>
    <w:unhideWhenUsed/>
    <w:rsid w:val="000337EB"/>
  </w:style>
  <w:style w:type="numbering" w:customStyle="1" w:styleId="7012">
    <w:name w:val="Нет списка7012"/>
    <w:next w:val="a2"/>
    <w:uiPriority w:val="99"/>
    <w:semiHidden/>
    <w:unhideWhenUsed/>
    <w:rsid w:val="000337EB"/>
  </w:style>
  <w:style w:type="numbering" w:customStyle="1" w:styleId="7112">
    <w:name w:val="Нет списка7112"/>
    <w:next w:val="a2"/>
    <w:uiPriority w:val="99"/>
    <w:semiHidden/>
    <w:unhideWhenUsed/>
    <w:rsid w:val="000337EB"/>
  </w:style>
  <w:style w:type="numbering" w:customStyle="1" w:styleId="7212">
    <w:name w:val="Нет списка7212"/>
    <w:next w:val="a2"/>
    <w:uiPriority w:val="99"/>
    <w:semiHidden/>
    <w:unhideWhenUsed/>
    <w:rsid w:val="000337EB"/>
  </w:style>
  <w:style w:type="numbering" w:customStyle="1" w:styleId="7312">
    <w:name w:val="Нет списка7312"/>
    <w:next w:val="a2"/>
    <w:uiPriority w:val="99"/>
    <w:semiHidden/>
    <w:unhideWhenUsed/>
    <w:rsid w:val="000337EB"/>
  </w:style>
  <w:style w:type="numbering" w:customStyle="1" w:styleId="7412">
    <w:name w:val="Нет списка7412"/>
    <w:next w:val="a2"/>
    <w:uiPriority w:val="99"/>
    <w:semiHidden/>
    <w:unhideWhenUsed/>
    <w:rsid w:val="000337EB"/>
  </w:style>
  <w:style w:type="numbering" w:customStyle="1" w:styleId="7512">
    <w:name w:val="Нет списка7512"/>
    <w:next w:val="a2"/>
    <w:uiPriority w:val="99"/>
    <w:semiHidden/>
    <w:rsid w:val="000337EB"/>
  </w:style>
  <w:style w:type="numbering" w:customStyle="1" w:styleId="11011">
    <w:name w:val="Нет списка11011"/>
    <w:next w:val="a2"/>
    <w:uiPriority w:val="99"/>
    <w:semiHidden/>
    <w:unhideWhenUsed/>
    <w:rsid w:val="000337EB"/>
  </w:style>
  <w:style w:type="numbering" w:customStyle="1" w:styleId="21011">
    <w:name w:val="Нет списка21011"/>
    <w:next w:val="a2"/>
    <w:uiPriority w:val="99"/>
    <w:semiHidden/>
    <w:unhideWhenUsed/>
    <w:rsid w:val="000337EB"/>
  </w:style>
  <w:style w:type="numbering" w:customStyle="1" w:styleId="31011">
    <w:name w:val="Нет списка31011"/>
    <w:next w:val="a2"/>
    <w:uiPriority w:val="99"/>
    <w:semiHidden/>
    <w:unhideWhenUsed/>
    <w:rsid w:val="000337EB"/>
  </w:style>
  <w:style w:type="numbering" w:customStyle="1" w:styleId="41011">
    <w:name w:val="Нет списка41011"/>
    <w:next w:val="a2"/>
    <w:uiPriority w:val="99"/>
    <w:semiHidden/>
    <w:unhideWhenUsed/>
    <w:rsid w:val="000337EB"/>
  </w:style>
  <w:style w:type="numbering" w:customStyle="1" w:styleId="51011">
    <w:name w:val="Нет списка51011"/>
    <w:next w:val="a2"/>
    <w:uiPriority w:val="99"/>
    <w:semiHidden/>
    <w:unhideWhenUsed/>
    <w:rsid w:val="000337EB"/>
  </w:style>
  <w:style w:type="numbering" w:customStyle="1" w:styleId="61011">
    <w:name w:val="Нет списка61011"/>
    <w:next w:val="a2"/>
    <w:uiPriority w:val="99"/>
    <w:semiHidden/>
    <w:unhideWhenUsed/>
    <w:rsid w:val="000337EB"/>
  </w:style>
  <w:style w:type="numbering" w:customStyle="1" w:styleId="7612">
    <w:name w:val="Нет списка7612"/>
    <w:next w:val="a2"/>
    <w:uiPriority w:val="99"/>
    <w:semiHidden/>
    <w:unhideWhenUsed/>
    <w:rsid w:val="000337EB"/>
  </w:style>
  <w:style w:type="numbering" w:customStyle="1" w:styleId="8112">
    <w:name w:val="Нет списка8112"/>
    <w:next w:val="a2"/>
    <w:uiPriority w:val="99"/>
    <w:semiHidden/>
    <w:unhideWhenUsed/>
    <w:rsid w:val="000337EB"/>
  </w:style>
  <w:style w:type="numbering" w:customStyle="1" w:styleId="9111">
    <w:name w:val="Нет списка9111"/>
    <w:next w:val="a2"/>
    <w:uiPriority w:val="99"/>
    <w:semiHidden/>
    <w:unhideWhenUsed/>
    <w:rsid w:val="000337EB"/>
  </w:style>
  <w:style w:type="numbering" w:customStyle="1" w:styleId="10111">
    <w:name w:val="Нет списка10111"/>
    <w:next w:val="a2"/>
    <w:uiPriority w:val="99"/>
    <w:semiHidden/>
    <w:unhideWhenUsed/>
    <w:rsid w:val="000337EB"/>
  </w:style>
  <w:style w:type="numbering" w:customStyle="1" w:styleId="1121">
    <w:name w:val="Нет списка1121"/>
    <w:next w:val="a2"/>
    <w:uiPriority w:val="99"/>
    <w:semiHidden/>
    <w:unhideWhenUsed/>
    <w:rsid w:val="000337EB"/>
  </w:style>
  <w:style w:type="numbering" w:customStyle="1" w:styleId="12111">
    <w:name w:val="Нет списка12111"/>
    <w:next w:val="a2"/>
    <w:uiPriority w:val="99"/>
    <w:semiHidden/>
    <w:unhideWhenUsed/>
    <w:rsid w:val="000337EB"/>
  </w:style>
  <w:style w:type="numbering" w:customStyle="1" w:styleId="13111">
    <w:name w:val="Нет списка13111"/>
    <w:next w:val="a2"/>
    <w:uiPriority w:val="99"/>
    <w:semiHidden/>
    <w:unhideWhenUsed/>
    <w:rsid w:val="000337EB"/>
  </w:style>
  <w:style w:type="numbering" w:customStyle="1" w:styleId="141110">
    <w:name w:val="Нет списка14111"/>
    <w:next w:val="a2"/>
    <w:uiPriority w:val="99"/>
    <w:semiHidden/>
    <w:unhideWhenUsed/>
    <w:rsid w:val="000337EB"/>
  </w:style>
  <w:style w:type="numbering" w:customStyle="1" w:styleId="15111">
    <w:name w:val="Нет списка15111"/>
    <w:next w:val="a2"/>
    <w:uiPriority w:val="99"/>
    <w:semiHidden/>
    <w:unhideWhenUsed/>
    <w:rsid w:val="000337EB"/>
  </w:style>
  <w:style w:type="numbering" w:customStyle="1" w:styleId="16111">
    <w:name w:val="Нет списка16111"/>
    <w:next w:val="a2"/>
    <w:uiPriority w:val="99"/>
    <w:semiHidden/>
    <w:unhideWhenUsed/>
    <w:rsid w:val="000337EB"/>
  </w:style>
  <w:style w:type="numbering" w:customStyle="1" w:styleId="17111">
    <w:name w:val="Нет списка17111"/>
    <w:next w:val="a2"/>
    <w:uiPriority w:val="99"/>
    <w:semiHidden/>
    <w:unhideWhenUsed/>
    <w:rsid w:val="000337EB"/>
  </w:style>
  <w:style w:type="numbering" w:customStyle="1" w:styleId="18111">
    <w:name w:val="Нет списка18111"/>
    <w:next w:val="a2"/>
    <w:uiPriority w:val="99"/>
    <w:semiHidden/>
    <w:unhideWhenUsed/>
    <w:rsid w:val="000337EB"/>
  </w:style>
  <w:style w:type="numbering" w:customStyle="1" w:styleId="19111">
    <w:name w:val="Нет списка19111"/>
    <w:next w:val="a2"/>
    <w:uiPriority w:val="99"/>
    <w:semiHidden/>
    <w:unhideWhenUsed/>
    <w:rsid w:val="000337EB"/>
  </w:style>
  <w:style w:type="numbering" w:customStyle="1" w:styleId="20111">
    <w:name w:val="Нет списка20111"/>
    <w:next w:val="a2"/>
    <w:uiPriority w:val="99"/>
    <w:semiHidden/>
    <w:unhideWhenUsed/>
    <w:rsid w:val="000337EB"/>
  </w:style>
  <w:style w:type="numbering" w:customStyle="1" w:styleId="21111">
    <w:name w:val="Нет списка21111"/>
    <w:next w:val="a2"/>
    <w:uiPriority w:val="99"/>
    <w:semiHidden/>
    <w:unhideWhenUsed/>
    <w:rsid w:val="000337EB"/>
  </w:style>
  <w:style w:type="numbering" w:customStyle="1" w:styleId="22111">
    <w:name w:val="Нет списка22111"/>
    <w:next w:val="a2"/>
    <w:uiPriority w:val="99"/>
    <w:semiHidden/>
    <w:unhideWhenUsed/>
    <w:rsid w:val="000337EB"/>
  </w:style>
  <w:style w:type="numbering" w:customStyle="1" w:styleId="23111">
    <w:name w:val="Нет списка23111"/>
    <w:next w:val="a2"/>
    <w:uiPriority w:val="99"/>
    <w:semiHidden/>
    <w:unhideWhenUsed/>
    <w:rsid w:val="000337EB"/>
  </w:style>
  <w:style w:type="numbering" w:customStyle="1" w:styleId="24111">
    <w:name w:val="Нет списка24111"/>
    <w:next w:val="a2"/>
    <w:uiPriority w:val="99"/>
    <w:semiHidden/>
    <w:unhideWhenUsed/>
    <w:rsid w:val="000337EB"/>
  </w:style>
  <w:style w:type="numbering" w:customStyle="1" w:styleId="25111">
    <w:name w:val="Нет списка25111"/>
    <w:next w:val="a2"/>
    <w:uiPriority w:val="99"/>
    <w:semiHidden/>
    <w:unhideWhenUsed/>
    <w:rsid w:val="000337EB"/>
  </w:style>
  <w:style w:type="numbering" w:customStyle="1" w:styleId="26111">
    <w:name w:val="Нет списка26111"/>
    <w:next w:val="a2"/>
    <w:uiPriority w:val="99"/>
    <w:semiHidden/>
    <w:unhideWhenUsed/>
    <w:rsid w:val="000337EB"/>
  </w:style>
  <w:style w:type="numbering" w:customStyle="1" w:styleId="27111">
    <w:name w:val="Нет списка27111"/>
    <w:next w:val="a2"/>
    <w:uiPriority w:val="99"/>
    <w:semiHidden/>
    <w:unhideWhenUsed/>
    <w:rsid w:val="000337EB"/>
  </w:style>
  <w:style w:type="numbering" w:customStyle="1" w:styleId="28111">
    <w:name w:val="Нет списка28111"/>
    <w:next w:val="a2"/>
    <w:uiPriority w:val="99"/>
    <w:semiHidden/>
    <w:unhideWhenUsed/>
    <w:rsid w:val="000337EB"/>
  </w:style>
  <w:style w:type="numbering" w:customStyle="1" w:styleId="29111">
    <w:name w:val="Нет списка29111"/>
    <w:next w:val="a2"/>
    <w:uiPriority w:val="99"/>
    <w:semiHidden/>
    <w:unhideWhenUsed/>
    <w:rsid w:val="000337EB"/>
  </w:style>
  <w:style w:type="numbering" w:customStyle="1" w:styleId="30111">
    <w:name w:val="Нет списка30111"/>
    <w:next w:val="a2"/>
    <w:uiPriority w:val="99"/>
    <w:semiHidden/>
    <w:unhideWhenUsed/>
    <w:rsid w:val="000337EB"/>
  </w:style>
  <w:style w:type="numbering" w:customStyle="1" w:styleId="31111">
    <w:name w:val="Нет списка31111"/>
    <w:next w:val="a2"/>
    <w:uiPriority w:val="99"/>
    <w:semiHidden/>
    <w:unhideWhenUsed/>
    <w:rsid w:val="000337EB"/>
  </w:style>
  <w:style w:type="numbering" w:customStyle="1" w:styleId="32111">
    <w:name w:val="Нет списка32111"/>
    <w:next w:val="a2"/>
    <w:uiPriority w:val="99"/>
    <w:semiHidden/>
    <w:unhideWhenUsed/>
    <w:rsid w:val="000337EB"/>
  </w:style>
  <w:style w:type="numbering" w:customStyle="1" w:styleId="33111">
    <w:name w:val="Нет списка33111"/>
    <w:next w:val="a2"/>
    <w:uiPriority w:val="99"/>
    <w:semiHidden/>
    <w:unhideWhenUsed/>
    <w:rsid w:val="000337EB"/>
  </w:style>
  <w:style w:type="numbering" w:customStyle="1" w:styleId="34111">
    <w:name w:val="Нет списка34111"/>
    <w:next w:val="a2"/>
    <w:uiPriority w:val="99"/>
    <w:semiHidden/>
    <w:unhideWhenUsed/>
    <w:rsid w:val="000337EB"/>
  </w:style>
  <w:style w:type="numbering" w:customStyle="1" w:styleId="35111">
    <w:name w:val="Нет списка35111"/>
    <w:next w:val="a2"/>
    <w:uiPriority w:val="99"/>
    <w:semiHidden/>
    <w:unhideWhenUsed/>
    <w:rsid w:val="000337EB"/>
  </w:style>
  <w:style w:type="numbering" w:customStyle="1" w:styleId="36111">
    <w:name w:val="Нет списка36111"/>
    <w:next w:val="a2"/>
    <w:uiPriority w:val="99"/>
    <w:semiHidden/>
    <w:unhideWhenUsed/>
    <w:rsid w:val="000337EB"/>
  </w:style>
  <w:style w:type="numbering" w:customStyle="1" w:styleId="37111">
    <w:name w:val="Нет списка37111"/>
    <w:next w:val="a2"/>
    <w:uiPriority w:val="99"/>
    <w:semiHidden/>
    <w:unhideWhenUsed/>
    <w:rsid w:val="000337EB"/>
  </w:style>
  <w:style w:type="numbering" w:customStyle="1" w:styleId="38111">
    <w:name w:val="Нет списка38111"/>
    <w:next w:val="a2"/>
    <w:uiPriority w:val="99"/>
    <w:semiHidden/>
    <w:unhideWhenUsed/>
    <w:rsid w:val="000337EB"/>
  </w:style>
  <w:style w:type="numbering" w:customStyle="1" w:styleId="39111">
    <w:name w:val="Нет списка39111"/>
    <w:next w:val="a2"/>
    <w:uiPriority w:val="99"/>
    <w:semiHidden/>
    <w:unhideWhenUsed/>
    <w:rsid w:val="000337EB"/>
  </w:style>
  <w:style w:type="numbering" w:customStyle="1" w:styleId="40111">
    <w:name w:val="Нет списка40111"/>
    <w:next w:val="a2"/>
    <w:uiPriority w:val="99"/>
    <w:semiHidden/>
    <w:unhideWhenUsed/>
    <w:rsid w:val="000337EB"/>
  </w:style>
  <w:style w:type="numbering" w:customStyle="1" w:styleId="41111">
    <w:name w:val="Нет списка41111"/>
    <w:next w:val="a2"/>
    <w:uiPriority w:val="99"/>
    <w:semiHidden/>
    <w:unhideWhenUsed/>
    <w:rsid w:val="000337EB"/>
  </w:style>
  <w:style w:type="numbering" w:customStyle="1" w:styleId="42111">
    <w:name w:val="Нет списка42111"/>
    <w:next w:val="a2"/>
    <w:uiPriority w:val="99"/>
    <w:semiHidden/>
    <w:unhideWhenUsed/>
    <w:rsid w:val="000337EB"/>
  </w:style>
  <w:style w:type="numbering" w:customStyle="1" w:styleId="43111">
    <w:name w:val="Нет списка43111"/>
    <w:next w:val="a2"/>
    <w:uiPriority w:val="99"/>
    <w:semiHidden/>
    <w:unhideWhenUsed/>
    <w:rsid w:val="000337EB"/>
  </w:style>
  <w:style w:type="numbering" w:customStyle="1" w:styleId="44111">
    <w:name w:val="Нет списка44111"/>
    <w:next w:val="a2"/>
    <w:uiPriority w:val="99"/>
    <w:semiHidden/>
    <w:unhideWhenUsed/>
    <w:rsid w:val="000337EB"/>
  </w:style>
  <w:style w:type="numbering" w:customStyle="1" w:styleId="45111">
    <w:name w:val="Нет списка45111"/>
    <w:next w:val="a2"/>
    <w:uiPriority w:val="99"/>
    <w:semiHidden/>
    <w:unhideWhenUsed/>
    <w:rsid w:val="000337EB"/>
  </w:style>
  <w:style w:type="numbering" w:customStyle="1" w:styleId="46111">
    <w:name w:val="Нет списка46111"/>
    <w:next w:val="a2"/>
    <w:uiPriority w:val="99"/>
    <w:semiHidden/>
    <w:unhideWhenUsed/>
    <w:rsid w:val="000337EB"/>
  </w:style>
  <w:style w:type="numbering" w:customStyle="1" w:styleId="47111">
    <w:name w:val="Нет списка47111"/>
    <w:next w:val="a2"/>
    <w:uiPriority w:val="99"/>
    <w:semiHidden/>
    <w:unhideWhenUsed/>
    <w:rsid w:val="000337EB"/>
  </w:style>
  <w:style w:type="numbering" w:customStyle="1" w:styleId="48111">
    <w:name w:val="Нет списка48111"/>
    <w:next w:val="a2"/>
    <w:uiPriority w:val="99"/>
    <w:semiHidden/>
    <w:unhideWhenUsed/>
    <w:rsid w:val="000337EB"/>
  </w:style>
  <w:style w:type="numbering" w:customStyle="1" w:styleId="49111">
    <w:name w:val="Нет списка49111"/>
    <w:next w:val="a2"/>
    <w:uiPriority w:val="99"/>
    <w:semiHidden/>
    <w:unhideWhenUsed/>
    <w:rsid w:val="000337EB"/>
  </w:style>
  <w:style w:type="numbering" w:customStyle="1" w:styleId="50111">
    <w:name w:val="Нет списка50111"/>
    <w:next w:val="a2"/>
    <w:uiPriority w:val="99"/>
    <w:semiHidden/>
    <w:unhideWhenUsed/>
    <w:rsid w:val="000337EB"/>
  </w:style>
  <w:style w:type="numbering" w:customStyle="1" w:styleId="51111">
    <w:name w:val="Нет списка51111"/>
    <w:next w:val="a2"/>
    <w:uiPriority w:val="99"/>
    <w:semiHidden/>
    <w:unhideWhenUsed/>
    <w:rsid w:val="000337EB"/>
  </w:style>
  <w:style w:type="numbering" w:customStyle="1" w:styleId="52111">
    <w:name w:val="Нет списка52111"/>
    <w:next w:val="a2"/>
    <w:uiPriority w:val="99"/>
    <w:semiHidden/>
    <w:unhideWhenUsed/>
    <w:rsid w:val="000337EB"/>
  </w:style>
  <w:style w:type="numbering" w:customStyle="1" w:styleId="53111">
    <w:name w:val="Нет списка53111"/>
    <w:next w:val="a2"/>
    <w:uiPriority w:val="99"/>
    <w:semiHidden/>
    <w:unhideWhenUsed/>
    <w:rsid w:val="000337EB"/>
  </w:style>
  <w:style w:type="numbering" w:customStyle="1" w:styleId="54111">
    <w:name w:val="Нет списка54111"/>
    <w:next w:val="a2"/>
    <w:uiPriority w:val="99"/>
    <w:semiHidden/>
    <w:unhideWhenUsed/>
    <w:rsid w:val="000337EB"/>
  </w:style>
  <w:style w:type="numbering" w:customStyle="1" w:styleId="55111">
    <w:name w:val="Нет списка55111"/>
    <w:next w:val="a2"/>
    <w:uiPriority w:val="99"/>
    <w:semiHidden/>
    <w:unhideWhenUsed/>
    <w:rsid w:val="000337EB"/>
  </w:style>
  <w:style w:type="numbering" w:customStyle="1" w:styleId="56111">
    <w:name w:val="Нет списка56111"/>
    <w:next w:val="a2"/>
    <w:uiPriority w:val="99"/>
    <w:semiHidden/>
    <w:unhideWhenUsed/>
    <w:rsid w:val="000337EB"/>
  </w:style>
  <w:style w:type="numbering" w:customStyle="1" w:styleId="57111">
    <w:name w:val="Нет списка57111"/>
    <w:next w:val="a2"/>
    <w:uiPriority w:val="99"/>
    <w:semiHidden/>
    <w:unhideWhenUsed/>
    <w:rsid w:val="000337EB"/>
  </w:style>
  <w:style w:type="numbering" w:customStyle="1" w:styleId="58111">
    <w:name w:val="Нет списка58111"/>
    <w:next w:val="a2"/>
    <w:uiPriority w:val="99"/>
    <w:semiHidden/>
    <w:unhideWhenUsed/>
    <w:rsid w:val="000337EB"/>
  </w:style>
  <w:style w:type="numbering" w:customStyle="1" w:styleId="59111">
    <w:name w:val="Нет списка59111"/>
    <w:next w:val="a2"/>
    <w:uiPriority w:val="99"/>
    <w:semiHidden/>
    <w:unhideWhenUsed/>
    <w:rsid w:val="000337EB"/>
  </w:style>
  <w:style w:type="numbering" w:customStyle="1" w:styleId="60111">
    <w:name w:val="Нет списка60111"/>
    <w:next w:val="a2"/>
    <w:uiPriority w:val="99"/>
    <w:semiHidden/>
    <w:unhideWhenUsed/>
    <w:rsid w:val="000337EB"/>
  </w:style>
  <w:style w:type="numbering" w:customStyle="1" w:styleId="61111">
    <w:name w:val="Нет списка61111"/>
    <w:next w:val="a2"/>
    <w:uiPriority w:val="99"/>
    <w:semiHidden/>
    <w:unhideWhenUsed/>
    <w:rsid w:val="000337EB"/>
  </w:style>
  <w:style w:type="numbering" w:customStyle="1" w:styleId="62111">
    <w:name w:val="Нет списка62111"/>
    <w:next w:val="a2"/>
    <w:uiPriority w:val="99"/>
    <w:semiHidden/>
    <w:unhideWhenUsed/>
    <w:rsid w:val="000337EB"/>
  </w:style>
  <w:style w:type="numbering" w:customStyle="1" w:styleId="63111">
    <w:name w:val="Нет списка63111"/>
    <w:next w:val="a2"/>
    <w:uiPriority w:val="99"/>
    <w:semiHidden/>
    <w:unhideWhenUsed/>
    <w:rsid w:val="000337EB"/>
  </w:style>
  <w:style w:type="numbering" w:customStyle="1" w:styleId="64111">
    <w:name w:val="Нет списка64111"/>
    <w:next w:val="a2"/>
    <w:uiPriority w:val="99"/>
    <w:semiHidden/>
    <w:unhideWhenUsed/>
    <w:rsid w:val="000337EB"/>
  </w:style>
  <w:style w:type="numbering" w:customStyle="1" w:styleId="65111">
    <w:name w:val="Нет списка65111"/>
    <w:next w:val="a2"/>
    <w:uiPriority w:val="99"/>
    <w:semiHidden/>
    <w:unhideWhenUsed/>
    <w:rsid w:val="000337EB"/>
  </w:style>
  <w:style w:type="numbering" w:customStyle="1" w:styleId="66111">
    <w:name w:val="Нет списка66111"/>
    <w:next w:val="a2"/>
    <w:uiPriority w:val="99"/>
    <w:semiHidden/>
    <w:unhideWhenUsed/>
    <w:rsid w:val="000337EB"/>
  </w:style>
  <w:style w:type="numbering" w:customStyle="1" w:styleId="67111">
    <w:name w:val="Нет списка67111"/>
    <w:next w:val="a2"/>
    <w:uiPriority w:val="99"/>
    <w:semiHidden/>
    <w:unhideWhenUsed/>
    <w:rsid w:val="000337EB"/>
  </w:style>
  <w:style w:type="numbering" w:customStyle="1" w:styleId="68111">
    <w:name w:val="Нет списка68111"/>
    <w:next w:val="a2"/>
    <w:uiPriority w:val="99"/>
    <w:semiHidden/>
    <w:unhideWhenUsed/>
    <w:rsid w:val="000337EB"/>
  </w:style>
  <w:style w:type="numbering" w:customStyle="1" w:styleId="69111">
    <w:name w:val="Нет списка69111"/>
    <w:next w:val="a2"/>
    <w:uiPriority w:val="99"/>
    <w:semiHidden/>
    <w:unhideWhenUsed/>
    <w:rsid w:val="000337EB"/>
  </w:style>
  <w:style w:type="numbering" w:customStyle="1" w:styleId="70111">
    <w:name w:val="Нет списка70111"/>
    <w:next w:val="a2"/>
    <w:uiPriority w:val="99"/>
    <w:semiHidden/>
    <w:unhideWhenUsed/>
    <w:rsid w:val="000337EB"/>
  </w:style>
  <w:style w:type="numbering" w:customStyle="1" w:styleId="71111">
    <w:name w:val="Нет списка71111"/>
    <w:next w:val="a2"/>
    <w:uiPriority w:val="99"/>
    <w:semiHidden/>
    <w:unhideWhenUsed/>
    <w:rsid w:val="000337EB"/>
  </w:style>
  <w:style w:type="numbering" w:customStyle="1" w:styleId="72111">
    <w:name w:val="Нет списка72111"/>
    <w:next w:val="a2"/>
    <w:uiPriority w:val="99"/>
    <w:semiHidden/>
    <w:unhideWhenUsed/>
    <w:rsid w:val="000337EB"/>
  </w:style>
  <w:style w:type="numbering" w:customStyle="1" w:styleId="73111">
    <w:name w:val="Нет списка73111"/>
    <w:next w:val="a2"/>
    <w:uiPriority w:val="99"/>
    <w:semiHidden/>
    <w:unhideWhenUsed/>
    <w:rsid w:val="000337EB"/>
  </w:style>
  <w:style w:type="numbering" w:customStyle="1" w:styleId="74111">
    <w:name w:val="Нет списка74111"/>
    <w:next w:val="a2"/>
    <w:uiPriority w:val="99"/>
    <w:semiHidden/>
    <w:unhideWhenUsed/>
    <w:rsid w:val="000337EB"/>
  </w:style>
  <w:style w:type="numbering" w:customStyle="1" w:styleId="75111">
    <w:name w:val="Нет списка75111"/>
    <w:next w:val="a2"/>
    <w:uiPriority w:val="99"/>
    <w:semiHidden/>
    <w:unhideWhenUsed/>
    <w:rsid w:val="000337EB"/>
  </w:style>
  <w:style w:type="numbering" w:customStyle="1" w:styleId="76111">
    <w:name w:val="Нет списка76111"/>
    <w:next w:val="a2"/>
    <w:uiPriority w:val="99"/>
    <w:semiHidden/>
    <w:unhideWhenUsed/>
    <w:rsid w:val="000337EB"/>
  </w:style>
  <w:style w:type="numbering" w:customStyle="1" w:styleId="7711">
    <w:name w:val="Нет списка7711"/>
    <w:next w:val="a2"/>
    <w:uiPriority w:val="99"/>
    <w:semiHidden/>
    <w:unhideWhenUsed/>
    <w:rsid w:val="000337EB"/>
  </w:style>
  <w:style w:type="numbering" w:customStyle="1" w:styleId="7811">
    <w:name w:val="Нет списка7811"/>
    <w:next w:val="a2"/>
    <w:uiPriority w:val="99"/>
    <w:semiHidden/>
    <w:unhideWhenUsed/>
    <w:rsid w:val="000337EB"/>
  </w:style>
  <w:style w:type="numbering" w:customStyle="1" w:styleId="7911">
    <w:name w:val="Нет списка7911"/>
    <w:next w:val="a2"/>
    <w:uiPriority w:val="99"/>
    <w:semiHidden/>
    <w:unhideWhenUsed/>
    <w:rsid w:val="000337EB"/>
  </w:style>
  <w:style w:type="numbering" w:customStyle="1" w:styleId="8011">
    <w:name w:val="Нет списка8011"/>
    <w:next w:val="a2"/>
    <w:uiPriority w:val="99"/>
    <w:semiHidden/>
    <w:unhideWhenUsed/>
    <w:rsid w:val="000337EB"/>
  </w:style>
  <w:style w:type="numbering" w:customStyle="1" w:styleId="81111">
    <w:name w:val="Нет списка81111"/>
    <w:next w:val="a2"/>
    <w:uiPriority w:val="99"/>
    <w:semiHidden/>
    <w:unhideWhenUsed/>
    <w:rsid w:val="000337EB"/>
  </w:style>
  <w:style w:type="numbering" w:customStyle="1" w:styleId="841">
    <w:name w:val="Нет списка841"/>
    <w:next w:val="a2"/>
    <w:uiPriority w:val="99"/>
    <w:semiHidden/>
    <w:unhideWhenUsed/>
    <w:rsid w:val="000337EB"/>
  </w:style>
  <w:style w:type="numbering" w:customStyle="1" w:styleId="851">
    <w:name w:val="Нет списка851"/>
    <w:next w:val="a2"/>
    <w:uiPriority w:val="99"/>
    <w:semiHidden/>
    <w:unhideWhenUsed/>
    <w:rsid w:val="000337EB"/>
  </w:style>
  <w:style w:type="numbering" w:customStyle="1" w:styleId="861">
    <w:name w:val="Нет списка861"/>
    <w:next w:val="a2"/>
    <w:uiPriority w:val="99"/>
    <w:semiHidden/>
    <w:unhideWhenUsed/>
    <w:rsid w:val="000337EB"/>
  </w:style>
  <w:style w:type="numbering" w:customStyle="1" w:styleId="871">
    <w:name w:val="Нет списка871"/>
    <w:next w:val="a2"/>
    <w:uiPriority w:val="99"/>
    <w:semiHidden/>
    <w:unhideWhenUsed/>
    <w:rsid w:val="000337EB"/>
  </w:style>
  <w:style w:type="numbering" w:customStyle="1" w:styleId="881">
    <w:name w:val="Нет списка881"/>
    <w:next w:val="a2"/>
    <w:uiPriority w:val="99"/>
    <w:semiHidden/>
    <w:unhideWhenUsed/>
    <w:rsid w:val="000337EB"/>
  </w:style>
  <w:style w:type="numbering" w:customStyle="1" w:styleId="891">
    <w:name w:val="Нет списка891"/>
    <w:next w:val="a2"/>
    <w:uiPriority w:val="99"/>
    <w:semiHidden/>
    <w:unhideWhenUsed/>
    <w:rsid w:val="000337EB"/>
  </w:style>
  <w:style w:type="numbering" w:customStyle="1" w:styleId="901">
    <w:name w:val="Нет списка901"/>
    <w:next w:val="a2"/>
    <w:uiPriority w:val="99"/>
    <w:semiHidden/>
    <w:unhideWhenUsed/>
    <w:rsid w:val="000337EB"/>
  </w:style>
  <w:style w:type="numbering" w:customStyle="1" w:styleId="921">
    <w:name w:val="Нет списка921"/>
    <w:next w:val="a2"/>
    <w:uiPriority w:val="99"/>
    <w:semiHidden/>
    <w:unhideWhenUsed/>
    <w:rsid w:val="000337EB"/>
  </w:style>
  <w:style w:type="numbering" w:customStyle="1" w:styleId="931">
    <w:name w:val="Нет списка931"/>
    <w:next w:val="a2"/>
    <w:uiPriority w:val="99"/>
    <w:semiHidden/>
    <w:unhideWhenUsed/>
    <w:rsid w:val="000337EB"/>
  </w:style>
  <w:style w:type="numbering" w:customStyle="1" w:styleId="941">
    <w:name w:val="Нет списка941"/>
    <w:next w:val="a2"/>
    <w:uiPriority w:val="99"/>
    <w:semiHidden/>
    <w:unhideWhenUsed/>
    <w:rsid w:val="000337EB"/>
  </w:style>
  <w:style w:type="numbering" w:customStyle="1" w:styleId="951">
    <w:name w:val="Нет списка951"/>
    <w:next w:val="a2"/>
    <w:uiPriority w:val="99"/>
    <w:semiHidden/>
    <w:unhideWhenUsed/>
    <w:rsid w:val="000337EB"/>
  </w:style>
  <w:style w:type="numbering" w:customStyle="1" w:styleId="961">
    <w:name w:val="Нет списка961"/>
    <w:next w:val="a2"/>
    <w:uiPriority w:val="99"/>
    <w:semiHidden/>
    <w:unhideWhenUsed/>
    <w:rsid w:val="000337EB"/>
  </w:style>
  <w:style w:type="numbering" w:customStyle="1" w:styleId="971">
    <w:name w:val="Нет списка971"/>
    <w:next w:val="a2"/>
    <w:uiPriority w:val="99"/>
    <w:semiHidden/>
    <w:unhideWhenUsed/>
    <w:rsid w:val="000337EB"/>
  </w:style>
  <w:style w:type="numbering" w:customStyle="1" w:styleId="981">
    <w:name w:val="Нет списка981"/>
    <w:next w:val="a2"/>
    <w:uiPriority w:val="99"/>
    <w:semiHidden/>
    <w:unhideWhenUsed/>
    <w:rsid w:val="000337EB"/>
  </w:style>
  <w:style w:type="numbering" w:customStyle="1" w:styleId="991">
    <w:name w:val="Нет списка991"/>
    <w:next w:val="a2"/>
    <w:uiPriority w:val="99"/>
    <w:semiHidden/>
    <w:unhideWhenUsed/>
    <w:rsid w:val="000337EB"/>
  </w:style>
  <w:style w:type="numbering" w:customStyle="1" w:styleId="1001">
    <w:name w:val="Нет списка1001"/>
    <w:next w:val="a2"/>
    <w:uiPriority w:val="99"/>
    <w:semiHidden/>
    <w:unhideWhenUsed/>
    <w:rsid w:val="000337EB"/>
  </w:style>
  <w:style w:type="numbering" w:customStyle="1" w:styleId="1021">
    <w:name w:val="Нет списка1021"/>
    <w:next w:val="a2"/>
    <w:uiPriority w:val="99"/>
    <w:semiHidden/>
    <w:unhideWhenUsed/>
    <w:rsid w:val="000337EB"/>
  </w:style>
  <w:style w:type="numbering" w:customStyle="1" w:styleId="1031">
    <w:name w:val="Нет списка1031"/>
    <w:next w:val="a2"/>
    <w:uiPriority w:val="99"/>
    <w:semiHidden/>
    <w:unhideWhenUsed/>
    <w:rsid w:val="000337EB"/>
  </w:style>
  <w:style w:type="numbering" w:customStyle="1" w:styleId="1041">
    <w:name w:val="Нет списка1041"/>
    <w:next w:val="a2"/>
    <w:uiPriority w:val="99"/>
    <w:semiHidden/>
    <w:unhideWhenUsed/>
    <w:rsid w:val="000337EB"/>
  </w:style>
  <w:style w:type="numbering" w:customStyle="1" w:styleId="1051">
    <w:name w:val="Нет списка1051"/>
    <w:next w:val="a2"/>
    <w:uiPriority w:val="99"/>
    <w:semiHidden/>
    <w:unhideWhenUsed/>
    <w:rsid w:val="000337EB"/>
  </w:style>
  <w:style w:type="numbering" w:customStyle="1" w:styleId="1061">
    <w:name w:val="Нет списка1061"/>
    <w:next w:val="a2"/>
    <w:uiPriority w:val="99"/>
    <w:semiHidden/>
    <w:unhideWhenUsed/>
    <w:rsid w:val="000337EB"/>
  </w:style>
  <w:style w:type="numbering" w:customStyle="1" w:styleId="1071">
    <w:name w:val="Нет списка1071"/>
    <w:next w:val="a2"/>
    <w:uiPriority w:val="99"/>
    <w:semiHidden/>
    <w:unhideWhenUsed/>
    <w:rsid w:val="000337EB"/>
  </w:style>
  <w:style w:type="numbering" w:customStyle="1" w:styleId="1081">
    <w:name w:val="Нет списка1081"/>
    <w:next w:val="a2"/>
    <w:uiPriority w:val="99"/>
    <w:semiHidden/>
    <w:unhideWhenUsed/>
    <w:rsid w:val="000337EB"/>
  </w:style>
  <w:style w:type="numbering" w:customStyle="1" w:styleId="1091">
    <w:name w:val="Нет списка1091"/>
    <w:next w:val="a2"/>
    <w:uiPriority w:val="99"/>
    <w:semiHidden/>
    <w:unhideWhenUsed/>
    <w:rsid w:val="000337EB"/>
  </w:style>
  <w:style w:type="numbering" w:customStyle="1" w:styleId="1131">
    <w:name w:val="Нет списка1131"/>
    <w:next w:val="a2"/>
    <w:uiPriority w:val="99"/>
    <w:semiHidden/>
    <w:unhideWhenUsed/>
    <w:rsid w:val="000337EB"/>
  </w:style>
  <w:style w:type="numbering" w:customStyle="1" w:styleId="1141">
    <w:name w:val="Нет списка1141"/>
    <w:next w:val="a2"/>
    <w:uiPriority w:val="99"/>
    <w:semiHidden/>
    <w:unhideWhenUsed/>
    <w:rsid w:val="000337EB"/>
  </w:style>
  <w:style w:type="numbering" w:customStyle="1" w:styleId="1151">
    <w:name w:val="Нет списка1151"/>
    <w:next w:val="a2"/>
    <w:uiPriority w:val="99"/>
    <w:semiHidden/>
    <w:unhideWhenUsed/>
    <w:rsid w:val="000337EB"/>
  </w:style>
  <w:style w:type="numbering" w:customStyle="1" w:styleId="1161">
    <w:name w:val="Нет списка1161"/>
    <w:next w:val="a2"/>
    <w:uiPriority w:val="99"/>
    <w:semiHidden/>
    <w:unhideWhenUsed/>
    <w:rsid w:val="000337EB"/>
  </w:style>
  <w:style w:type="numbering" w:customStyle="1" w:styleId="1171">
    <w:name w:val="Нет списка1171"/>
    <w:next w:val="a2"/>
    <w:uiPriority w:val="99"/>
    <w:semiHidden/>
    <w:unhideWhenUsed/>
    <w:rsid w:val="000337EB"/>
  </w:style>
  <w:style w:type="numbering" w:customStyle="1" w:styleId="1181">
    <w:name w:val="Нет списка1181"/>
    <w:next w:val="a2"/>
    <w:uiPriority w:val="99"/>
    <w:semiHidden/>
    <w:unhideWhenUsed/>
    <w:rsid w:val="000337EB"/>
  </w:style>
  <w:style w:type="numbering" w:customStyle="1" w:styleId="1191">
    <w:name w:val="Нет списка1191"/>
    <w:next w:val="a2"/>
    <w:uiPriority w:val="99"/>
    <w:semiHidden/>
    <w:unhideWhenUsed/>
    <w:rsid w:val="000337EB"/>
  </w:style>
  <w:style w:type="numbering" w:customStyle="1" w:styleId="1201">
    <w:name w:val="Нет списка1201"/>
    <w:next w:val="a2"/>
    <w:uiPriority w:val="99"/>
    <w:semiHidden/>
    <w:unhideWhenUsed/>
    <w:rsid w:val="000337EB"/>
  </w:style>
  <w:style w:type="numbering" w:customStyle="1" w:styleId="1221">
    <w:name w:val="Нет списка1221"/>
    <w:next w:val="a2"/>
    <w:uiPriority w:val="99"/>
    <w:semiHidden/>
    <w:unhideWhenUsed/>
    <w:rsid w:val="000337EB"/>
  </w:style>
  <w:style w:type="numbering" w:customStyle="1" w:styleId="1231">
    <w:name w:val="Нет списка1231"/>
    <w:next w:val="a2"/>
    <w:uiPriority w:val="99"/>
    <w:semiHidden/>
    <w:unhideWhenUsed/>
    <w:rsid w:val="000337EB"/>
  </w:style>
  <w:style w:type="numbering" w:customStyle="1" w:styleId="1241">
    <w:name w:val="Нет списка1241"/>
    <w:next w:val="a2"/>
    <w:uiPriority w:val="99"/>
    <w:semiHidden/>
    <w:unhideWhenUsed/>
    <w:rsid w:val="000337EB"/>
  </w:style>
  <w:style w:type="numbering" w:customStyle="1" w:styleId="1251">
    <w:name w:val="Нет списка1251"/>
    <w:next w:val="a2"/>
    <w:uiPriority w:val="99"/>
    <w:semiHidden/>
    <w:unhideWhenUsed/>
    <w:rsid w:val="000337EB"/>
  </w:style>
  <w:style w:type="numbering" w:customStyle="1" w:styleId="1261">
    <w:name w:val="Нет списка1261"/>
    <w:next w:val="a2"/>
    <w:uiPriority w:val="99"/>
    <w:semiHidden/>
    <w:unhideWhenUsed/>
    <w:rsid w:val="000337EB"/>
  </w:style>
  <w:style w:type="numbering" w:customStyle="1" w:styleId="1271">
    <w:name w:val="Нет списка1271"/>
    <w:next w:val="a2"/>
    <w:uiPriority w:val="99"/>
    <w:semiHidden/>
    <w:unhideWhenUsed/>
    <w:rsid w:val="000337EB"/>
  </w:style>
  <w:style w:type="numbering" w:customStyle="1" w:styleId="1281">
    <w:name w:val="Нет списка1281"/>
    <w:next w:val="a2"/>
    <w:uiPriority w:val="99"/>
    <w:semiHidden/>
    <w:unhideWhenUsed/>
    <w:rsid w:val="000337EB"/>
  </w:style>
  <w:style w:type="numbering" w:customStyle="1" w:styleId="1291">
    <w:name w:val="Нет списка1291"/>
    <w:next w:val="a2"/>
    <w:uiPriority w:val="99"/>
    <w:semiHidden/>
    <w:unhideWhenUsed/>
    <w:rsid w:val="000337EB"/>
  </w:style>
  <w:style w:type="numbering" w:customStyle="1" w:styleId="1301">
    <w:name w:val="Нет списка1301"/>
    <w:next w:val="a2"/>
    <w:uiPriority w:val="99"/>
    <w:semiHidden/>
    <w:unhideWhenUsed/>
    <w:rsid w:val="000337EB"/>
  </w:style>
  <w:style w:type="numbering" w:customStyle="1" w:styleId="1321">
    <w:name w:val="Нет списка1321"/>
    <w:next w:val="a2"/>
    <w:uiPriority w:val="99"/>
    <w:semiHidden/>
    <w:unhideWhenUsed/>
    <w:rsid w:val="000337EB"/>
  </w:style>
  <w:style w:type="numbering" w:customStyle="1" w:styleId="1331">
    <w:name w:val="Нет списка1331"/>
    <w:next w:val="a2"/>
    <w:uiPriority w:val="99"/>
    <w:semiHidden/>
    <w:unhideWhenUsed/>
    <w:rsid w:val="000337EB"/>
  </w:style>
  <w:style w:type="numbering" w:customStyle="1" w:styleId="1341">
    <w:name w:val="Нет списка1341"/>
    <w:next w:val="a2"/>
    <w:uiPriority w:val="99"/>
    <w:semiHidden/>
    <w:unhideWhenUsed/>
    <w:rsid w:val="000337EB"/>
  </w:style>
  <w:style w:type="numbering" w:customStyle="1" w:styleId="1351">
    <w:name w:val="Нет списка1351"/>
    <w:next w:val="a2"/>
    <w:uiPriority w:val="99"/>
    <w:semiHidden/>
    <w:unhideWhenUsed/>
    <w:rsid w:val="000337EB"/>
  </w:style>
  <w:style w:type="numbering" w:customStyle="1" w:styleId="1361">
    <w:name w:val="Нет списка1361"/>
    <w:next w:val="a2"/>
    <w:uiPriority w:val="99"/>
    <w:semiHidden/>
    <w:unhideWhenUsed/>
    <w:rsid w:val="000337EB"/>
  </w:style>
  <w:style w:type="numbering" w:customStyle="1" w:styleId="1371">
    <w:name w:val="Нет списка1371"/>
    <w:next w:val="a2"/>
    <w:uiPriority w:val="99"/>
    <w:semiHidden/>
    <w:unhideWhenUsed/>
    <w:rsid w:val="000337EB"/>
  </w:style>
  <w:style w:type="numbering" w:customStyle="1" w:styleId="1381">
    <w:name w:val="Нет списка1381"/>
    <w:next w:val="a2"/>
    <w:uiPriority w:val="99"/>
    <w:semiHidden/>
    <w:unhideWhenUsed/>
    <w:rsid w:val="000337EB"/>
  </w:style>
  <w:style w:type="numbering" w:customStyle="1" w:styleId="1391">
    <w:name w:val="Нет списка1391"/>
    <w:next w:val="a2"/>
    <w:uiPriority w:val="99"/>
    <w:semiHidden/>
    <w:unhideWhenUsed/>
    <w:rsid w:val="000337EB"/>
  </w:style>
  <w:style w:type="numbering" w:customStyle="1" w:styleId="1401">
    <w:name w:val="Нет списка1401"/>
    <w:next w:val="a2"/>
    <w:uiPriority w:val="99"/>
    <w:semiHidden/>
    <w:unhideWhenUsed/>
    <w:rsid w:val="000337EB"/>
  </w:style>
  <w:style w:type="numbering" w:customStyle="1" w:styleId="1421">
    <w:name w:val="Нет списка1421"/>
    <w:next w:val="a2"/>
    <w:uiPriority w:val="99"/>
    <w:semiHidden/>
    <w:unhideWhenUsed/>
    <w:rsid w:val="000337EB"/>
  </w:style>
  <w:style w:type="numbering" w:customStyle="1" w:styleId="1431">
    <w:name w:val="Нет списка1431"/>
    <w:next w:val="a2"/>
    <w:uiPriority w:val="99"/>
    <w:semiHidden/>
    <w:unhideWhenUsed/>
    <w:rsid w:val="000337EB"/>
  </w:style>
  <w:style w:type="numbering" w:customStyle="1" w:styleId="1441">
    <w:name w:val="Нет списка1441"/>
    <w:next w:val="a2"/>
    <w:uiPriority w:val="99"/>
    <w:semiHidden/>
    <w:unhideWhenUsed/>
    <w:rsid w:val="000337EB"/>
  </w:style>
  <w:style w:type="numbering" w:customStyle="1" w:styleId="1451">
    <w:name w:val="Нет списка1451"/>
    <w:next w:val="a2"/>
    <w:uiPriority w:val="99"/>
    <w:semiHidden/>
    <w:unhideWhenUsed/>
    <w:rsid w:val="000337EB"/>
  </w:style>
  <w:style w:type="numbering" w:customStyle="1" w:styleId="1461">
    <w:name w:val="Нет списка1461"/>
    <w:next w:val="a2"/>
    <w:uiPriority w:val="99"/>
    <w:semiHidden/>
    <w:unhideWhenUsed/>
    <w:rsid w:val="000337EB"/>
  </w:style>
  <w:style w:type="numbering" w:customStyle="1" w:styleId="1471">
    <w:name w:val="Нет списка1471"/>
    <w:next w:val="a2"/>
    <w:uiPriority w:val="99"/>
    <w:semiHidden/>
    <w:unhideWhenUsed/>
    <w:rsid w:val="000337EB"/>
  </w:style>
  <w:style w:type="numbering" w:customStyle="1" w:styleId="1481">
    <w:name w:val="Нет списка1481"/>
    <w:next w:val="a2"/>
    <w:uiPriority w:val="99"/>
    <w:semiHidden/>
    <w:unhideWhenUsed/>
    <w:rsid w:val="000337EB"/>
  </w:style>
  <w:style w:type="numbering" w:customStyle="1" w:styleId="1491">
    <w:name w:val="Нет списка1491"/>
    <w:next w:val="a2"/>
    <w:uiPriority w:val="99"/>
    <w:semiHidden/>
    <w:unhideWhenUsed/>
    <w:rsid w:val="000337EB"/>
  </w:style>
  <w:style w:type="numbering" w:customStyle="1" w:styleId="1501">
    <w:name w:val="Нет списка1501"/>
    <w:next w:val="a2"/>
    <w:uiPriority w:val="99"/>
    <w:semiHidden/>
    <w:unhideWhenUsed/>
    <w:rsid w:val="000337EB"/>
  </w:style>
  <w:style w:type="numbering" w:customStyle="1" w:styleId="1521">
    <w:name w:val="Нет списка1521"/>
    <w:next w:val="a2"/>
    <w:uiPriority w:val="99"/>
    <w:semiHidden/>
    <w:unhideWhenUsed/>
    <w:rsid w:val="000337EB"/>
  </w:style>
  <w:style w:type="numbering" w:customStyle="1" w:styleId="1531">
    <w:name w:val="Нет списка1531"/>
    <w:next w:val="a2"/>
    <w:uiPriority w:val="99"/>
    <w:semiHidden/>
    <w:unhideWhenUsed/>
    <w:rsid w:val="000337EB"/>
  </w:style>
  <w:style w:type="paragraph" w:customStyle="1" w:styleId="1ff2">
    <w:name w:val="Знак Знак1 Знак Знак"/>
    <w:basedOn w:val="a"/>
    <w:rsid w:val="000337E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1">
    <w:name w:val="Нет списка1541"/>
    <w:next w:val="a2"/>
    <w:uiPriority w:val="99"/>
    <w:semiHidden/>
    <w:unhideWhenUsed/>
    <w:rsid w:val="000337EB"/>
  </w:style>
  <w:style w:type="numbering" w:customStyle="1" w:styleId="1551">
    <w:name w:val="Нет списка1551"/>
    <w:next w:val="a2"/>
    <w:uiPriority w:val="99"/>
    <w:semiHidden/>
    <w:unhideWhenUsed/>
    <w:rsid w:val="000337EB"/>
  </w:style>
  <w:style w:type="numbering" w:customStyle="1" w:styleId="1561">
    <w:name w:val="Нет списка1561"/>
    <w:next w:val="a2"/>
    <w:uiPriority w:val="99"/>
    <w:semiHidden/>
    <w:unhideWhenUsed/>
    <w:rsid w:val="000337EB"/>
  </w:style>
  <w:style w:type="numbering" w:customStyle="1" w:styleId="1571">
    <w:name w:val="Нет списка1571"/>
    <w:next w:val="a2"/>
    <w:uiPriority w:val="99"/>
    <w:semiHidden/>
    <w:unhideWhenUsed/>
    <w:rsid w:val="000337EB"/>
  </w:style>
  <w:style w:type="numbering" w:customStyle="1" w:styleId="1581">
    <w:name w:val="Нет списка1581"/>
    <w:next w:val="a2"/>
    <w:uiPriority w:val="99"/>
    <w:semiHidden/>
    <w:unhideWhenUsed/>
    <w:rsid w:val="000337EB"/>
  </w:style>
  <w:style w:type="numbering" w:customStyle="1" w:styleId="1591">
    <w:name w:val="Нет списка1591"/>
    <w:next w:val="a2"/>
    <w:uiPriority w:val="99"/>
    <w:semiHidden/>
    <w:unhideWhenUsed/>
    <w:rsid w:val="000337EB"/>
  </w:style>
  <w:style w:type="numbering" w:customStyle="1" w:styleId="1601">
    <w:name w:val="Нет списка1601"/>
    <w:next w:val="a2"/>
    <w:uiPriority w:val="99"/>
    <w:semiHidden/>
    <w:unhideWhenUsed/>
    <w:rsid w:val="000337EB"/>
  </w:style>
  <w:style w:type="numbering" w:customStyle="1" w:styleId="1621">
    <w:name w:val="Нет списка1621"/>
    <w:next w:val="a2"/>
    <w:uiPriority w:val="99"/>
    <w:semiHidden/>
    <w:unhideWhenUsed/>
    <w:rsid w:val="000337EB"/>
  </w:style>
  <w:style w:type="numbering" w:customStyle="1" w:styleId="1631">
    <w:name w:val="Нет списка1631"/>
    <w:next w:val="a2"/>
    <w:uiPriority w:val="99"/>
    <w:semiHidden/>
    <w:unhideWhenUsed/>
    <w:rsid w:val="000337EB"/>
  </w:style>
  <w:style w:type="numbering" w:customStyle="1" w:styleId="1641">
    <w:name w:val="Нет списка1641"/>
    <w:next w:val="a2"/>
    <w:uiPriority w:val="99"/>
    <w:semiHidden/>
    <w:unhideWhenUsed/>
    <w:rsid w:val="000337EB"/>
  </w:style>
  <w:style w:type="numbering" w:customStyle="1" w:styleId="1651">
    <w:name w:val="Нет списка1651"/>
    <w:next w:val="a2"/>
    <w:uiPriority w:val="99"/>
    <w:semiHidden/>
    <w:unhideWhenUsed/>
    <w:rsid w:val="000337EB"/>
  </w:style>
  <w:style w:type="numbering" w:customStyle="1" w:styleId="1661">
    <w:name w:val="Нет списка1661"/>
    <w:next w:val="a2"/>
    <w:uiPriority w:val="99"/>
    <w:semiHidden/>
    <w:unhideWhenUsed/>
    <w:rsid w:val="000337EB"/>
  </w:style>
  <w:style w:type="numbering" w:customStyle="1" w:styleId="1671">
    <w:name w:val="Нет списка1671"/>
    <w:next w:val="a2"/>
    <w:uiPriority w:val="99"/>
    <w:semiHidden/>
    <w:unhideWhenUsed/>
    <w:rsid w:val="000337EB"/>
  </w:style>
  <w:style w:type="numbering" w:customStyle="1" w:styleId="1681">
    <w:name w:val="Нет списка1681"/>
    <w:next w:val="a2"/>
    <w:uiPriority w:val="99"/>
    <w:semiHidden/>
    <w:unhideWhenUsed/>
    <w:rsid w:val="000337EB"/>
  </w:style>
  <w:style w:type="numbering" w:customStyle="1" w:styleId="1691">
    <w:name w:val="Нет списка1691"/>
    <w:next w:val="a2"/>
    <w:uiPriority w:val="99"/>
    <w:semiHidden/>
    <w:unhideWhenUsed/>
    <w:rsid w:val="000337EB"/>
  </w:style>
  <w:style w:type="numbering" w:customStyle="1" w:styleId="1701">
    <w:name w:val="Нет списка1701"/>
    <w:next w:val="a2"/>
    <w:uiPriority w:val="99"/>
    <w:semiHidden/>
    <w:unhideWhenUsed/>
    <w:rsid w:val="000337EB"/>
  </w:style>
  <w:style w:type="numbering" w:customStyle="1" w:styleId="1721">
    <w:name w:val="Нет списка1721"/>
    <w:next w:val="a2"/>
    <w:uiPriority w:val="99"/>
    <w:semiHidden/>
    <w:unhideWhenUsed/>
    <w:rsid w:val="000337EB"/>
  </w:style>
  <w:style w:type="numbering" w:customStyle="1" w:styleId="1731">
    <w:name w:val="Нет списка1731"/>
    <w:next w:val="a2"/>
    <w:uiPriority w:val="99"/>
    <w:semiHidden/>
    <w:unhideWhenUsed/>
    <w:rsid w:val="000337EB"/>
  </w:style>
  <w:style w:type="numbering" w:customStyle="1" w:styleId="1741">
    <w:name w:val="Нет списка1741"/>
    <w:next w:val="a2"/>
    <w:uiPriority w:val="99"/>
    <w:semiHidden/>
    <w:unhideWhenUsed/>
    <w:rsid w:val="000337EB"/>
  </w:style>
  <w:style w:type="numbering" w:customStyle="1" w:styleId="1751">
    <w:name w:val="Нет списка1751"/>
    <w:next w:val="a2"/>
    <w:uiPriority w:val="99"/>
    <w:semiHidden/>
    <w:unhideWhenUsed/>
    <w:rsid w:val="000337EB"/>
  </w:style>
  <w:style w:type="numbering" w:customStyle="1" w:styleId="1761">
    <w:name w:val="Нет списка1761"/>
    <w:next w:val="a2"/>
    <w:uiPriority w:val="99"/>
    <w:semiHidden/>
    <w:unhideWhenUsed/>
    <w:rsid w:val="000337EB"/>
  </w:style>
  <w:style w:type="numbering" w:customStyle="1" w:styleId="1771">
    <w:name w:val="Нет списка1771"/>
    <w:next w:val="a2"/>
    <w:uiPriority w:val="99"/>
    <w:semiHidden/>
    <w:unhideWhenUsed/>
    <w:rsid w:val="000337EB"/>
  </w:style>
  <w:style w:type="numbering" w:customStyle="1" w:styleId="1781">
    <w:name w:val="Нет списка1781"/>
    <w:next w:val="a2"/>
    <w:uiPriority w:val="99"/>
    <w:semiHidden/>
    <w:unhideWhenUsed/>
    <w:rsid w:val="000337EB"/>
  </w:style>
  <w:style w:type="numbering" w:customStyle="1" w:styleId="1791">
    <w:name w:val="Нет списка1791"/>
    <w:next w:val="a2"/>
    <w:uiPriority w:val="99"/>
    <w:semiHidden/>
    <w:unhideWhenUsed/>
    <w:rsid w:val="000337EB"/>
  </w:style>
  <w:style w:type="numbering" w:customStyle="1" w:styleId="1801">
    <w:name w:val="Нет списка1801"/>
    <w:next w:val="a2"/>
    <w:uiPriority w:val="99"/>
    <w:semiHidden/>
    <w:unhideWhenUsed/>
    <w:rsid w:val="000337EB"/>
  </w:style>
  <w:style w:type="numbering" w:customStyle="1" w:styleId="1821">
    <w:name w:val="Нет списка1821"/>
    <w:next w:val="a2"/>
    <w:uiPriority w:val="99"/>
    <w:semiHidden/>
    <w:unhideWhenUsed/>
    <w:rsid w:val="000337EB"/>
  </w:style>
  <w:style w:type="numbering" w:customStyle="1" w:styleId="1831">
    <w:name w:val="Нет списка1831"/>
    <w:next w:val="a2"/>
    <w:uiPriority w:val="99"/>
    <w:semiHidden/>
    <w:unhideWhenUsed/>
    <w:rsid w:val="000337EB"/>
  </w:style>
  <w:style w:type="numbering" w:customStyle="1" w:styleId="1841">
    <w:name w:val="Нет списка1841"/>
    <w:next w:val="a2"/>
    <w:uiPriority w:val="99"/>
    <w:semiHidden/>
    <w:unhideWhenUsed/>
    <w:rsid w:val="000337EB"/>
  </w:style>
  <w:style w:type="numbering" w:customStyle="1" w:styleId="1851">
    <w:name w:val="Нет списка1851"/>
    <w:next w:val="a2"/>
    <w:uiPriority w:val="99"/>
    <w:semiHidden/>
    <w:unhideWhenUsed/>
    <w:rsid w:val="000337EB"/>
  </w:style>
  <w:style w:type="numbering" w:customStyle="1" w:styleId="1861">
    <w:name w:val="Нет списка1861"/>
    <w:next w:val="a2"/>
    <w:uiPriority w:val="99"/>
    <w:semiHidden/>
    <w:unhideWhenUsed/>
    <w:rsid w:val="000337EB"/>
  </w:style>
  <w:style w:type="numbering" w:customStyle="1" w:styleId="1871">
    <w:name w:val="Нет списка1871"/>
    <w:next w:val="a2"/>
    <w:uiPriority w:val="99"/>
    <w:semiHidden/>
    <w:unhideWhenUsed/>
    <w:rsid w:val="000337EB"/>
  </w:style>
  <w:style w:type="numbering" w:customStyle="1" w:styleId="1881">
    <w:name w:val="Нет списка1881"/>
    <w:next w:val="a2"/>
    <w:uiPriority w:val="99"/>
    <w:semiHidden/>
    <w:unhideWhenUsed/>
    <w:rsid w:val="000337EB"/>
  </w:style>
  <w:style w:type="numbering" w:customStyle="1" w:styleId="1891">
    <w:name w:val="Нет списка1891"/>
    <w:next w:val="a2"/>
    <w:uiPriority w:val="99"/>
    <w:semiHidden/>
    <w:unhideWhenUsed/>
    <w:rsid w:val="000337EB"/>
  </w:style>
  <w:style w:type="numbering" w:customStyle="1" w:styleId="1901">
    <w:name w:val="Нет списка1901"/>
    <w:next w:val="a2"/>
    <w:uiPriority w:val="99"/>
    <w:semiHidden/>
    <w:unhideWhenUsed/>
    <w:rsid w:val="000337EB"/>
  </w:style>
  <w:style w:type="numbering" w:customStyle="1" w:styleId="1921">
    <w:name w:val="Нет списка1921"/>
    <w:next w:val="a2"/>
    <w:uiPriority w:val="99"/>
    <w:semiHidden/>
    <w:unhideWhenUsed/>
    <w:rsid w:val="000337EB"/>
  </w:style>
  <w:style w:type="numbering" w:customStyle="1" w:styleId="1931">
    <w:name w:val="Нет списка1931"/>
    <w:next w:val="a2"/>
    <w:uiPriority w:val="99"/>
    <w:semiHidden/>
    <w:unhideWhenUsed/>
    <w:rsid w:val="000337EB"/>
  </w:style>
  <w:style w:type="numbering" w:customStyle="1" w:styleId="1941">
    <w:name w:val="Нет списка1941"/>
    <w:next w:val="a2"/>
    <w:uiPriority w:val="99"/>
    <w:semiHidden/>
    <w:unhideWhenUsed/>
    <w:rsid w:val="000337EB"/>
  </w:style>
  <w:style w:type="numbering" w:customStyle="1" w:styleId="1951">
    <w:name w:val="Нет списка1951"/>
    <w:next w:val="a2"/>
    <w:uiPriority w:val="99"/>
    <w:semiHidden/>
    <w:unhideWhenUsed/>
    <w:rsid w:val="000337EB"/>
  </w:style>
  <w:style w:type="numbering" w:customStyle="1" w:styleId="1961">
    <w:name w:val="Нет списка1961"/>
    <w:next w:val="a2"/>
    <w:uiPriority w:val="99"/>
    <w:semiHidden/>
    <w:unhideWhenUsed/>
    <w:rsid w:val="000337EB"/>
  </w:style>
  <w:style w:type="numbering" w:customStyle="1" w:styleId="1971">
    <w:name w:val="Нет списка1971"/>
    <w:next w:val="a2"/>
    <w:uiPriority w:val="99"/>
    <w:semiHidden/>
    <w:unhideWhenUsed/>
    <w:rsid w:val="000337EB"/>
  </w:style>
  <w:style w:type="numbering" w:customStyle="1" w:styleId="1981">
    <w:name w:val="Нет списка1981"/>
    <w:next w:val="a2"/>
    <w:uiPriority w:val="99"/>
    <w:semiHidden/>
    <w:unhideWhenUsed/>
    <w:rsid w:val="000337EB"/>
  </w:style>
  <w:style w:type="numbering" w:customStyle="1" w:styleId="1991">
    <w:name w:val="Нет списка1991"/>
    <w:next w:val="a2"/>
    <w:uiPriority w:val="99"/>
    <w:semiHidden/>
    <w:unhideWhenUsed/>
    <w:rsid w:val="000337EB"/>
  </w:style>
  <w:style w:type="numbering" w:customStyle="1" w:styleId="2001">
    <w:name w:val="Нет списка2001"/>
    <w:next w:val="a2"/>
    <w:uiPriority w:val="99"/>
    <w:semiHidden/>
    <w:unhideWhenUsed/>
    <w:rsid w:val="000337EB"/>
  </w:style>
  <w:style w:type="numbering" w:customStyle="1" w:styleId="2021">
    <w:name w:val="Нет списка2021"/>
    <w:next w:val="a2"/>
    <w:uiPriority w:val="99"/>
    <w:semiHidden/>
    <w:unhideWhenUsed/>
    <w:rsid w:val="000337EB"/>
  </w:style>
  <w:style w:type="numbering" w:customStyle="1" w:styleId="2031">
    <w:name w:val="Нет списка2031"/>
    <w:next w:val="a2"/>
    <w:uiPriority w:val="99"/>
    <w:semiHidden/>
    <w:unhideWhenUsed/>
    <w:rsid w:val="000337EB"/>
  </w:style>
  <w:style w:type="numbering" w:customStyle="1" w:styleId="204">
    <w:name w:val="Нет списка204"/>
    <w:next w:val="a2"/>
    <w:uiPriority w:val="99"/>
    <w:semiHidden/>
    <w:unhideWhenUsed/>
    <w:rsid w:val="000337EB"/>
  </w:style>
  <w:style w:type="numbering" w:customStyle="1" w:styleId="205">
    <w:name w:val="Нет списка205"/>
    <w:next w:val="a2"/>
    <w:uiPriority w:val="99"/>
    <w:semiHidden/>
    <w:unhideWhenUsed/>
    <w:rsid w:val="000337EB"/>
  </w:style>
  <w:style w:type="numbering" w:customStyle="1" w:styleId="206">
    <w:name w:val="Нет списка206"/>
    <w:next w:val="a2"/>
    <w:uiPriority w:val="99"/>
    <w:semiHidden/>
    <w:rsid w:val="00A24703"/>
  </w:style>
  <w:style w:type="paragraph" w:customStyle="1" w:styleId="91fb">
    <w:name w:val="Знак Знак9 Знак Знак1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6">
    <w:name w:val="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3">
    <w:name w:val="Знак1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4">
    <w:name w:val="Знак1"/>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5">
    <w:name w:val="Знак1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a">
    <w:name w:val="Знак2"/>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b">
    <w:name w:val="Знак2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6">
    <w:name w:val="Знак1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7">
    <w:name w:val="Знак1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c">
    <w:name w:val="Знак3"/>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7">
    <w:name w:val="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2">
    <w:name w:val="Знак1 Знак Знак Знак2"/>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8">
    <w:name w:val="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5">
    <w:name w:val="Знак1 Знак Знак Знак4 Знак Знак Знак1"/>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c">
    <w:name w:val="Знак2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b">
    <w:name w:val="Знак1 Знак Знак Знак4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d">
    <w:name w:val="Знак2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0">
    <w:name w:val="Знак Знак9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6">
    <w:name w:val="Знак1 Знак Знак Знак4 Знак Знак Знак1 Знак Знак Знак1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1">
    <w:name w:val="Знак Знак9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2">
    <w:name w:val="Знак Знак9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3">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4">
    <w:name w:val="Знак Знак9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5">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6">
    <w:name w:val="Знак Знак9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e">
    <w:name w:val="Знак2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7">
    <w:name w:val="Знак Знак9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8">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9">
    <w:name w:val="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a">
    <w:name w:val="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b">
    <w:name w:val="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c">
    <w:name w:val="Знак Знак9 Знак Знак1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7">
    <w:name w:val="Знак1 Знак Знак Знак4 Знак Знак Знак1 Знак Знак Знак1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d">
    <w:name w:val="Знак Знак9 Знак Знак1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e">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
    <w:name w:val="Знак Знак9 Знак Знак1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0">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1">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2">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3">
    <w:name w:val="Знак Знак12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3">
    <w:name w:val="Нет списка1103"/>
    <w:next w:val="a2"/>
    <w:uiPriority w:val="99"/>
    <w:semiHidden/>
    <w:unhideWhenUsed/>
    <w:rsid w:val="00A24703"/>
  </w:style>
  <w:style w:type="numbering" w:customStyle="1" w:styleId="214">
    <w:name w:val="Нет списка214"/>
    <w:next w:val="a2"/>
    <w:uiPriority w:val="99"/>
    <w:semiHidden/>
    <w:unhideWhenUsed/>
    <w:rsid w:val="00A24703"/>
  </w:style>
  <w:style w:type="numbering" w:customStyle="1" w:styleId="314">
    <w:name w:val="Нет списка314"/>
    <w:next w:val="a2"/>
    <w:uiPriority w:val="99"/>
    <w:semiHidden/>
    <w:unhideWhenUsed/>
    <w:rsid w:val="00A24703"/>
  </w:style>
  <w:style w:type="numbering" w:customStyle="1" w:styleId="414">
    <w:name w:val="Нет списка414"/>
    <w:next w:val="a2"/>
    <w:uiPriority w:val="99"/>
    <w:semiHidden/>
    <w:unhideWhenUsed/>
    <w:rsid w:val="00A24703"/>
  </w:style>
  <w:style w:type="paragraph" w:customStyle="1" w:styleId="1ff8">
    <w:name w:val="Знак Знак Знак Знак1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6a">
    <w:name w:val="Без интервала6"/>
    <w:rsid w:val="00A24703"/>
    <w:pPr>
      <w:spacing w:after="0" w:line="240" w:lineRule="auto"/>
    </w:pPr>
    <w:rPr>
      <w:rFonts w:ascii="Calibri" w:eastAsia="Times New Roman" w:hAnsi="Calibri" w:cs="Times New Roman"/>
    </w:rPr>
  </w:style>
  <w:style w:type="paragraph" w:customStyle="1" w:styleId="12ff4">
    <w:name w:val="Знак Знак12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3">
    <w:name w:val="Знак Знак9 Знак Знак1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4">
    <w:name w:val="Нет списка514"/>
    <w:next w:val="a2"/>
    <w:uiPriority w:val="99"/>
    <w:semiHidden/>
    <w:unhideWhenUsed/>
    <w:rsid w:val="00A24703"/>
  </w:style>
  <w:style w:type="numbering" w:customStyle="1" w:styleId="614">
    <w:name w:val="Нет списка614"/>
    <w:next w:val="a2"/>
    <w:uiPriority w:val="99"/>
    <w:semiHidden/>
    <w:unhideWhenUsed/>
    <w:rsid w:val="00A24703"/>
  </w:style>
  <w:style w:type="numbering" w:customStyle="1" w:styleId="714">
    <w:name w:val="Нет списка714"/>
    <w:next w:val="a2"/>
    <w:uiPriority w:val="99"/>
    <w:semiHidden/>
    <w:unhideWhenUsed/>
    <w:rsid w:val="00A24703"/>
  </w:style>
  <w:style w:type="numbering" w:customStyle="1" w:styleId="813">
    <w:name w:val="Нет списка813"/>
    <w:next w:val="a2"/>
    <w:uiPriority w:val="99"/>
    <w:semiHidden/>
    <w:unhideWhenUsed/>
    <w:rsid w:val="00A24703"/>
  </w:style>
  <w:style w:type="numbering" w:customStyle="1" w:styleId="9130">
    <w:name w:val="Нет списка913"/>
    <w:next w:val="a2"/>
    <w:uiPriority w:val="99"/>
    <w:semiHidden/>
    <w:unhideWhenUsed/>
    <w:rsid w:val="00A24703"/>
  </w:style>
  <w:style w:type="numbering" w:customStyle="1" w:styleId="1013">
    <w:name w:val="Нет списка1013"/>
    <w:next w:val="a2"/>
    <w:uiPriority w:val="99"/>
    <w:semiHidden/>
    <w:unhideWhenUsed/>
    <w:rsid w:val="00A24703"/>
  </w:style>
  <w:style w:type="paragraph" w:customStyle="1" w:styleId="1ff9">
    <w:name w:val="Знак Знак1"/>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5">
    <w:name w:val="Знак Знак12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3">
    <w:name w:val="Нет списка1113"/>
    <w:next w:val="a2"/>
    <w:uiPriority w:val="99"/>
    <w:semiHidden/>
    <w:unhideWhenUsed/>
    <w:rsid w:val="00A24703"/>
  </w:style>
  <w:style w:type="numbering" w:customStyle="1" w:styleId="1213">
    <w:name w:val="Нет списка1213"/>
    <w:next w:val="a2"/>
    <w:uiPriority w:val="99"/>
    <w:semiHidden/>
    <w:unhideWhenUsed/>
    <w:rsid w:val="00A24703"/>
  </w:style>
  <w:style w:type="paragraph" w:customStyle="1" w:styleId="12ff6">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a">
    <w:name w:val="Знак1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3">
    <w:name w:val="Нет списка1313"/>
    <w:next w:val="a2"/>
    <w:uiPriority w:val="99"/>
    <w:semiHidden/>
    <w:unhideWhenUsed/>
    <w:rsid w:val="00A24703"/>
  </w:style>
  <w:style w:type="numbering" w:customStyle="1" w:styleId="14130">
    <w:name w:val="Нет списка1413"/>
    <w:next w:val="a2"/>
    <w:uiPriority w:val="99"/>
    <w:semiHidden/>
    <w:unhideWhenUsed/>
    <w:rsid w:val="00A24703"/>
  </w:style>
  <w:style w:type="numbering" w:customStyle="1" w:styleId="1513">
    <w:name w:val="Нет списка1513"/>
    <w:next w:val="a2"/>
    <w:uiPriority w:val="99"/>
    <w:semiHidden/>
    <w:unhideWhenUsed/>
    <w:rsid w:val="00A24703"/>
  </w:style>
  <w:style w:type="numbering" w:customStyle="1" w:styleId="1613">
    <w:name w:val="Нет списка1613"/>
    <w:next w:val="a2"/>
    <w:uiPriority w:val="99"/>
    <w:semiHidden/>
    <w:unhideWhenUsed/>
    <w:rsid w:val="00A24703"/>
  </w:style>
  <w:style w:type="numbering" w:customStyle="1" w:styleId="1713">
    <w:name w:val="Нет списка1713"/>
    <w:next w:val="a2"/>
    <w:uiPriority w:val="99"/>
    <w:semiHidden/>
    <w:unhideWhenUsed/>
    <w:rsid w:val="00A24703"/>
  </w:style>
  <w:style w:type="paragraph" w:customStyle="1" w:styleId="13b">
    <w:name w:val="Знак Знак13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3">
    <w:name w:val="Нет списка1813"/>
    <w:next w:val="a2"/>
    <w:uiPriority w:val="99"/>
    <w:semiHidden/>
    <w:unhideWhenUsed/>
    <w:rsid w:val="00A24703"/>
  </w:style>
  <w:style w:type="numbering" w:customStyle="1" w:styleId="1913">
    <w:name w:val="Нет списка1913"/>
    <w:next w:val="a2"/>
    <w:uiPriority w:val="99"/>
    <w:semiHidden/>
    <w:unhideWhenUsed/>
    <w:rsid w:val="00A24703"/>
  </w:style>
  <w:style w:type="numbering" w:customStyle="1" w:styleId="207">
    <w:name w:val="Нет списка207"/>
    <w:next w:val="a2"/>
    <w:uiPriority w:val="99"/>
    <w:semiHidden/>
    <w:unhideWhenUsed/>
    <w:rsid w:val="00A24703"/>
  </w:style>
  <w:style w:type="paragraph" w:customStyle="1" w:styleId="12ff7">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8">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9">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5">
    <w:name w:val="Нет списка215"/>
    <w:next w:val="a2"/>
    <w:uiPriority w:val="99"/>
    <w:semiHidden/>
    <w:unhideWhenUsed/>
    <w:rsid w:val="00A24703"/>
  </w:style>
  <w:style w:type="numbering" w:customStyle="1" w:styleId="223">
    <w:name w:val="Нет списка223"/>
    <w:next w:val="a2"/>
    <w:uiPriority w:val="99"/>
    <w:semiHidden/>
    <w:unhideWhenUsed/>
    <w:rsid w:val="00A24703"/>
  </w:style>
  <w:style w:type="numbering" w:customStyle="1" w:styleId="233">
    <w:name w:val="Нет списка233"/>
    <w:next w:val="a2"/>
    <w:uiPriority w:val="99"/>
    <w:semiHidden/>
    <w:unhideWhenUsed/>
    <w:rsid w:val="00A24703"/>
  </w:style>
  <w:style w:type="numbering" w:customStyle="1" w:styleId="243">
    <w:name w:val="Нет списка243"/>
    <w:next w:val="a2"/>
    <w:uiPriority w:val="99"/>
    <w:semiHidden/>
    <w:unhideWhenUsed/>
    <w:rsid w:val="00A24703"/>
  </w:style>
  <w:style w:type="numbering" w:customStyle="1" w:styleId="253">
    <w:name w:val="Нет списка253"/>
    <w:next w:val="a2"/>
    <w:uiPriority w:val="99"/>
    <w:semiHidden/>
    <w:unhideWhenUsed/>
    <w:rsid w:val="00A24703"/>
  </w:style>
  <w:style w:type="numbering" w:customStyle="1" w:styleId="263">
    <w:name w:val="Нет списка263"/>
    <w:next w:val="a2"/>
    <w:uiPriority w:val="99"/>
    <w:semiHidden/>
    <w:unhideWhenUsed/>
    <w:rsid w:val="00A24703"/>
  </w:style>
  <w:style w:type="numbering" w:customStyle="1" w:styleId="273">
    <w:name w:val="Нет списка273"/>
    <w:next w:val="a2"/>
    <w:uiPriority w:val="99"/>
    <w:semiHidden/>
    <w:unhideWhenUsed/>
    <w:rsid w:val="00A24703"/>
  </w:style>
  <w:style w:type="numbering" w:customStyle="1" w:styleId="283">
    <w:name w:val="Нет списка283"/>
    <w:next w:val="a2"/>
    <w:uiPriority w:val="99"/>
    <w:semiHidden/>
    <w:unhideWhenUsed/>
    <w:rsid w:val="00A24703"/>
  </w:style>
  <w:style w:type="numbering" w:customStyle="1" w:styleId="293">
    <w:name w:val="Нет списка293"/>
    <w:next w:val="a2"/>
    <w:uiPriority w:val="99"/>
    <w:semiHidden/>
    <w:unhideWhenUsed/>
    <w:rsid w:val="00A24703"/>
  </w:style>
  <w:style w:type="paragraph" w:customStyle="1" w:styleId="12ffa">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3">
    <w:name w:val="Нет списка303"/>
    <w:next w:val="a2"/>
    <w:uiPriority w:val="99"/>
    <w:semiHidden/>
    <w:unhideWhenUsed/>
    <w:rsid w:val="00A24703"/>
  </w:style>
  <w:style w:type="numbering" w:customStyle="1" w:styleId="315">
    <w:name w:val="Нет списка315"/>
    <w:next w:val="a2"/>
    <w:uiPriority w:val="99"/>
    <w:semiHidden/>
    <w:unhideWhenUsed/>
    <w:rsid w:val="00A24703"/>
  </w:style>
  <w:style w:type="paragraph" w:customStyle="1" w:styleId="12ffb">
    <w:name w:val="Знак Знак12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3">
    <w:name w:val="Нет списка323"/>
    <w:next w:val="a2"/>
    <w:uiPriority w:val="99"/>
    <w:semiHidden/>
    <w:unhideWhenUsed/>
    <w:rsid w:val="00A24703"/>
  </w:style>
  <w:style w:type="numbering" w:customStyle="1" w:styleId="333">
    <w:name w:val="Нет списка333"/>
    <w:next w:val="a2"/>
    <w:uiPriority w:val="99"/>
    <w:semiHidden/>
    <w:unhideWhenUsed/>
    <w:rsid w:val="00A24703"/>
  </w:style>
  <w:style w:type="numbering" w:customStyle="1" w:styleId="343">
    <w:name w:val="Нет списка343"/>
    <w:next w:val="a2"/>
    <w:uiPriority w:val="99"/>
    <w:semiHidden/>
    <w:unhideWhenUsed/>
    <w:rsid w:val="00A24703"/>
  </w:style>
  <w:style w:type="numbering" w:customStyle="1" w:styleId="353">
    <w:name w:val="Нет списка353"/>
    <w:next w:val="a2"/>
    <w:uiPriority w:val="99"/>
    <w:semiHidden/>
    <w:unhideWhenUsed/>
    <w:rsid w:val="00A24703"/>
  </w:style>
  <w:style w:type="numbering" w:customStyle="1" w:styleId="363">
    <w:name w:val="Нет списка363"/>
    <w:next w:val="a2"/>
    <w:uiPriority w:val="99"/>
    <w:semiHidden/>
    <w:unhideWhenUsed/>
    <w:rsid w:val="00A24703"/>
  </w:style>
  <w:style w:type="numbering" w:customStyle="1" w:styleId="373">
    <w:name w:val="Нет списка373"/>
    <w:next w:val="a2"/>
    <w:uiPriority w:val="99"/>
    <w:semiHidden/>
    <w:unhideWhenUsed/>
    <w:rsid w:val="00A24703"/>
  </w:style>
  <w:style w:type="numbering" w:customStyle="1" w:styleId="383">
    <w:name w:val="Нет списка383"/>
    <w:next w:val="a2"/>
    <w:uiPriority w:val="99"/>
    <w:semiHidden/>
    <w:unhideWhenUsed/>
    <w:rsid w:val="00A24703"/>
  </w:style>
  <w:style w:type="numbering" w:customStyle="1" w:styleId="393">
    <w:name w:val="Нет списка393"/>
    <w:next w:val="a2"/>
    <w:uiPriority w:val="99"/>
    <w:semiHidden/>
    <w:unhideWhenUsed/>
    <w:rsid w:val="00A24703"/>
  </w:style>
  <w:style w:type="numbering" w:customStyle="1" w:styleId="403">
    <w:name w:val="Нет списка403"/>
    <w:next w:val="a2"/>
    <w:uiPriority w:val="99"/>
    <w:semiHidden/>
    <w:unhideWhenUsed/>
    <w:rsid w:val="00A24703"/>
  </w:style>
  <w:style w:type="numbering" w:customStyle="1" w:styleId="415">
    <w:name w:val="Нет списка415"/>
    <w:next w:val="a2"/>
    <w:uiPriority w:val="99"/>
    <w:semiHidden/>
    <w:unhideWhenUsed/>
    <w:rsid w:val="00A24703"/>
  </w:style>
  <w:style w:type="paragraph" w:customStyle="1" w:styleId="1ffb">
    <w:name w:val="Знак Знак1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3">
    <w:name w:val="Нет списка423"/>
    <w:next w:val="a2"/>
    <w:uiPriority w:val="99"/>
    <w:semiHidden/>
    <w:unhideWhenUsed/>
    <w:rsid w:val="00A24703"/>
  </w:style>
  <w:style w:type="numbering" w:customStyle="1" w:styleId="433">
    <w:name w:val="Нет списка433"/>
    <w:next w:val="a2"/>
    <w:uiPriority w:val="99"/>
    <w:semiHidden/>
    <w:unhideWhenUsed/>
    <w:rsid w:val="00A24703"/>
  </w:style>
  <w:style w:type="numbering" w:customStyle="1" w:styleId="443">
    <w:name w:val="Нет списка443"/>
    <w:next w:val="a2"/>
    <w:uiPriority w:val="99"/>
    <w:semiHidden/>
    <w:unhideWhenUsed/>
    <w:rsid w:val="00A24703"/>
  </w:style>
  <w:style w:type="numbering" w:customStyle="1" w:styleId="453">
    <w:name w:val="Нет списка453"/>
    <w:next w:val="a2"/>
    <w:uiPriority w:val="99"/>
    <w:semiHidden/>
    <w:unhideWhenUsed/>
    <w:rsid w:val="00A24703"/>
  </w:style>
  <w:style w:type="numbering" w:customStyle="1" w:styleId="463">
    <w:name w:val="Нет списка463"/>
    <w:next w:val="a2"/>
    <w:uiPriority w:val="99"/>
    <w:semiHidden/>
    <w:unhideWhenUsed/>
    <w:rsid w:val="00A24703"/>
  </w:style>
  <w:style w:type="numbering" w:customStyle="1" w:styleId="473">
    <w:name w:val="Нет списка473"/>
    <w:next w:val="a2"/>
    <w:uiPriority w:val="99"/>
    <w:semiHidden/>
    <w:unhideWhenUsed/>
    <w:rsid w:val="00A24703"/>
  </w:style>
  <w:style w:type="numbering" w:customStyle="1" w:styleId="483">
    <w:name w:val="Нет списка483"/>
    <w:next w:val="a2"/>
    <w:uiPriority w:val="99"/>
    <w:semiHidden/>
    <w:unhideWhenUsed/>
    <w:rsid w:val="00A24703"/>
  </w:style>
  <w:style w:type="numbering" w:customStyle="1" w:styleId="493">
    <w:name w:val="Нет списка493"/>
    <w:next w:val="a2"/>
    <w:uiPriority w:val="99"/>
    <w:semiHidden/>
    <w:unhideWhenUsed/>
    <w:rsid w:val="00A24703"/>
  </w:style>
  <w:style w:type="numbering" w:customStyle="1" w:styleId="503">
    <w:name w:val="Нет списка503"/>
    <w:next w:val="a2"/>
    <w:uiPriority w:val="99"/>
    <w:semiHidden/>
    <w:unhideWhenUsed/>
    <w:rsid w:val="00A24703"/>
  </w:style>
  <w:style w:type="numbering" w:customStyle="1" w:styleId="515">
    <w:name w:val="Нет списка515"/>
    <w:next w:val="a2"/>
    <w:uiPriority w:val="99"/>
    <w:semiHidden/>
    <w:unhideWhenUsed/>
    <w:rsid w:val="00A24703"/>
  </w:style>
  <w:style w:type="numbering" w:customStyle="1" w:styleId="523">
    <w:name w:val="Нет списка523"/>
    <w:next w:val="a2"/>
    <w:uiPriority w:val="99"/>
    <w:semiHidden/>
    <w:unhideWhenUsed/>
    <w:rsid w:val="00A24703"/>
  </w:style>
  <w:style w:type="numbering" w:customStyle="1" w:styleId="533">
    <w:name w:val="Нет списка533"/>
    <w:next w:val="a2"/>
    <w:uiPriority w:val="99"/>
    <w:semiHidden/>
    <w:unhideWhenUsed/>
    <w:rsid w:val="00A24703"/>
  </w:style>
  <w:style w:type="numbering" w:customStyle="1" w:styleId="543">
    <w:name w:val="Нет списка543"/>
    <w:next w:val="a2"/>
    <w:uiPriority w:val="99"/>
    <w:semiHidden/>
    <w:unhideWhenUsed/>
    <w:rsid w:val="00A24703"/>
  </w:style>
  <w:style w:type="numbering" w:customStyle="1" w:styleId="553">
    <w:name w:val="Нет списка553"/>
    <w:next w:val="a2"/>
    <w:uiPriority w:val="99"/>
    <w:semiHidden/>
    <w:unhideWhenUsed/>
    <w:rsid w:val="00A24703"/>
  </w:style>
  <w:style w:type="numbering" w:customStyle="1" w:styleId="563">
    <w:name w:val="Нет списка563"/>
    <w:next w:val="a2"/>
    <w:uiPriority w:val="99"/>
    <w:semiHidden/>
    <w:unhideWhenUsed/>
    <w:rsid w:val="00A24703"/>
  </w:style>
  <w:style w:type="numbering" w:customStyle="1" w:styleId="573">
    <w:name w:val="Нет списка573"/>
    <w:next w:val="a2"/>
    <w:uiPriority w:val="99"/>
    <w:semiHidden/>
    <w:unhideWhenUsed/>
    <w:rsid w:val="00A24703"/>
  </w:style>
  <w:style w:type="numbering" w:customStyle="1" w:styleId="583">
    <w:name w:val="Нет списка583"/>
    <w:next w:val="a2"/>
    <w:uiPriority w:val="99"/>
    <w:semiHidden/>
    <w:unhideWhenUsed/>
    <w:rsid w:val="00A24703"/>
  </w:style>
  <w:style w:type="numbering" w:customStyle="1" w:styleId="593">
    <w:name w:val="Нет списка593"/>
    <w:next w:val="a2"/>
    <w:uiPriority w:val="99"/>
    <w:semiHidden/>
    <w:unhideWhenUsed/>
    <w:rsid w:val="00A24703"/>
  </w:style>
  <w:style w:type="numbering" w:customStyle="1" w:styleId="603">
    <w:name w:val="Нет списка603"/>
    <w:next w:val="a2"/>
    <w:uiPriority w:val="99"/>
    <w:semiHidden/>
    <w:unhideWhenUsed/>
    <w:rsid w:val="00A24703"/>
  </w:style>
  <w:style w:type="numbering" w:customStyle="1" w:styleId="615">
    <w:name w:val="Нет списка615"/>
    <w:next w:val="a2"/>
    <w:uiPriority w:val="99"/>
    <w:semiHidden/>
    <w:unhideWhenUsed/>
    <w:rsid w:val="00A24703"/>
  </w:style>
  <w:style w:type="numbering" w:customStyle="1" w:styleId="623">
    <w:name w:val="Нет списка623"/>
    <w:next w:val="a2"/>
    <w:uiPriority w:val="99"/>
    <w:semiHidden/>
    <w:unhideWhenUsed/>
    <w:rsid w:val="00A24703"/>
  </w:style>
  <w:style w:type="numbering" w:customStyle="1" w:styleId="633">
    <w:name w:val="Нет списка633"/>
    <w:next w:val="a2"/>
    <w:uiPriority w:val="99"/>
    <w:semiHidden/>
    <w:unhideWhenUsed/>
    <w:rsid w:val="00A24703"/>
  </w:style>
  <w:style w:type="numbering" w:customStyle="1" w:styleId="643">
    <w:name w:val="Нет списка643"/>
    <w:next w:val="a2"/>
    <w:uiPriority w:val="99"/>
    <w:semiHidden/>
    <w:unhideWhenUsed/>
    <w:rsid w:val="00A24703"/>
  </w:style>
  <w:style w:type="numbering" w:customStyle="1" w:styleId="653">
    <w:name w:val="Нет списка653"/>
    <w:next w:val="a2"/>
    <w:uiPriority w:val="99"/>
    <w:semiHidden/>
    <w:unhideWhenUsed/>
    <w:rsid w:val="00A24703"/>
  </w:style>
  <w:style w:type="paragraph" w:customStyle="1" w:styleId="12ff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3">
    <w:name w:val="Нет списка663"/>
    <w:next w:val="a2"/>
    <w:uiPriority w:val="99"/>
    <w:semiHidden/>
    <w:unhideWhenUsed/>
    <w:rsid w:val="00A24703"/>
  </w:style>
  <w:style w:type="numbering" w:customStyle="1" w:styleId="673">
    <w:name w:val="Нет списка673"/>
    <w:next w:val="a2"/>
    <w:uiPriority w:val="99"/>
    <w:semiHidden/>
    <w:unhideWhenUsed/>
    <w:rsid w:val="00A24703"/>
  </w:style>
  <w:style w:type="numbering" w:customStyle="1" w:styleId="683">
    <w:name w:val="Нет списка683"/>
    <w:next w:val="a2"/>
    <w:uiPriority w:val="99"/>
    <w:semiHidden/>
    <w:unhideWhenUsed/>
    <w:rsid w:val="00A24703"/>
  </w:style>
  <w:style w:type="numbering" w:customStyle="1" w:styleId="693">
    <w:name w:val="Нет списка693"/>
    <w:next w:val="a2"/>
    <w:uiPriority w:val="99"/>
    <w:semiHidden/>
    <w:unhideWhenUsed/>
    <w:rsid w:val="00A24703"/>
  </w:style>
  <w:style w:type="numbering" w:customStyle="1" w:styleId="703">
    <w:name w:val="Нет списка703"/>
    <w:next w:val="a2"/>
    <w:uiPriority w:val="99"/>
    <w:semiHidden/>
    <w:unhideWhenUsed/>
    <w:rsid w:val="00A24703"/>
  </w:style>
  <w:style w:type="numbering" w:customStyle="1" w:styleId="715">
    <w:name w:val="Нет списка715"/>
    <w:next w:val="a2"/>
    <w:uiPriority w:val="99"/>
    <w:semiHidden/>
    <w:unhideWhenUsed/>
    <w:rsid w:val="00A24703"/>
  </w:style>
  <w:style w:type="paragraph" w:customStyle="1" w:styleId="afffc">
    <w:name w:val="Знак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3">
    <w:name w:val="Нет списка723"/>
    <w:next w:val="a2"/>
    <w:uiPriority w:val="99"/>
    <w:semiHidden/>
    <w:unhideWhenUsed/>
    <w:rsid w:val="00A24703"/>
  </w:style>
  <w:style w:type="numbering" w:customStyle="1" w:styleId="733">
    <w:name w:val="Нет списка733"/>
    <w:next w:val="a2"/>
    <w:uiPriority w:val="99"/>
    <w:semiHidden/>
    <w:unhideWhenUsed/>
    <w:rsid w:val="00A24703"/>
  </w:style>
  <w:style w:type="numbering" w:customStyle="1" w:styleId="743">
    <w:name w:val="Нет списка743"/>
    <w:next w:val="a2"/>
    <w:uiPriority w:val="99"/>
    <w:semiHidden/>
    <w:unhideWhenUsed/>
    <w:rsid w:val="00A24703"/>
  </w:style>
  <w:style w:type="numbering" w:customStyle="1" w:styleId="753">
    <w:name w:val="Нет списка753"/>
    <w:next w:val="a2"/>
    <w:uiPriority w:val="99"/>
    <w:semiHidden/>
    <w:unhideWhenUsed/>
    <w:rsid w:val="00A24703"/>
  </w:style>
  <w:style w:type="numbering" w:customStyle="1" w:styleId="763">
    <w:name w:val="Нет списка763"/>
    <w:next w:val="a2"/>
    <w:uiPriority w:val="99"/>
    <w:semiHidden/>
    <w:unhideWhenUsed/>
    <w:rsid w:val="00A24703"/>
  </w:style>
  <w:style w:type="numbering" w:customStyle="1" w:styleId="773">
    <w:name w:val="Нет списка773"/>
    <w:next w:val="a2"/>
    <w:uiPriority w:val="99"/>
    <w:semiHidden/>
    <w:unhideWhenUsed/>
    <w:rsid w:val="00A24703"/>
  </w:style>
  <w:style w:type="numbering" w:customStyle="1" w:styleId="783">
    <w:name w:val="Нет списка783"/>
    <w:next w:val="a2"/>
    <w:uiPriority w:val="99"/>
    <w:semiHidden/>
    <w:unhideWhenUsed/>
    <w:rsid w:val="00A24703"/>
  </w:style>
  <w:style w:type="numbering" w:customStyle="1" w:styleId="793">
    <w:name w:val="Нет списка793"/>
    <w:next w:val="a2"/>
    <w:uiPriority w:val="99"/>
    <w:semiHidden/>
    <w:unhideWhenUsed/>
    <w:rsid w:val="00A24703"/>
  </w:style>
  <w:style w:type="numbering" w:customStyle="1" w:styleId="803">
    <w:name w:val="Нет списка803"/>
    <w:next w:val="a2"/>
    <w:uiPriority w:val="99"/>
    <w:semiHidden/>
    <w:unhideWhenUsed/>
    <w:rsid w:val="00A24703"/>
  </w:style>
  <w:style w:type="numbering" w:customStyle="1" w:styleId="814">
    <w:name w:val="Нет списка814"/>
    <w:next w:val="a2"/>
    <w:uiPriority w:val="99"/>
    <w:semiHidden/>
    <w:unhideWhenUsed/>
    <w:rsid w:val="00A24703"/>
  </w:style>
  <w:style w:type="numbering" w:customStyle="1" w:styleId="822">
    <w:name w:val="Нет списка822"/>
    <w:next w:val="a2"/>
    <w:uiPriority w:val="99"/>
    <w:semiHidden/>
    <w:unhideWhenUsed/>
    <w:rsid w:val="00A24703"/>
  </w:style>
  <w:style w:type="numbering" w:customStyle="1" w:styleId="1104">
    <w:name w:val="Нет списка1104"/>
    <w:next w:val="a2"/>
    <w:uiPriority w:val="99"/>
    <w:semiHidden/>
    <w:rsid w:val="00A24703"/>
  </w:style>
  <w:style w:type="numbering" w:customStyle="1" w:styleId="1114">
    <w:name w:val="Нет списка1114"/>
    <w:next w:val="a2"/>
    <w:uiPriority w:val="99"/>
    <w:semiHidden/>
    <w:unhideWhenUsed/>
    <w:rsid w:val="00A24703"/>
  </w:style>
  <w:style w:type="numbering" w:customStyle="1" w:styleId="2103">
    <w:name w:val="Нет списка2103"/>
    <w:next w:val="a2"/>
    <w:uiPriority w:val="99"/>
    <w:semiHidden/>
    <w:unhideWhenUsed/>
    <w:rsid w:val="00A24703"/>
  </w:style>
  <w:style w:type="numbering" w:customStyle="1" w:styleId="3103">
    <w:name w:val="Нет списка3103"/>
    <w:next w:val="a2"/>
    <w:uiPriority w:val="99"/>
    <w:semiHidden/>
    <w:unhideWhenUsed/>
    <w:rsid w:val="00A24703"/>
  </w:style>
  <w:style w:type="numbering" w:customStyle="1" w:styleId="4103">
    <w:name w:val="Нет списка4103"/>
    <w:next w:val="a2"/>
    <w:uiPriority w:val="99"/>
    <w:semiHidden/>
    <w:unhideWhenUsed/>
    <w:rsid w:val="00A24703"/>
  </w:style>
  <w:style w:type="numbering" w:customStyle="1" w:styleId="5103">
    <w:name w:val="Нет списка5103"/>
    <w:next w:val="a2"/>
    <w:uiPriority w:val="99"/>
    <w:semiHidden/>
    <w:unhideWhenUsed/>
    <w:rsid w:val="00A24703"/>
  </w:style>
  <w:style w:type="numbering" w:customStyle="1" w:styleId="6103">
    <w:name w:val="Нет списка6103"/>
    <w:next w:val="a2"/>
    <w:uiPriority w:val="99"/>
    <w:semiHidden/>
    <w:unhideWhenUsed/>
    <w:rsid w:val="00A24703"/>
  </w:style>
  <w:style w:type="numbering" w:customStyle="1" w:styleId="7102">
    <w:name w:val="Нет списка7102"/>
    <w:next w:val="a2"/>
    <w:uiPriority w:val="99"/>
    <w:semiHidden/>
    <w:unhideWhenUsed/>
    <w:rsid w:val="00A24703"/>
  </w:style>
  <w:style w:type="numbering" w:customStyle="1" w:styleId="832">
    <w:name w:val="Нет списка832"/>
    <w:next w:val="a2"/>
    <w:uiPriority w:val="99"/>
    <w:semiHidden/>
    <w:unhideWhenUsed/>
    <w:rsid w:val="00A24703"/>
  </w:style>
  <w:style w:type="numbering" w:customStyle="1" w:styleId="9140">
    <w:name w:val="Нет списка914"/>
    <w:next w:val="a2"/>
    <w:uiPriority w:val="99"/>
    <w:semiHidden/>
    <w:unhideWhenUsed/>
    <w:rsid w:val="00A24703"/>
  </w:style>
  <w:style w:type="numbering" w:customStyle="1" w:styleId="1014">
    <w:name w:val="Нет списка1014"/>
    <w:next w:val="a2"/>
    <w:uiPriority w:val="99"/>
    <w:semiHidden/>
    <w:unhideWhenUsed/>
    <w:rsid w:val="00A24703"/>
  </w:style>
  <w:style w:type="numbering" w:customStyle="1" w:styleId="11113">
    <w:name w:val="Нет списка11113"/>
    <w:next w:val="a2"/>
    <w:uiPriority w:val="99"/>
    <w:semiHidden/>
    <w:unhideWhenUsed/>
    <w:rsid w:val="00A24703"/>
  </w:style>
  <w:style w:type="numbering" w:customStyle="1" w:styleId="1214">
    <w:name w:val="Нет списка1214"/>
    <w:next w:val="a2"/>
    <w:uiPriority w:val="99"/>
    <w:semiHidden/>
    <w:unhideWhenUsed/>
    <w:rsid w:val="00A24703"/>
  </w:style>
  <w:style w:type="numbering" w:customStyle="1" w:styleId="1314">
    <w:name w:val="Нет списка1314"/>
    <w:next w:val="a2"/>
    <w:uiPriority w:val="99"/>
    <w:semiHidden/>
    <w:unhideWhenUsed/>
    <w:rsid w:val="00A24703"/>
  </w:style>
  <w:style w:type="numbering" w:customStyle="1" w:styleId="14140">
    <w:name w:val="Нет списка1414"/>
    <w:next w:val="a2"/>
    <w:uiPriority w:val="99"/>
    <w:semiHidden/>
    <w:unhideWhenUsed/>
    <w:rsid w:val="00A24703"/>
  </w:style>
  <w:style w:type="numbering" w:customStyle="1" w:styleId="1514">
    <w:name w:val="Нет списка1514"/>
    <w:next w:val="a2"/>
    <w:uiPriority w:val="99"/>
    <w:semiHidden/>
    <w:unhideWhenUsed/>
    <w:rsid w:val="00A24703"/>
  </w:style>
  <w:style w:type="numbering" w:customStyle="1" w:styleId="1614">
    <w:name w:val="Нет списка1614"/>
    <w:next w:val="a2"/>
    <w:uiPriority w:val="99"/>
    <w:semiHidden/>
    <w:unhideWhenUsed/>
    <w:rsid w:val="00A24703"/>
  </w:style>
  <w:style w:type="numbering" w:customStyle="1" w:styleId="1714">
    <w:name w:val="Нет списка1714"/>
    <w:next w:val="a2"/>
    <w:uiPriority w:val="99"/>
    <w:semiHidden/>
    <w:unhideWhenUsed/>
    <w:rsid w:val="00A24703"/>
  </w:style>
  <w:style w:type="numbering" w:customStyle="1" w:styleId="1814">
    <w:name w:val="Нет списка1814"/>
    <w:next w:val="a2"/>
    <w:uiPriority w:val="99"/>
    <w:semiHidden/>
    <w:unhideWhenUsed/>
    <w:rsid w:val="00A24703"/>
  </w:style>
  <w:style w:type="numbering" w:customStyle="1" w:styleId="1914">
    <w:name w:val="Нет списка1914"/>
    <w:next w:val="a2"/>
    <w:uiPriority w:val="99"/>
    <w:semiHidden/>
    <w:unhideWhenUsed/>
    <w:rsid w:val="00A24703"/>
  </w:style>
  <w:style w:type="numbering" w:customStyle="1" w:styleId="2013">
    <w:name w:val="Нет списка2013"/>
    <w:next w:val="a2"/>
    <w:uiPriority w:val="99"/>
    <w:semiHidden/>
    <w:unhideWhenUsed/>
    <w:rsid w:val="00A24703"/>
  </w:style>
  <w:style w:type="numbering" w:customStyle="1" w:styleId="2113">
    <w:name w:val="Нет списка2113"/>
    <w:next w:val="a2"/>
    <w:uiPriority w:val="99"/>
    <w:semiHidden/>
    <w:unhideWhenUsed/>
    <w:rsid w:val="00A24703"/>
  </w:style>
  <w:style w:type="numbering" w:customStyle="1" w:styleId="2213">
    <w:name w:val="Нет списка2213"/>
    <w:next w:val="a2"/>
    <w:uiPriority w:val="99"/>
    <w:semiHidden/>
    <w:unhideWhenUsed/>
    <w:rsid w:val="00A24703"/>
  </w:style>
  <w:style w:type="numbering" w:customStyle="1" w:styleId="2313">
    <w:name w:val="Нет списка2313"/>
    <w:next w:val="a2"/>
    <w:uiPriority w:val="99"/>
    <w:semiHidden/>
    <w:unhideWhenUsed/>
    <w:rsid w:val="00A24703"/>
  </w:style>
  <w:style w:type="numbering" w:customStyle="1" w:styleId="2413">
    <w:name w:val="Нет списка2413"/>
    <w:next w:val="a2"/>
    <w:uiPriority w:val="99"/>
    <w:semiHidden/>
    <w:unhideWhenUsed/>
    <w:rsid w:val="00A24703"/>
  </w:style>
  <w:style w:type="numbering" w:customStyle="1" w:styleId="2513">
    <w:name w:val="Нет списка2513"/>
    <w:next w:val="a2"/>
    <w:uiPriority w:val="99"/>
    <w:semiHidden/>
    <w:unhideWhenUsed/>
    <w:rsid w:val="00A24703"/>
  </w:style>
  <w:style w:type="numbering" w:customStyle="1" w:styleId="2613">
    <w:name w:val="Нет списка2613"/>
    <w:next w:val="a2"/>
    <w:uiPriority w:val="99"/>
    <w:semiHidden/>
    <w:unhideWhenUsed/>
    <w:rsid w:val="00A24703"/>
  </w:style>
  <w:style w:type="numbering" w:customStyle="1" w:styleId="2713">
    <w:name w:val="Нет списка2713"/>
    <w:next w:val="a2"/>
    <w:uiPriority w:val="99"/>
    <w:semiHidden/>
    <w:unhideWhenUsed/>
    <w:rsid w:val="00A24703"/>
  </w:style>
  <w:style w:type="numbering" w:customStyle="1" w:styleId="2813">
    <w:name w:val="Нет списка2813"/>
    <w:next w:val="a2"/>
    <w:uiPriority w:val="99"/>
    <w:semiHidden/>
    <w:unhideWhenUsed/>
    <w:rsid w:val="00A24703"/>
  </w:style>
  <w:style w:type="numbering" w:customStyle="1" w:styleId="2913">
    <w:name w:val="Нет списка2913"/>
    <w:next w:val="a2"/>
    <w:uiPriority w:val="99"/>
    <w:semiHidden/>
    <w:unhideWhenUsed/>
    <w:rsid w:val="00A24703"/>
  </w:style>
  <w:style w:type="numbering" w:customStyle="1" w:styleId="3013">
    <w:name w:val="Нет списка3013"/>
    <w:next w:val="a2"/>
    <w:uiPriority w:val="99"/>
    <w:semiHidden/>
    <w:unhideWhenUsed/>
    <w:rsid w:val="00A24703"/>
  </w:style>
  <w:style w:type="numbering" w:customStyle="1" w:styleId="3113">
    <w:name w:val="Нет списка3113"/>
    <w:next w:val="a2"/>
    <w:uiPriority w:val="99"/>
    <w:semiHidden/>
    <w:unhideWhenUsed/>
    <w:rsid w:val="00A24703"/>
  </w:style>
  <w:style w:type="numbering" w:customStyle="1" w:styleId="3213">
    <w:name w:val="Нет списка3213"/>
    <w:next w:val="a2"/>
    <w:uiPriority w:val="99"/>
    <w:semiHidden/>
    <w:unhideWhenUsed/>
    <w:rsid w:val="00A24703"/>
  </w:style>
  <w:style w:type="numbering" w:customStyle="1" w:styleId="3313">
    <w:name w:val="Нет списка3313"/>
    <w:next w:val="a2"/>
    <w:uiPriority w:val="99"/>
    <w:semiHidden/>
    <w:unhideWhenUsed/>
    <w:rsid w:val="00A24703"/>
  </w:style>
  <w:style w:type="numbering" w:customStyle="1" w:styleId="3413">
    <w:name w:val="Нет списка3413"/>
    <w:next w:val="a2"/>
    <w:uiPriority w:val="99"/>
    <w:semiHidden/>
    <w:unhideWhenUsed/>
    <w:rsid w:val="00A24703"/>
  </w:style>
  <w:style w:type="numbering" w:customStyle="1" w:styleId="3513">
    <w:name w:val="Нет списка3513"/>
    <w:next w:val="a2"/>
    <w:uiPriority w:val="99"/>
    <w:semiHidden/>
    <w:unhideWhenUsed/>
    <w:rsid w:val="00A24703"/>
  </w:style>
  <w:style w:type="numbering" w:customStyle="1" w:styleId="3613">
    <w:name w:val="Нет списка3613"/>
    <w:next w:val="a2"/>
    <w:uiPriority w:val="99"/>
    <w:semiHidden/>
    <w:unhideWhenUsed/>
    <w:rsid w:val="00A24703"/>
  </w:style>
  <w:style w:type="numbering" w:customStyle="1" w:styleId="3713">
    <w:name w:val="Нет списка3713"/>
    <w:next w:val="a2"/>
    <w:uiPriority w:val="99"/>
    <w:semiHidden/>
    <w:unhideWhenUsed/>
    <w:rsid w:val="00A24703"/>
  </w:style>
  <w:style w:type="numbering" w:customStyle="1" w:styleId="3813">
    <w:name w:val="Нет списка3813"/>
    <w:next w:val="a2"/>
    <w:uiPriority w:val="99"/>
    <w:semiHidden/>
    <w:unhideWhenUsed/>
    <w:rsid w:val="00A24703"/>
  </w:style>
  <w:style w:type="numbering" w:customStyle="1" w:styleId="3913">
    <w:name w:val="Нет списка3913"/>
    <w:next w:val="a2"/>
    <w:uiPriority w:val="99"/>
    <w:semiHidden/>
    <w:unhideWhenUsed/>
    <w:rsid w:val="00A24703"/>
  </w:style>
  <w:style w:type="numbering" w:customStyle="1" w:styleId="4013">
    <w:name w:val="Нет списка4013"/>
    <w:next w:val="a2"/>
    <w:uiPriority w:val="99"/>
    <w:semiHidden/>
    <w:unhideWhenUsed/>
    <w:rsid w:val="00A24703"/>
  </w:style>
  <w:style w:type="numbering" w:customStyle="1" w:styleId="4113">
    <w:name w:val="Нет списка4113"/>
    <w:next w:val="a2"/>
    <w:uiPriority w:val="99"/>
    <w:semiHidden/>
    <w:unhideWhenUsed/>
    <w:rsid w:val="00A24703"/>
  </w:style>
  <w:style w:type="numbering" w:customStyle="1" w:styleId="4213">
    <w:name w:val="Нет списка4213"/>
    <w:next w:val="a2"/>
    <w:uiPriority w:val="99"/>
    <w:semiHidden/>
    <w:unhideWhenUsed/>
    <w:rsid w:val="00A24703"/>
  </w:style>
  <w:style w:type="numbering" w:customStyle="1" w:styleId="4313">
    <w:name w:val="Нет списка4313"/>
    <w:next w:val="a2"/>
    <w:uiPriority w:val="99"/>
    <w:semiHidden/>
    <w:unhideWhenUsed/>
    <w:rsid w:val="00A24703"/>
  </w:style>
  <w:style w:type="numbering" w:customStyle="1" w:styleId="4413">
    <w:name w:val="Нет списка4413"/>
    <w:next w:val="a2"/>
    <w:uiPriority w:val="99"/>
    <w:semiHidden/>
    <w:unhideWhenUsed/>
    <w:rsid w:val="00A24703"/>
  </w:style>
  <w:style w:type="numbering" w:customStyle="1" w:styleId="4513">
    <w:name w:val="Нет списка4513"/>
    <w:next w:val="a2"/>
    <w:uiPriority w:val="99"/>
    <w:semiHidden/>
    <w:unhideWhenUsed/>
    <w:rsid w:val="00A24703"/>
  </w:style>
  <w:style w:type="numbering" w:customStyle="1" w:styleId="4613">
    <w:name w:val="Нет списка4613"/>
    <w:next w:val="a2"/>
    <w:uiPriority w:val="99"/>
    <w:semiHidden/>
    <w:unhideWhenUsed/>
    <w:rsid w:val="00A24703"/>
  </w:style>
  <w:style w:type="numbering" w:customStyle="1" w:styleId="4713">
    <w:name w:val="Нет списка4713"/>
    <w:next w:val="a2"/>
    <w:uiPriority w:val="99"/>
    <w:semiHidden/>
    <w:unhideWhenUsed/>
    <w:rsid w:val="00A24703"/>
  </w:style>
  <w:style w:type="numbering" w:customStyle="1" w:styleId="4813">
    <w:name w:val="Нет списка4813"/>
    <w:next w:val="a2"/>
    <w:uiPriority w:val="99"/>
    <w:semiHidden/>
    <w:unhideWhenUsed/>
    <w:rsid w:val="00A24703"/>
  </w:style>
  <w:style w:type="numbering" w:customStyle="1" w:styleId="4913">
    <w:name w:val="Нет списка4913"/>
    <w:next w:val="a2"/>
    <w:uiPriority w:val="99"/>
    <w:semiHidden/>
    <w:unhideWhenUsed/>
    <w:rsid w:val="00A24703"/>
  </w:style>
  <w:style w:type="numbering" w:customStyle="1" w:styleId="5013">
    <w:name w:val="Нет списка5013"/>
    <w:next w:val="a2"/>
    <w:uiPriority w:val="99"/>
    <w:semiHidden/>
    <w:unhideWhenUsed/>
    <w:rsid w:val="00A24703"/>
  </w:style>
  <w:style w:type="numbering" w:customStyle="1" w:styleId="5113">
    <w:name w:val="Нет списка5113"/>
    <w:next w:val="a2"/>
    <w:uiPriority w:val="99"/>
    <w:semiHidden/>
    <w:unhideWhenUsed/>
    <w:rsid w:val="00A24703"/>
  </w:style>
  <w:style w:type="numbering" w:customStyle="1" w:styleId="5213">
    <w:name w:val="Нет списка5213"/>
    <w:next w:val="a2"/>
    <w:uiPriority w:val="99"/>
    <w:semiHidden/>
    <w:unhideWhenUsed/>
    <w:rsid w:val="00A24703"/>
  </w:style>
  <w:style w:type="numbering" w:customStyle="1" w:styleId="5313">
    <w:name w:val="Нет списка5313"/>
    <w:next w:val="a2"/>
    <w:uiPriority w:val="99"/>
    <w:semiHidden/>
    <w:unhideWhenUsed/>
    <w:rsid w:val="00A24703"/>
  </w:style>
  <w:style w:type="numbering" w:customStyle="1" w:styleId="5413">
    <w:name w:val="Нет списка5413"/>
    <w:next w:val="a2"/>
    <w:uiPriority w:val="99"/>
    <w:semiHidden/>
    <w:unhideWhenUsed/>
    <w:rsid w:val="00A24703"/>
  </w:style>
  <w:style w:type="numbering" w:customStyle="1" w:styleId="5513">
    <w:name w:val="Нет списка5513"/>
    <w:next w:val="a2"/>
    <w:uiPriority w:val="99"/>
    <w:semiHidden/>
    <w:unhideWhenUsed/>
    <w:rsid w:val="00A24703"/>
  </w:style>
  <w:style w:type="numbering" w:customStyle="1" w:styleId="5613">
    <w:name w:val="Нет списка5613"/>
    <w:next w:val="a2"/>
    <w:uiPriority w:val="99"/>
    <w:semiHidden/>
    <w:unhideWhenUsed/>
    <w:rsid w:val="00A24703"/>
  </w:style>
  <w:style w:type="numbering" w:customStyle="1" w:styleId="5713">
    <w:name w:val="Нет списка5713"/>
    <w:next w:val="a2"/>
    <w:uiPriority w:val="99"/>
    <w:semiHidden/>
    <w:unhideWhenUsed/>
    <w:rsid w:val="00A24703"/>
  </w:style>
  <w:style w:type="numbering" w:customStyle="1" w:styleId="5813">
    <w:name w:val="Нет списка5813"/>
    <w:next w:val="a2"/>
    <w:uiPriority w:val="99"/>
    <w:semiHidden/>
    <w:unhideWhenUsed/>
    <w:rsid w:val="00A24703"/>
  </w:style>
  <w:style w:type="numbering" w:customStyle="1" w:styleId="5913">
    <w:name w:val="Нет списка5913"/>
    <w:next w:val="a2"/>
    <w:uiPriority w:val="99"/>
    <w:semiHidden/>
    <w:unhideWhenUsed/>
    <w:rsid w:val="00A24703"/>
  </w:style>
  <w:style w:type="numbering" w:customStyle="1" w:styleId="6013">
    <w:name w:val="Нет списка6013"/>
    <w:next w:val="a2"/>
    <w:uiPriority w:val="99"/>
    <w:semiHidden/>
    <w:unhideWhenUsed/>
    <w:rsid w:val="00A24703"/>
  </w:style>
  <w:style w:type="numbering" w:customStyle="1" w:styleId="6113">
    <w:name w:val="Нет списка6113"/>
    <w:next w:val="a2"/>
    <w:uiPriority w:val="99"/>
    <w:semiHidden/>
    <w:unhideWhenUsed/>
    <w:rsid w:val="00A24703"/>
  </w:style>
  <w:style w:type="numbering" w:customStyle="1" w:styleId="6213">
    <w:name w:val="Нет списка6213"/>
    <w:next w:val="a2"/>
    <w:uiPriority w:val="99"/>
    <w:semiHidden/>
    <w:unhideWhenUsed/>
    <w:rsid w:val="00A24703"/>
  </w:style>
  <w:style w:type="numbering" w:customStyle="1" w:styleId="6313">
    <w:name w:val="Нет списка6313"/>
    <w:next w:val="a2"/>
    <w:uiPriority w:val="99"/>
    <w:semiHidden/>
    <w:unhideWhenUsed/>
    <w:rsid w:val="00A24703"/>
  </w:style>
  <w:style w:type="numbering" w:customStyle="1" w:styleId="6413">
    <w:name w:val="Нет списка6413"/>
    <w:next w:val="a2"/>
    <w:uiPriority w:val="99"/>
    <w:semiHidden/>
    <w:unhideWhenUsed/>
    <w:rsid w:val="00A24703"/>
  </w:style>
  <w:style w:type="numbering" w:customStyle="1" w:styleId="6513">
    <w:name w:val="Нет списка6513"/>
    <w:next w:val="a2"/>
    <w:uiPriority w:val="99"/>
    <w:semiHidden/>
    <w:unhideWhenUsed/>
    <w:rsid w:val="00A24703"/>
  </w:style>
  <w:style w:type="numbering" w:customStyle="1" w:styleId="6613">
    <w:name w:val="Нет списка6613"/>
    <w:next w:val="a2"/>
    <w:uiPriority w:val="99"/>
    <w:semiHidden/>
    <w:unhideWhenUsed/>
    <w:rsid w:val="00A24703"/>
  </w:style>
  <w:style w:type="numbering" w:customStyle="1" w:styleId="6713">
    <w:name w:val="Нет списка6713"/>
    <w:next w:val="a2"/>
    <w:uiPriority w:val="99"/>
    <w:semiHidden/>
    <w:unhideWhenUsed/>
    <w:rsid w:val="00A24703"/>
  </w:style>
  <w:style w:type="numbering" w:customStyle="1" w:styleId="6813">
    <w:name w:val="Нет списка6813"/>
    <w:next w:val="a2"/>
    <w:uiPriority w:val="99"/>
    <w:semiHidden/>
    <w:unhideWhenUsed/>
    <w:rsid w:val="00A24703"/>
  </w:style>
  <w:style w:type="numbering" w:customStyle="1" w:styleId="6913">
    <w:name w:val="Нет списка6913"/>
    <w:next w:val="a2"/>
    <w:uiPriority w:val="99"/>
    <w:semiHidden/>
    <w:unhideWhenUsed/>
    <w:rsid w:val="00A24703"/>
  </w:style>
  <w:style w:type="numbering" w:customStyle="1" w:styleId="7013">
    <w:name w:val="Нет списка7013"/>
    <w:next w:val="a2"/>
    <w:uiPriority w:val="99"/>
    <w:semiHidden/>
    <w:unhideWhenUsed/>
    <w:rsid w:val="00A24703"/>
  </w:style>
  <w:style w:type="numbering" w:customStyle="1" w:styleId="7113">
    <w:name w:val="Нет списка7113"/>
    <w:next w:val="a2"/>
    <w:uiPriority w:val="99"/>
    <w:semiHidden/>
    <w:unhideWhenUsed/>
    <w:rsid w:val="00A24703"/>
  </w:style>
  <w:style w:type="numbering" w:customStyle="1" w:styleId="7213">
    <w:name w:val="Нет списка7213"/>
    <w:next w:val="a2"/>
    <w:uiPriority w:val="99"/>
    <w:semiHidden/>
    <w:unhideWhenUsed/>
    <w:rsid w:val="00A24703"/>
  </w:style>
  <w:style w:type="numbering" w:customStyle="1" w:styleId="7313">
    <w:name w:val="Нет списка7313"/>
    <w:next w:val="a2"/>
    <w:uiPriority w:val="99"/>
    <w:semiHidden/>
    <w:unhideWhenUsed/>
    <w:rsid w:val="00A24703"/>
  </w:style>
  <w:style w:type="numbering" w:customStyle="1" w:styleId="7413">
    <w:name w:val="Нет списка7413"/>
    <w:next w:val="a2"/>
    <w:uiPriority w:val="99"/>
    <w:semiHidden/>
    <w:unhideWhenUsed/>
    <w:rsid w:val="00A24703"/>
  </w:style>
  <w:style w:type="numbering" w:customStyle="1" w:styleId="7513">
    <w:name w:val="Нет списка7513"/>
    <w:next w:val="a2"/>
    <w:uiPriority w:val="99"/>
    <w:semiHidden/>
    <w:rsid w:val="00A24703"/>
  </w:style>
  <w:style w:type="numbering" w:customStyle="1" w:styleId="11012">
    <w:name w:val="Нет списка11012"/>
    <w:next w:val="a2"/>
    <w:uiPriority w:val="99"/>
    <w:semiHidden/>
    <w:unhideWhenUsed/>
    <w:rsid w:val="00A24703"/>
  </w:style>
  <w:style w:type="numbering" w:customStyle="1" w:styleId="21012">
    <w:name w:val="Нет списка21012"/>
    <w:next w:val="a2"/>
    <w:uiPriority w:val="99"/>
    <w:semiHidden/>
    <w:unhideWhenUsed/>
    <w:rsid w:val="00A24703"/>
  </w:style>
  <w:style w:type="numbering" w:customStyle="1" w:styleId="31012">
    <w:name w:val="Нет списка31012"/>
    <w:next w:val="a2"/>
    <w:uiPriority w:val="99"/>
    <w:semiHidden/>
    <w:unhideWhenUsed/>
    <w:rsid w:val="00A24703"/>
  </w:style>
  <w:style w:type="numbering" w:customStyle="1" w:styleId="41012">
    <w:name w:val="Нет списка41012"/>
    <w:next w:val="a2"/>
    <w:uiPriority w:val="99"/>
    <w:semiHidden/>
    <w:unhideWhenUsed/>
    <w:rsid w:val="00A24703"/>
  </w:style>
  <w:style w:type="numbering" w:customStyle="1" w:styleId="51012">
    <w:name w:val="Нет списка51012"/>
    <w:next w:val="a2"/>
    <w:uiPriority w:val="99"/>
    <w:semiHidden/>
    <w:unhideWhenUsed/>
    <w:rsid w:val="00A24703"/>
  </w:style>
  <w:style w:type="numbering" w:customStyle="1" w:styleId="61012">
    <w:name w:val="Нет списка61012"/>
    <w:next w:val="a2"/>
    <w:uiPriority w:val="99"/>
    <w:semiHidden/>
    <w:unhideWhenUsed/>
    <w:rsid w:val="00A24703"/>
  </w:style>
  <w:style w:type="numbering" w:customStyle="1" w:styleId="7613">
    <w:name w:val="Нет списка7613"/>
    <w:next w:val="a2"/>
    <w:uiPriority w:val="99"/>
    <w:semiHidden/>
    <w:unhideWhenUsed/>
    <w:rsid w:val="00A24703"/>
  </w:style>
  <w:style w:type="numbering" w:customStyle="1" w:styleId="8113">
    <w:name w:val="Нет списка8113"/>
    <w:next w:val="a2"/>
    <w:uiPriority w:val="99"/>
    <w:semiHidden/>
    <w:unhideWhenUsed/>
    <w:rsid w:val="00A24703"/>
  </w:style>
  <w:style w:type="numbering" w:customStyle="1" w:styleId="9112">
    <w:name w:val="Нет списка9112"/>
    <w:next w:val="a2"/>
    <w:uiPriority w:val="99"/>
    <w:semiHidden/>
    <w:unhideWhenUsed/>
    <w:rsid w:val="00A24703"/>
  </w:style>
  <w:style w:type="numbering" w:customStyle="1" w:styleId="10112">
    <w:name w:val="Нет списка10112"/>
    <w:next w:val="a2"/>
    <w:uiPriority w:val="99"/>
    <w:semiHidden/>
    <w:unhideWhenUsed/>
    <w:rsid w:val="00A24703"/>
  </w:style>
  <w:style w:type="numbering" w:customStyle="1" w:styleId="1122">
    <w:name w:val="Нет списка1122"/>
    <w:next w:val="a2"/>
    <w:uiPriority w:val="99"/>
    <w:semiHidden/>
    <w:unhideWhenUsed/>
    <w:rsid w:val="00A24703"/>
  </w:style>
  <w:style w:type="numbering" w:customStyle="1" w:styleId="12112">
    <w:name w:val="Нет списка12112"/>
    <w:next w:val="a2"/>
    <w:uiPriority w:val="99"/>
    <w:semiHidden/>
    <w:unhideWhenUsed/>
    <w:rsid w:val="00A24703"/>
  </w:style>
  <w:style w:type="numbering" w:customStyle="1" w:styleId="13112">
    <w:name w:val="Нет списка13112"/>
    <w:next w:val="a2"/>
    <w:uiPriority w:val="99"/>
    <w:semiHidden/>
    <w:unhideWhenUsed/>
    <w:rsid w:val="00A24703"/>
  </w:style>
  <w:style w:type="numbering" w:customStyle="1" w:styleId="141120">
    <w:name w:val="Нет списка14112"/>
    <w:next w:val="a2"/>
    <w:uiPriority w:val="99"/>
    <w:semiHidden/>
    <w:unhideWhenUsed/>
    <w:rsid w:val="00A24703"/>
  </w:style>
  <w:style w:type="numbering" w:customStyle="1" w:styleId="15112">
    <w:name w:val="Нет списка15112"/>
    <w:next w:val="a2"/>
    <w:uiPriority w:val="99"/>
    <w:semiHidden/>
    <w:unhideWhenUsed/>
    <w:rsid w:val="00A24703"/>
  </w:style>
  <w:style w:type="numbering" w:customStyle="1" w:styleId="16112">
    <w:name w:val="Нет списка16112"/>
    <w:next w:val="a2"/>
    <w:uiPriority w:val="99"/>
    <w:semiHidden/>
    <w:unhideWhenUsed/>
    <w:rsid w:val="00A24703"/>
  </w:style>
  <w:style w:type="numbering" w:customStyle="1" w:styleId="17112">
    <w:name w:val="Нет списка17112"/>
    <w:next w:val="a2"/>
    <w:uiPriority w:val="99"/>
    <w:semiHidden/>
    <w:unhideWhenUsed/>
    <w:rsid w:val="00A24703"/>
  </w:style>
  <w:style w:type="numbering" w:customStyle="1" w:styleId="18112">
    <w:name w:val="Нет списка18112"/>
    <w:next w:val="a2"/>
    <w:uiPriority w:val="99"/>
    <w:semiHidden/>
    <w:unhideWhenUsed/>
    <w:rsid w:val="00A24703"/>
  </w:style>
  <w:style w:type="numbering" w:customStyle="1" w:styleId="19112">
    <w:name w:val="Нет списка19112"/>
    <w:next w:val="a2"/>
    <w:uiPriority w:val="99"/>
    <w:semiHidden/>
    <w:unhideWhenUsed/>
    <w:rsid w:val="00A24703"/>
  </w:style>
  <w:style w:type="numbering" w:customStyle="1" w:styleId="20112">
    <w:name w:val="Нет списка20112"/>
    <w:next w:val="a2"/>
    <w:uiPriority w:val="99"/>
    <w:semiHidden/>
    <w:unhideWhenUsed/>
    <w:rsid w:val="00A24703"/>
  </w:style>
  <w:style w:type="numbering" w:customStyle="1" w:styleId="21112">
    <w:name w:val="Нет списка21112"/>
    <w:next w:val="a2"/>
    <w:uiPriority w:val="99"/>
    <w:semiHidden/>
    <w:unhideWhenUsed/>
    <w:rsid w:val="00A24703"/>
  </w:style>
  <w:style w:type="numbering" w:customStyle="1" w:styleId="22112">
    <w:name w:val="Нет списка22112"/>
    <w:next w:val="a2"/>
    <w:uiPriority w:val="99"/>
    <w:semiHidden/>
    <w:unhideWhenUsed/>
    <w:rsid w:val="00A24703"/>
  </w:style>
  <w:style w:type="numbering" w:customStyle="1" w:styleId="23112">
    <w:name w:val="Нет списка23112"/>
    <w:next w:val="a2"/>
    <w:uiPriority w:val="99"/>
    <w:semiHidden/>
    <w:unhideWhenUsed/>
    <w:rsid w:val="00A24703"/>
  </w:style>
  <w:style w:type="numbering" w:customStyle="1" w:styleId="24112">
    <w:name w:val="Нет списка24112"/>
    <w:next w:val="a2"/>
    <w:uiPriority w:val="99"/>
    <w:semiHidden/>
    <w:unhideWhenUsed/>
    <w:rsid w:val="00A24703"/>
  </w:style>
  <w:style w:type="numbering" w:customStyle="1" w:styleId="25112">
    <w:name w:val="Нет списка25112"/>
    <w:next w:val="a2"/>
    <w:uiPriority w:val="99"/>
    <w:semiHidden/>
    <w:unhideWhenUsed/>
    <w:rsid w:val="00A24703"/>
  </w:style>
  <w:style w:type="numbering" w:customStyle="1" w:styleId="26112">
    <w:name w:val="Нет списка26112"/>
    <w:next w:val="a2"/>
    <w:uiPriority w:val="99"/>
    <w:semiHidden/>
    <w:unhideWhenUsed/>
    <w:rsid w:val="00A24703"/>
  </w:style>
  <w:style w:type="numbering" w:customStyle="1" w:styleId="27112">
    <w:name w:val="Нет списка27112"/>
    <w:next w:val="a2"/>
    <w:uiPriority w:val="99"/>
    <w:semiHidden/>
    <w:unhideWhenUsed/>
    <w:rsid w:val="00A24703"/>
  </w:style>
  <w:style w:type="numbering" w:customStyle="1" w:styleId="28112">
    <w:name w:val="Нет списка28112"/>
    <w:next w:val="a2"/>
    <w:uiPriority w:val="99"/>
    <w:semiHidden/>
    <w:unhideWhenUsed/>
    <w:rsid w:val="00A24703"/>
  </w:style>
  <w:style w:type="numbering" w:customStyle="1" w:styleId="29112">
    <w:name w:val="Нет списка29112"/>
    <w:next w:val="a2"/>
    <w:uiPriority w:val="99"/>
    <w:semiHidden/>
    <w:unhideWhenUsed/>
    <w:rsid w:val="00A24703"/>
  </w:style>
  <w:style w:type="numbering" w:customStyle="1" w:styleId="30112">
    <w:name w:val="Нет списка30112"/>
    <w:next w:val="a2"/>
    <w:uiPriority w:val="99"/>
    <w:semiHidden/>
    <w:unhideWhenUsed/>
    <w:rsid w:val="00A24703"/>
  </w:style>
  <w:style w:type="numbering" w:customStyle="1" w:styleId="31112">
    <w:name w:val="Нет списка31112"/>
    <w:next w:val="a2"/>
    <w:uiPriority w:val="99"/>
    <w:semiHidden/>
    <w:unhideWhenUsed/>
    <w:rsid w:val="00A24703"/>
  </w:style>
  <w:style w:type="numbering" w:customStyle="1" w:styleId="32112">
    <w:name w:val="Нет списка32112"/>
    <w:next w:val="a2"/>
    <w:uiPriority w:val="99"/>
    <w:semiHidden/>
    <w:unhideWhenUsed/>
    <w:rsid w:val="00A24703"/>
  </w:style>
  <w:style w:type="numbering" w:customStyle="1" w:styleId="33112">
    <w:name w:val="Нет списка33112"/>
    <w:next w:val="a2"/>
    <w:uiPriority w:val="99"/>
    <w:semiHidden/>
    <w:unhideWhenUsed/>
    <w:rsid w:val="00A24703"/>
  </w:style>
  <w:style w:type="numbering" w:customStyle="1" w:styleId="34112">
    <w:name w:val="Нет списка34112"/>
    <w:next w:val="a2"/>
    <w:uiPriority w:val="99"/>
    <w:semiHidden/>
    <w:unhideWhenUsed/>
    <w:rsid w:val="00A24703"/>
  </w:style>
  <w:style w:type="numbering" w:customStyle="1" w:styleId="35112">
    <w:name w:val="Нет списка35112"/>
    <w:next w:val="a2"/>
    <w:uiPriority w:val="99"/>
    <w:semiHidden/>
    <w:unhideWhenUsed/>
    <w:rsid w:val="00A24703"/>
  </w:style>
  <w:style w:type="numbering" w:customStyle="1" w:styleId="36112">
    <w:name w:val="Нет списка36112"/>
    <w:next w:val="a2"/>
    <w:uiPriority w:val="99"/>
    <w:semiHidden/>
    <w:unhideWhenUsed/>
    <w:rsid w:val="00A24703"/>
  </w:style>
  <w:style w:type="numbering" w:customStyle="1" w:styleId="37112">
    <w:name w:val="Нет списка37112"/>
    <w:next w:val="a2"/>
    <w:uiPriority w:val="99"/>
    <w:semiHidden/>
    <w:unhideWhenUsed/>
    <w:rsid w:val="00A24703"/>
  </w:style>
  <w:style w:type="numbering" w:customStyle="1" w:styleId="38112">
    <w:name w:val="Нет списка38112"/>
    <w:next w:val="a2"/>
    <w:uiPriority w:val="99"/>
    <w:semiHidden/>
    <w:unhideWhenUsed/>
    <w:rsid w:val="00A24703"/>
  </w:style>
  <w:style w:type="numbering" w:customStyle="1" w:styleId="39112">
    <w:name w:val="Нет списка39112"/>
    <w:next w:val="a2"/>
    <w:uiPriority w:val="99"/>
    <w:semiHidden/>
    <w:unhideWhenUsed/>
    <w:rsid w:val="00A24703"/>
  </w:style>
  <w:style w:type="numbering" w:customStyle="1" w:styleId="40112">
    <w:name w:val="Нет списка40112"/>
    <w:next w:val="a2"/>
    <w:uiPriority w:val="99"/>
    <w:semiHidden/>
    <w:unhideWhenUsed/>
    <w:rsid w:val="00A24703"/>
  </w:style>
  <w:style w:type="numbering" w:customStyle="1" w:styleId="41112">
    <w:name w:val="Нет списка41112"/>
    <w:next w:val="a2"/>
    <w:uiPriority w:val="99"/>
    <w:semiHidden/>
    <w:unhideWhenUsed/>
    <w:rsid w:val="00A24703"/>
  </w:style>
  <w:style w:type="numbering" w:customStyle="1" w:styleId="42112">
    <w:name w:val="Нет списка42112"/>
    <w:next w:val="a2"/>
    <w:uiPriority w:val="99"/>
    <w:semiHidden/>
    <w:unhideWhenUsed/>
    <w:rsid w:val="00A24703"/>
  </w:style>
  <w:style w:type="numbering" w:customStyle="1" w:styleId="43112">
    <w:name w:val="Нет списка43112"/>
    <w:next w:val="a2"/>
    <w:uiPriority w:val="99"/>
    <w:semiHidden/>
    <w:unhideWhenUsed/>
    <w:rsid w:val="00A24703"/>
  </w:style>
  <w:style w:type="numbering" w:customStyle="1" w:styleId="44112">
    <w:name w:val="Нет списка44112"/>
    <w:next w:val="a2"/>
    <w:uiPriority w:val="99"/>
    <w:semiHidden/>
    <w:unhideWhenUsed/>
    <w:rsid w:val="00A24703"/>
  </w:style>
  <w:style w:type="numbering" w:customStyle="1" w:styleId="45112">
    <w:name w:val="Нет списка45112"/>
    <w:next w:val="a2"/>
    <w:uiPriority w:val="99"/>
    <w:semiHidden/>
    <w:unhideWhenUsed/>
    <w:rsid w:val="00A24703"/>
  </w:style>
  <w:style w:type="numbering" w:customStyle="1" w:styleId="46112">
    <w:name w:val="Нет списка46112"/>
    <w:next w:val="a2"/>
    <w:uiPriority w:val="99"/>
    <w:semiHidden/>
    <w:unhideWhenUsed/>
    <w:rsid w:val="00A24703"/>
  </w:style>
  <w:style w:type="numbering" w:customStyle="1" w:styleId="47112">
    <w:name w:val="Нет списка47112"/>
    <w:next w:val="a2"/>
    <w:uiPriority w:val="99"/>
    <w:semiHidden/>
    <w:unhideWhenUsed/>
    <w:rsid w:val="00A24703"/>
  </w:style>
  <w:style w:type="numbering" w:customStyle="1" w:styleId="48112">
    <w:name w:val="Нет списка48112"/>
    <w:next w:val="a2"/>
    <w:uiPriority w:val="99"/>
    <w:semiHidden/>
    <w:unhideWhenUsed/>
    <w:rsid w:val="00A24703"/>
  </w:style>
  <w:style w:type="numbering" w:customStyle="1" w:styleId="49112">
    <w:name w:val="Нет списка49112"/>
    <w:next w:val="a2"/>
    <w:uiPriority w:val="99"/>
    <w:semiHidden/>
    <w:unhideWhenUsed/>
    <w:rsid w:val="00A24703"/>
  </w:style>
  <w:style w:type="numbering" w:customStyle="1" w:styleId="50112">
    <w:name w:val="Нет списка50112"/>
    <w:next w:val="a2"/>
    <w:uiPriority w:val="99"/>
    <w:semiHidden/>
    <w:unhideWhenUsed/>
    <w:rsid w:val="00A24703"/>
  </w:style>
  <w:style w:type="numbering" w:customStyle="1" w:styleId="51112">
    <w:name w:val="Нет списка51112"/>
    <w:next w:val="a2"/>
    <w:uiPriority w:val="99"/>
    <w:semiHidden/>
    <w:unhideWhenUsed/>
    <w:rsid w:val="00A24703"/>
  </w:style>
  <w:style w:type="numbering" w:customStyle="1" w:styleId="52112">
    <w:name w:val="Нет списка52112"/>
    <w:next w:val="a2"/>
    <w:uiPriority w:val="99"/>
    <w:semiHidden/>
    <w:unhideWhenUsed/>
    <w:rsid w:val="00A24703"/>
  </w:style>
  <w:style w:type="numbering" w:customStyle="1" w:styleId="53112">
    <w:name w:val="Нет списка53112"/>
    <w:next w:val="a2"/>
    <w:uiPriority w:val="99"/>
    <w:semiHidden/>
    <w:unhideWhenUsed/>
    <w:rsid w:val="00A24703"/>
  </w:style>
  <w:style w:type="numbering" w:customStyle="1" w:styleId="54112">
    <w:name w:val="Нет списка54112"/>
    <w:next w:val="a2"/>
    <w:uiPriority w:val="99"/>
    <w:semiHidden/>
    <w:unhideWhenUsed/>
    <w:rsid w:val="00A24703"/>
  </w:style>
  <w:style w:type="numbering" w:customStyle="1" w:styleId="55112">
    <w:name w:val="Нет списка55112"/>
    <w:next w:val="a2"/>
    <w:uiPriority w:val="99"/>
    <w:semiHidden/>
    <w:unhideWhenUsed/>
    <w:rsid w:val="00A24703"/>
  </w:style>
  <w:style w:type="numbering" w:customStyle="1" w:styleId="56112">
    <w:name w:val="Нет списка56112"/>
    <w:next w:val="a2"/>
    <w:uiPriority w:val="99"/>
    <w:semiHidden/>
    <w:unhideWhenUsed/>
    <w:rsid w:val="00A24703"/>
  </w:style>
  <w:style w:type="numbering" w:customStyle="1" w:styleId="57112">
    <w:name w:val="Нет списка57112"/>
    <w:next w:val="a2"/>
    <w:uiPriority w:val="99"/>
    <w:semiHidden/>
    <w:unhideWhenUsed/>
    <w:rsid w:val="00A24703"/>
  </w:style>
  <w:style w:type="numbering" w:customStyle="1" w:styleId="58112">
    <w:name w:val="Нет списка58112"/>
    <w:next w:val="a2"/>
    <w:uiPriority w:val="99"/>
    <w:semiHidden/>
    <w:unhideWhenUsed/>
    <w:rsid w:val="00A24703"/>
  </w:style>
  <w:style w:type="numbering" w:customStyle="1" w:styleId="59112">
    <w:name w:val="Нет списка59112"/>
    <w:next w:val="a2"/>
    <w:uiPriority w:val="99"/>
    <w:semiHidden/>
    <w:unhideWhenUsed/>
    <w:rsid w:val="00A24703"/>
  </w:style>
  <w:style w:type="numbering" w:customStyle="1" w:styleId="60112">
    <w:name w:val="Нет списка60112"/>
    <w:next w:val="a2"/>
    <w:uiPriority w:val="99"/>
    <w:semiHidden/>
    <w:unhideWhenUsed/>
    <w:rsid w:val="00A24703"/>
  </w:style>
  <w:style w:type="numbering" w:customStyle="1" w:styleId="61112">
    <w:name w:val="Нет списка61112"/>
    <w:next w:val="a2"/>
    <w:uiPriority w:val="99"/>
    <w:semiHidden/>
    <w:unhideWhenUsed/>
    <w:rsid w:val="00A24703"/>
  </w:style>
  <w:style w:type="numbering" w:customStyle="1" w:styleId="62112">
    <w:name w:val="Нет списка62112"/>
    <w:next w:val="a2"/>
    <w:uiPriority w:val="99"/>
    <w:semiHidden/>
    <w:unhideWhenUsed/>
    <w:rsid w:val="00A24703"/>
  </w:style>
  <w:style w:type="numbering" w:customStyle="1" w:styleId="63112">
    <w:name w:val="Нет списка63112"/>
    <w:next w:val="a2"/>
    <w:uiPriority w:val="99"/>
    <w:semiHidden/>
    <w:unhideWhenUsed/>
    <w:rsid w:val="00A24703"/>
  </w:style>
  <w:style w:type="numbering" w:customStyle="1" w:styleId="64112">
    <w:name w:val="Нет списка64112"/>
    <w:next w:val="a2"/>
    <w:uiPriority w:val="99"/>
    <w:semiHidden/>
    <w:unhideWhenUsed/>
    <w:rsid w:val="00A24703"/>
  </w:style>
  <w:style w:type="numbering" w:customStyle="1" w:styleId="65112">
    <w:name w:val="Нет списка65112"/>
    <w:next w:val="a2"/>
    <w:uiPriority w:val="99"/>
    <w:semiHidden/>
    <w:unhideWhenUsed/>
    <w:rsid w:val="00A24703"/>
  </w:style>
  <w:style w:type="numbering" w:customStyle="1" w:styleId="66112">
    <w:name w:val="Нет списка66112"/>
    <w:next w:val="a2"/>
    <w:uiPriority w:val="99"/>
    <w:semiHidden/>
    <w:unhideWhenUsed/>
    <w:rsid w:val="00A24703"/>
  </w:style>
  <w:style w:type="numbering" w:customStyle="1" w:styleId="67112">
    <w:name w:val="Нет списка67112"/>
    <w:next w:val="a2"/>
    <w:uiPriority w:val="99"/>
    <w:semiHidden/>
    <w:unhideWhenUsed/>
    <w:rsid w:val="00A24703"/>
  </w:style>
  <w:style w:type="numbering" w:customStyle="1" w:styleId="68112">
    <w:name w:val="Нет списка68112"/>
    <w:next w:val="a2"/>
    <w:uiPriority w:val="99"/>
    <w:semiHidden/>
    <w:unhideWhenUsed/>
    <w:rsid w:val="00A24703"/>
  </w:style>
  <w:style w:type="numbering" w:customStyle="1" w:styleId="69112">
    <w:name w:val="Нет списка69112"/>
    <w:next w:val="a2"/>
    <w:uiPriority w:val="99"/>
    <w:semiHidden/>
    <w:unhideWhenUsed/>
    <w:rsid w:val="00A24703"/>
  </w:style>
  <w:style w:type="numbering" w:customStyle="1" w:styleId="70112">
    <w:name w:val="Нет списка70112"/>
    <w:next w:val="a2"/>
    <w:uiPriority w:val="99"/>
    <w:semiHidden/>
    <w:unhideWhenUsed/>
    <w:rsid w:val="00A24703"/>
  </w:style>
  <w:style w:type="numbering" w:customStyle="1" w:styleId="71112">
    <w:name w:val="Нет списка71112"/>
    <w:next w:val="a2"/>
    <w:uiPriority w:val="99"/>
    <w:semiHidden/>
    <w:unhideWhenUsed/>
    <w:rsid w:val="00A24703"/>
  </w:style>
  <w:style w:type="numbering" w:customStyle="1" w:styleId="72112">
    <w:name w:val="Нет списка72112"/>
    <w:next w:val="a2"/>
    <w:uiPriority w:val="99"/>
    <w:semiHidden/>
    <w:unhideWhenUsed/>
    <w:rsid w:val="00A24703"/>
  </w:style>
  <w:style w:type="numbering" w:customStyle="1" w:styleId="73112">
    <w:name w:val="Нет списка73112"/>
    <w:next w:val="a2"/>
    <w:uiPriority w:val="99"/>
    <w:semiHidden/>
    <w:unhideWhenUsed/>
    <w:rsid w:val="00A24703"/>
  </w:style>
  <w:style w:type="numbering" w:customStyle="1" w:styleId="74112">
    <w:name w:val="Нет списка74112"/>
    <w:next w:val="a2"/>
    <w:uiPriority w:val="99"/>
    <w:semiHidden/>
    <w:unhideWhenUsed/>
    <w:rsid w:val="00A24703"/>
  </w:style>
  <w:style w:type="numbering" w:customStyle="1" w:styleId="75112">
    <w:name w:val="Нет списка75112"/>
    <w:next w:val="a2"/>
    <w:uiPriority w:val="99"/>
    <w:semiHidden/>
    <w:unhideWhenUsed/>
    <w:rsid w:val="00A24703"/>
  </w:style>
  <w:style w:type="numbering" w:customStyle="1" w:styleId="76112">
    <w:name w:val="Нет списка76112"/>
    <w:next w:val="a2"/>
    <w:uiPriority w:val="99"/>
    <w:semiHidden/>
    <w:unhideWhenUsed/>
    <w:rsid w:val="00A24703"/>
  </w:style>
  <w:style w:type="numbering" w:customStyle="1" w:styleId="7712">
    <w:name w:val="Нет списка7712"/>
    <w:next w:val="a2"/>
    <w:uiPriority w:val="99"/>
    <w:semiHidden/>
    <w:unhideWhenUsed/>
    <w:rsid w:val="00A24703"/>
  </w:style>
  <w:style w:type="numbering" w:customStyle="1" w:styleId="7812">
    <w:name w:val="Нет списка7812"/>
    <w:next w:val="a2"/>
    <w:uiPriority w:val="99"/>
    <w:semiHidden/>
    <w:unhideWhenUsed/>
    <w:rsid w:val="00A24703"/>
  </w:style>
  <w:style w:type="numbering" w:customStyle="1" w:styleId="7912">
    <w:name w:val="Нет списка7912"/>
    <w:next w:val="a2"/>
    <w:uiPriority w:val="99"/>
    <w:semiHidden/>
    <w:unhideWhenUsed/>
    <w:rsid w:val="00A24703"/>
  </w:style>
  <w:style w:type="numbering" w:customStyle="1" w:styleId="8012">
    <w:name w:val="Нет списка8012"/>
    <w:next w:val="a2"/>
    <w:uiPriority w:val="99"/>
    <w:semiHidden/>
    <w:unhideWhenUsed/>
    <w:rsid w:val="00A24703"/>
  </w:style>
  <w:style w:type="numbering" w:customStyle="1" w:styleId="81112">
    <w:name w:val="Нет списка81112"/>
    <w:next w:val="a2"/>
    <w:uiPriority w:val="99"/>
    <w:semiHidden/>
    <w:unhideWhenUsed/>
    <w:rsid w:val="00A24703"/>
  </w:style>
  <w:style w:type="numbering" w:customStyle="1" w:styleId="842">
    <w:name w:val="Нет списка842"/>
    <w:next w:val="a2"/>
    <w:uiPriority w:val="99"/>
    <w:semiHidden/>
    <w:unhideWhenUsed/>
    <w:rsid w:val="00A24703"/>
  </w:style>
  <w:style w:type="numbering" w:customStyle="1" w:styleId="852">
    <w:name w:val="Нет списка852"/>
    <w:next w:val="a2"/>
    <w:uiPriority w:val="99"/>
    <w:semiHidden/>
    <w:unhideWhenUsed/>
    <w:rsid w:val="00A24703"/>
  </w:style>
  <w:style w:type="numbering" w:customStyle="1" w:styleId="862">
    <w:name w:val="Нет списка862"/>
    <w:next w:val="a2"/>
    <w:uiPriority w:val="99"/>
    <w:semiHidden/>
    <w:unhideWhenUsed/>
    <w:rsid w:val="00A24703"/>
  </w:style>
  <w:style w:type="numbering" w:customStyle="1" w:styleId="872">
    <w:name w:val="Нет списка872"/>
    <w:next w:val="a2"/>
    <w:uiPriority w:val="99"/>
    <w:semiHidden/>
    <w:unhideWhenUsed/>
    <w:rsid w:val="00A24703"/>
  </w:style>
  <w:style w:type="numbering" w:customStyle="1" w:styleId="882">
    <w:name w:val="Нет списка882"/>
    <w:next w:val="a2"/>
    <w:uiPriority w:val="99"/>
    <w:semiHidden/>
    <w:unhideWhenUsed/>
    <w:rsid w:val="00A24703"/>
  </w:style>
  <w:style w:type="numbering" w:customStyle="1" w:styleId="892">
    <w:name w:val="Нет списка892"/>
    <w:next w:val="a2"/>
    <w:uiPriority w:val="99"/>
    <w:semiHidden/>
    <w:unhideWhenUsed/>
    <w:rsid w:val="00A24703"/>
  </w:style>
  <w:style w:type="numbering" w:customStyle="1" w:styleId="902">
    <w:name w:val="Нет списка902"/>
    <w:next w:val="a2"/>
    <w:uiPriority w:val="99"/>
    <w:semiHidden/>
    <w:unhideWhenUsed/>
    <w:rsid w:val="00A24703"/>
  </w:style>
  <w:style w:type="numbering" w:customStyle="1" w:styleId="922">
    <w:name w:val="Нет списка922"/>
    <w:next w:val="a2"/>
    <w:uiPriority w:val="99"/>
    <w:semiHidden/>
    <w:unhideWhenUsed/>
    <w:rsid w:val="00A24703"/>
  </w:style>
  <w:style w:type="numbering" w:customStyle="1" w:styleId="932">
    <w:name w:val="Нет списка932"/>
    <w:next w:val="a2"/>
    <w:uiPriority w:val="99"/>
    <w:semiHidden/>
    <w:unhideWhenUsed/>
    <w:rsid w:val="00A24703"/>
  </w:style>
  <w:style w:type="numbering" w:customStyle="1" w:styleId="942">
    <w:name w:val="Нет списка942"/>
    <w:next w:val="a2"/>
    <w:uiPriority w:val="99"/>
    <w:semiHidden/>
    <w:unhideWhenUsed/>
    <w:rsid w:val="00A24703"/>
  </w:style>
  <w:style w:type="numbering" w:customStyle="1" w:styleId="952">
    <w:name w:val="Нет списка952"/>
    <w:next w:val="a2"/>
    <w:uiPriority w:val="99"/>
    <w:semiHidden/>
    <w:unhideWhenUsed/>
    <w:rsid w:val="00A24703"/>
  </w:style>
  <w:style w:type="numbering" w:customStyle="1" w:styleId="962">
    <w:name w:val="Нет списка962"/>
    <w:next w:val="a2"/>
    <w:uiPriority w:val="99"/>
    <w:semiHidden/>
    <w:unhideWhenUsed/>
    <w:rsid w:val="00A24703"/>
  </w:style>
  <w:style w:type="numbering" w:customStyle="1" w:styleId="972">
    <w:name w:val="Нет списка972"/>
    <w:next w:val="a2"/>
    <w:uiPriority w:val="99"/>
    <w:semiHidden/>
    <w:unhideWhenUsed/>
    <w:rsid w:val="00A24703"/>
  </w:style>
  <w:style w:type="numbering" w:customStyle="1" w:styleId="982">
    <w:name w:val="Нет списка982"/>
    <w:next w:val="a2"/>
    <w:uiPriority w:val="99"/>
    <w:semiHidden/>
    <w:unhideWhenUsed/>
    <w:rsid w:val="00A24703"/>
  </w:style>
  <w:style w:type="numbering" w:customStyle="1" w:styleId="992">
    <w:name w:val="Нет списка992"/>
    <w:next w:val="a2"/>
    <w:uiPriority w:val="99"/>
    <w:semiHidden/>
    <w:unhideWhenUsed/>
    <w:rsid w:val="00A24703"/>
  </w:style>
  <w:style w:type="numbering" w:customStyle="1" w:styleId="1002">
    <w:name w:val="Нет списка1002"/>
    <w:next w:val="a2"/>
    <w:uiPriority w:val="99"/>
    <w:semiHidden/>
    <w:unhideWhenUsed/>
    <w:rsid w:val="00A24703"/>
  </w:style>
  <w:style w:type="numbering" w:customStyle="1" w:styleId="1022">
    <w:name w:val="Нет списка1022"/>
    <w:next w:val="a2"/>
    <w:uiPriority w:val="99"/>
    <w:semiHidden/>
    <w:unhideWhenUsed/>
    <w:rsid w:val="00A24703"/>
  </w:style>
  <w:style w:type="numbering" w:customStyle="1" w:styleId="1032">
    <w:name w:val="Нет списка1032"/>
    <w:next w:val="a2"/>
    <w:uiPriority w:val="99"/>
    <w:semiHidden/>
    <w:unhideWhenUsed/>
    <w:rsid w:val="00A24703"/>
  </w:style>
  <w:style w:type="numbering" w:customStyle="1" w:styleId="1042">
    <w:name w:val="Нет списка1042"/>
    <w:next w:val="a2"/>
    <w:uiPriority w:val="99"/>
    <w:semiHidden/>
    <w:unhideWhenUsed/>
    <w:rsid w:val="00A24703"/>
  </w:style>
  <w:style w:type="numbering" w:customStyle="1" w:styleId="1052">
    <w:name w:val="Нет списка1052"/>
    <w:next w:val="a2"/>
    <w:uiPriority w:val="99"/>
    <w:semiHidden/>
    <w:unhideWhenUsed/>
    <w:rsid w:val="00A24703"/>
  </w:style>
  <w:style w:type="numbering" w:customStyle="1" w:styleId="1062">
    <w:name w:val="Нет списка1062"/>
    <w:next w:val="a2"/>
    <w:uiPriority w:val="99"/>
    <w:semiHidden/>
    <w:unhideWhenUsed/>
    <w:rsid w:val="00A24703"/>
  </w:style>
  <w:style w:type="numbering" w:customStyle="1" w:styleId="1072">
    <w:name w:val="Нет списка1072"/>
    <w:next w:val="a2"/>
    <w:uiPriority w:val="99"/>
    <w:semiHidden/>
    <w:unhideWhenUsed/>
    <w:rsid w:val="00A24703"/>
  </w:style>
  <w:style w:type="numbering" w:customStyle="1" w:styleId="1082">
    <w:name w:val="Нет списка1082"/>
    <w:next w:val="a2"/>
    <w:uiPriority w:val="99"/>
    <w:semiHidden/>
    <w:unhideWhenUsed/>
    <w:rsid w:val="00A24703"/>
  </w:style>
  <w:style w:type="numbering" w:customStyle="1" w:styleId="1092">
    <w:name w:val="Нет списка1092"/>
    <w:next w:val="a2"/>
    <w:uiPriority w:val="99"/>
    <w:semiHidden/>
    <w:unhideWhenUsed/>
    <w:rsid w:val="00A24703"/>
  </w:style>
  <w:style w:type="numbering" w:customStyle="1" w:styleId="1132">
    <w:name w:val="Нет списка1132"/>
    <w:next w:val="a2"/>
    <w:uiPriority w:val="99"/>
    <w:semiHidden/>
    <w:unhideWhenUsed/>
    <w:rsid w:val="00A24703"/>
  </w:style>
  <w:style w:type="numbering" w:customStyle="1" w:styleId="1142">
    <w:name w:val="Нет списка1142"/>
    <w:next w:val="a2"/>
    <w:uiPriority w:val="99"/>
    <w:semiHidden/>
    <w:unhideWhenUsed/>
    <w:rsid w:val="00A24703"/>
  </w:style>
  <w:style w:type="numbering" w:customStyle="1" w:styleId="1152">
    <w:name w:val="Нет списка1152"/>
    <w:next w:val="a2"/>
    <w:uiPriority w:val="99"/>
    <w:semiHidden/>
    <w:unhideWhenUsed/>
    <w:rsid w:val="00A24703"/>
  </w:style>
  <w:style w:type="numbering" w:customStyle="1" w:styleId="1162">
    <w:name w:val="Нет списка1162"/>
    <w:next w:val="a2"/>
    <w:uiPriority w:val="99"/>
    <w:semiHidden/>
    <w:unhideWhenUsed/>
    <w:rsid w:val="00A24703"/>
  </w:style>
  <w:style w:type="numbering" w:customStyle="1" w:styleId="1172">
    <w:name w:val="Нет списка1172"/>
    <w:next w:val="a2"/>
    <w:uiPriority w:val="99"/>
    <w:semiHidden/>
    <w:unhideWhenUsed/>
    <w:rsid w:val="00A24703"/>
  </w:style>
  <w:style w:type="numbering" w:customStyle="1" w:styleId="1182">
    <w:name w:val="Нет списка1182"/>
    <w:next w:val="a2"/>
    <w:uiPriority w:val="99"/>
    <w:semiHidden/>
    <w:unhideWhenUsed/>
    <w:rsid w:val="00A24703"/>
  </w:style>
  <w:style w:type="numbering" w:customStyle="1" w:styleId="1192">
    <w:name w:val="Нет списка1192"/>
    <w:next w:val="a2"/>
    <w:uiPriority w:val="99"/>
    <w:semiHidden/>
    <w:unhideWhenUsed/>
    <w:rsid w:val="00A24703"/>
  </w:style>
  <w:style w:type="numbering" w:customStyle="1" w:styleId="1202">
    <w:name w:val="Нет списка1202"/>
    <w:next w:val="a2"/>
    <w:uiPriority w:val="99"/>
    <w:semiHidden/>
    <w:unhideWhenUsed/>
    <w:rsid w:val="00A24703"/>
  </w:style>
  <w:style w:type="numbering" w:customStyle="1" w:styleId="1222">
    <w:name w:val="Нет списка1222"/>
    <w:next w:val="a2"/>
    <w:uiPriority w:val="99"/>
    <w:semiHidden/>
    <w:unhideWhenUsed/>
    <w:rsid w:val="00A24703"/>
  </w:style>
  <w:style w:type="numbering" w:customStyle="1" w:styleId="1232">
    <w:name w:val="Нет списка1232"/>
    <w:next w:val="a2"/>
    <w:uiPriority w:val="99"/>
    <w:semiHidden/>
    <w:unhideWhenUsed/>
    <w:rsid w:val="00A24703"/>
  </w:style>
  <w:style w:type="numbering" w:customStyle="1" w:styleId="1242">
    <w:name w:val="Нет списка1242"/>
    <w:next w:val="a2"/>
    <w:uiPriority w:val="99"/>
    <w:semiHidden/>
    <w:unhideWhenUsed/>
    <w:rsid w:val="00A24703"/>
  </w:style>
  <w:style w:type="numbering" w:customStyle="1" w:styleId="1252">
    <w:name w:val="Нет списка1252"/>
    <w:next w:val="a2"/>
    <w:uiPriority w:val="99"/>
    <w:semiHidden/>
    <w:unhideWhenUsed/>
    <w:rsid w:val="00A24703"/>
  </w:style>
  <w:style w:type="numbering" w:customStyle="1" w:styleId="1262">
    <w:name w:val="Нет списка1262"/>
    <w:next w:val="a2"/>
    <w:uiPriority w:val="99"/>
    <w:semiHidden/>
    <w:unhideWhenUsed/>
    <w:rsid w:val="00A24703"/>
  </w:style>
  <w:style w:type="numbering" w:customStyle="1" w:styleId="1272">
    <w:name w:val="Нет списка1272"/>
    <w:next w:val="a2"/>
    <w:uiPriority w:val="99"/>
    <w:semiHidden/>
    <w:unhideWhenUsed/>
    <w:rsid w:val="00A24703"/>
  </w:style>
  <w:style w:type="numbering" w:customStyle="1" w:styleId="1282">
    <w:name w:val="Нет списка1282"/>
    <w:next w:val="a2"/>
    <w:uiPriority w:val="99"/>
    <w:semiHidden/>
    <w:unhideWhenUsed/>
    <w:rsid w:val="00A24703"/>
  </w:style>
  <w:style w:type="numbering" w:customStyle="1" w:styleId="1292">
    <w:name w:val="Нет списка1292"/>
    <w:next w:val="a2"/>
    <w:uiPriority w:val="99"/>
    <w:semiHidden/>
    <w:unhideWhenUsed/>
    <w:rsid w:val="00A24703"/>
  </w:style>
  <w:style w:type="numbering" w:customStyle="1" w:styleId="1302">
    <w:name w:val="Нет списка1302"/>
    <w:next w:val="a2"/>
    <w:uiPriority w:val="99"/>
    <w:semiHidden/>
    <w:unhideWhenUsed/>
    <w:rsid w:val="00A24703"/>
  </w:style>
  <w:style w:type="numbering" w:customStyle="1" w:styleId="1322">
    <w:name w:val="Нет списка1322"/>
    <w:next w:val="a2"/>
    <w:uiPriority w:val="99"/>
    <w:semiHidden/>
    <w:unhideWhenUsed/>
    <w:rsid w:val="00A24703"/>
  </w:style>
  <w:style w:type="numbering" w:customStyle="1" w:styleId="1332">
    <w:name w:val="Нет списка1332"/>
    <w:next w:val="a2"/>
    <w:uiPriority w:val="99"/>
    <w:semiHidden/>
    <w:unhideWhenUsed/>
    <w:rsid w:val="00A24703"/>
  </w:style>
  <w:style w:type="numbering" w:customStyle="1" w:styleId="1342">
    <w:name w:val="Нет списка1342"/>
    <w:next w:val="a2"/>
    <w:uiPriority w:val="99"/>
    <w:semiHidden/>
    <w:unhideWhenUsed/>
    <w:rsid w:val="00A24703"/>
  </w:style>
  <w:style w:type="numbering" w:customStyle="1" w:styleId="1352">
    <w:name w:val="Нет списка1352"/>
    <w:next w:val="a2"/>
    <w:uiPriority w:val="99"/>
    <w:semiHidden/>
    <w:unhideWhenUsed/>
    <w:rsid w:val="00A24703"/>
  </w:style>
  <w:style w:type="numbering" w:customStyle="1" w:styleId="1362">
    <w:name w:val="Нет списка1362"/>
    <w:next w:val="a2"/>
    <w:uiPriority w:val="99"/>
    <w:semiHidden/>
    <w:unhideWhenUsed/>
    <w:rsid w:val="00A24703"/>
  </w:style>
  <w:style w:type="numbering" w:customStyle="1" w:styleId="1372">
    <w:name w:val="Нет списка1372"/>
    <w:next w:val="a2"/>
    <w:uiPriority w:val="99"/>
    <w:semiHidden/>
    <w:unhideWhenUsed/>
    <w:rsid w:val="00A24703"/>
  </w:style>
  <w:style w:type="numbering" w:customStyle="1" w:styleId="1382">
    <w:name w:val="Нет списка1382"/>
    <w:next w:val="a2"/>
    <w:uiPriority w:val="99"/>
    <w:semiHidden/>
    <w:unhideWhenUsed/>
    <w:rsid w:val="00A24703"/>
  </w:style>
  <w:style w:type="numbering" w:customStyle="1" w:styleId="1392">
    <w:name w:val="Нет списка1392"/>
    <w:next w:val="a2"/>
    <w:uiPriority w:val="99"/>
    <w:semiHidden/>
    <w:unhideWhenUsed/>
    <w:rsid w:val="00A24703"/>
  </w:style>
  <w:style w:type="numbering" w:customStyle="1" w:styleId="1402">
    <w:name w:val="Нет списка1402"/>
    <w:next w:val="a2"/>
    <w:uiPriority w:val="99"/>
    <w:semiHidden/>
    <w:unhideWhenUsed/>
    <w:rsid w:val="00A24703"/>
  </w:style>
  <w:style w:type="numbering" w:customStyle="1" w:styleId="1422">
    <w:name w:val="Нет списка1422"/>
    <w:next w:val="a2"/>
    <w:uiPriority w:val="99"/>
    <w:semiHidden/>
    <w:unhideWhenUsed/>
    <w:rsid w:val="00A24703"/>
  </w:style>
  <w:style w:type="numbering" w:customStyle="1" w:styleId="1432">
    <w:name w:val="Нет списка1432"/>
    <w:next w:val="a2"/>
    <w:uiPriority w:val="99"/>
    <w:semiHidden/>
    <w:unhideWhenUsed/>
    <w:rsid w:val="00A24703"/>
  </w:style>
  <w:style w:type="numbering" w:customStyle="1" w:styleId="1442">
    <w:name w:val="Нет списка1442"/>
    <w:next w:val="a2"/>
    <w:uiPriority w:val="99"/>
    <w:semiHidden/>
    <w:unhideWhenUsed/>
    <w:rsid w:val="00A24703"/>
  </w:style>
  <w:style w:type="numbering" w:customStyle="1" w:styleId="1452">
    <w:name w:val="Нет списка1452"/>
    <w:next w:val="a2"/>
    <w:uiPriority w:val="99"/>
    <w:semiHidden/>
    <w:unhideWhenUsed/>
    <w:rsid w:val="00A24703"/>
  </w:style>
  <w:style w:type="numbering" w:customStyle="1" w:styleId="1462">
    <w:name w:val="Нет списка1462"/>
    <w:next w:val="a2"/>
    <w:uiPriority w:val="99"/>
    <w:semiHidden/>
    <w:unhideWhenUsed/>
    <w:rsid w:val="00A24703"/>
  </w:style>
  <w:style w:type="numbering" w:customStyle="1" w:styleId="1472">
    <w:name w:val="Нет списка1472"/>
    <w:next w:val="a2"/>
    <w:uiPriority w:val="99"/>
    <w:semiHidden/>
    <w:unhideWhenUsed/>
    <w:rsid w:val="00A24703"/>
  </w:style>
  <w:style w:type="numbering" w:customStyle="1" w:styleId="1482">
    <w:name w:val="Нет списка1482"/>
    <w:next w:val="a2"/>
    <w:uiPriority w:val="99"/>
    <w:semiHidden/>
    <w:unhideWhenUsed/>
    <w:rsid w:val="00A24703"/>
  </w:style>
  <w:style w:type="numbering" w:customStyle="1" w:styleId="1492">
    <w:name w:val="Нет списка1492"/>
    <w:next w:val="a2"/>
    <w:uiPriority w:val="99"/>
    <w:semiHidden/>
    <w:unhideWhenUsed/>
    <w:rsid w:val="00A24703"/>
  </w:style>
  <w:style w:type="numbering" w:customStyle="1" w:styleId="1502">
    <w:name w:val="Нет списка1502"/>
    <w:next w:val="a2"/>
    <w:uiPriority w:val="99"/>
    <w:semiHidden/>
    <w:unhideWhenUsed/>
    <w:rsid w:val="00A24703"/>
  </w:style>
  <w:style w:type="numbering" w:customStyle="1" w:styleId="1522">
    <w:name w:val="Нет списка1522"/>
    <w:next w:val="a2"/>
    <w:uiPriority w:val="99"/>
    <w:semiHidden/>
    <w:unhideWhenUsed/>
    <w:rsid w:val="00A24703"/>
  </w:style>
  <w:style w:type="numbering" w:customStyle="1" w:styleId="1532">
    <w:name w:val="Нет списка1532"/>
    <w:next w:val="a2"/>
    <w:uiPriority w:val="99"/>
    <w:semiHidden/>
    <w:unhideWhenUsed/>
    <w:rsid w:val="00A24703"/>
  </w:style>
  <w:style w:type="paragraph" w:customStyle="1" w:styleId="1ffc">
    <w:name w:val="Знак Знак1 Знак Знак"/>
    <w:basedOn w:val="a"/>
    <w:rsid w:val="00A2470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2">
    <w:name w:val="Нет списка1542"/>
    <w:next w:val="a2"/>
    <w:uiPriority w:val="99"/>
    <w:semiHidden/>
    <w:unhideWhenUsed/>
    <w:rsid w:val="00A24703"/>
  </w:style>
  <w:style w:type="numbering" w:customStyle="1" w:styleId="1552">
    <w:name w:val="Нет списка1552"/>
    <w:next w:val="a2"/>
    <w:uiPriority w:val="99"/>
    <w:semiHidden/>
    <w:unhideWhenUsed/>
    <w:rsid w:val="00A24703"/>
  </w:style>
  <w:style w:type="numbering" w:customStyle="1" w:styleId="1562">
    <w:name w:val="Нет списка1562"/>
    <w:next w:val="a2"/>
    <w:uiPriority w:val="99"/>
    <w:semiHidden/>
    <w:unhideWhenUsed/>
    <w:rsid w:val="00A24703"/>
  </w:style>
  <w:style w:type="numbering" w:customStyle="1" w:styleId="1572">
    <w:name w:val="Нет списка1572"/>
    <w:next w:val="a2"/>
    <w:uiPriority w:val="99"/>
    <w:semiHidden/>
    <w:unhideWhenUsed/>
    <w:rsid w:val="00A24703"/>
  </w:style>
  <w:style w:type="numbering" w:customStyle="1" w:styleId="1582">
    <w:name w:val="Нет списка1582"/>
    <w:next w:val="a2"/>
    <w:uiPriority w:val="99"/>
    <w:semiHidden/>
    <w:unhideWhenUsed/>
    <w:rsid w:val="00A24703"/>
  </w:style>
  <w:style w:type="numbering" w:customStyle="1" w:styleId="1592">
    <w:name w:val="Нет списка1592"/>
    <w:next w:val="a2"/>
    <w:uiPriority w:val="99"/>
    <w:semiHidden/>
    <w:unhideWhenUsed/>
    <w:rsid w:val="00A24703"/>
  </w:style>
  <w:style w:type="numbering" w:customStyle="1" w:styleId="1602">
    <w:name w:val="Нет списка1602"/>
    <w:next w:val="a2"/>
    <w:uiPriority w:val="99"/>
    <w:semiHidden/>
    <w:unhideWhenUsed/>
    <w:rsid w:val="00A24703"/>
  </w:style>
  <w:style w:type="numbering" w:customStyle="1" w:styleId="1622">
    <w:name w:val="Нет списка1622"/>
    <w:next w:val="a2"/>
    <w:uiPriority w:val="99"/>
    <w:semiHidden/>
    <w:unhideWhenUsed/>
    <w:rsid w:val="00A24703"/>
  </w:style>
  <w:style w:type="numbering" w:customStyle="1" w:styleId="1632">
    <w:name w:val="Нет списка1632"/>
    <w:next w:val="a2"/>
    <w:uiPriority w:val="99"/>
    <w:semiHidden/>
    <w:unhideWhenUsed/>
    <w:rsid w:val="00A24703"/>
  </w:style>
  <w:style w:type="numbering" w:customStyle="1" w:styleId="1642">
    <w:name w:val="Нет списка1642"/>
    <w:next w:val="a2"/>
    <w:uiPriority w:val="99"/>
    <w:semiHidden/>
    <w:unhideWhenUsed/>
    <w:rsid w:val="00A24703"/>
  </w:style>
  <w:style w:type="numbering" w:customStyle="1" w:styleId="1652">
    <w:name w:val="Нет списка1652"/>
    <w:next w:val="a2"/>
    <w:uiPriority w:val="99"/>
    <w:semiHidden/>
    <w:unhideWhenUsed/>
    <w:rsid w:val="00A24703"/>
  </w:style>
  <w:style w:type="numbering" w:customStyle="1" w:styleId="1662">
    <w:name w:val="Нет списка1662"/>
    <w:next w:val="a2"/>
    <w:uiPriority w:val="99"/>
    <w:semiHidden/>
    <w:unhideWhenUsed/>
    <w:rsid w:val="00A24703"/>
  </w:style>
  <w:style w:type="numbering" w:customStyle="1" w:styleId="1672">
    <w:name w:val="Нет списка1672"/>
    <w:next w:val="a2"/>
    <w:uiPriority w:val="99"/>
    <w:semiHidden/>
    <w:unhideWhenUsed/>
    <w:rsid w:val="00A24703"/>
  </w:style>
  <w:style w:type="numbering" w:customStyle="1" w:styleId="1682">
    <w:name w:val="Нет списка1682"/>
    <w:next w:val="a2"/>
    <w:uiPriority w:val="99"/>
    <w:semiHidden/>
    <w:unhideWhenUsed/>
    <w:rsid w:val="00A24703"/>
  </w:style>
  <w:style w:type="numbering" w:customStyle="1" w:styleId="1692">
    <w:name w:val="Нет списка1692"/>
    <w:next w:val="a2"/>
    <w:uiPriority w:val="99"/>
    <w:semiHidden/>
    <w:unhideWhenUsed/>
    <w:rsid w:val="00A24703"/>
  </w:style>
  <w:style w:type="numbering" w:customStyle="1" w:styleId="1702">
    <w:name w:val="Нет списка1702"/>
    <w:next w:val="a2"/>
    <w:uiPriority w:val="99"/>
    <w:semiHidden/>
    <w:unhideWhenUsed/>
    <w:rsid w:val="00A24703"/>
  </w:style>
  <w:style w:type="numbering" w:customStyle="1" w:styleId="1722">
    <w:name w:val="Нет списка1722"/>
    <w:next w:val="a2"/>
    <w:uiPriority w:val="99"/>
    <w:semiHidden/>
    <w:unhideWhenUsed/>
    <w:rsid w:val="00A24703"/>
  </w:style>
  <w:style w:type="numbering" w:customStyle="1" w:styleId="1732">
    <w:name w:val="Нет списка1732"/>
    <w:next w:val="a2"/>
    <w:uiPriority w:val="99"/>
    <w:semiHidden/>
    <w:unhideWhenUsed/>
    <w:rsid w:val="00A24703"/>
  </w:style>
  <w:style w:type="numbering" w:customStyle="1" w:styleId="1742">
    <w:name w:val="Нет списка1742"/>
    <w:next w:val="a2"/>
    <w:uiPriority w:val="99"/>
    <w:semiHidden/>
    <w:unhideWhenUsed/>
    <w:rsid w:val="00A24703"/>
  </w:style>
  <w:style w:type="numbering" w:customStyle="1" w:styleId="1752">
    <w:name w:val="Нет списка1752"/>
    <w:next w:val="a2"/>
    <w:uiPriority w:val="99"/>
    <w:semiHidden/>
    <w:unhideWhenUsed/>
    <w:rsid w:val="00A24703"/>
  </w:style>
  <w:style w:type="numbering" w:customStyle="1" w:styleId="1762">
    <w:name w:val="Нет списка1762"/>
    <w:next w:val="a2"/>
    <w:uiPriority w:val="99"/>
    <w:semiHidden/>
    <w:unhideWhenUsed/>
    <w:rsid w:val="00A24703"/>
  </w:style>
  <w:style w:type="numbering" w:customStyle="1" w:styleId="1772">
    <w:name w:val="Нет списка1772"/>
    <w:next w:val="a2"/>
    <w:uiPriority w:val="99"/>
    <w:semiHidden/>
    <w:unhideWhenUsed/>
    <w:rsid w:val="00A24703"/>
  </w:style>
  <w:style w:type="numbering" w:customStyle="1" w:styleId="1782">
    <w:name w:val="Нет списка1782"/>
    <w:next w:val="a2"/>
    <w:uiPriority w:val="99"/>
    <w:semiHidden/>
    <w:unhideWhenUsed/>
    <w:rsid w:val="00A24703"/>
  </w:style>
  <w:style w:type="numbering" w:customStyle="1" w:styleId="1792">
    <w:name w:val="Нет списка1792"/>
    <w:next w:val="a2"/>
    <w:uiPriority w:val="99"/>
    <w:semiHidden/>
    <w:unhideWhenUsed/>
    <w:rsid w:val="00A24703"/>
  </w:style>
  <w:style w:type="numbering" w:customStyle="1" w:styleId="1802">
    <w:name w:val="Нет списка1802"/>
    <w:next w:val="a2"/>
    <w:uiPriority w:val="99"/>
    <w:semiHidden/>
    <w:unhideWhenUsed/>
    <w:rsid w:val="00A24703"/>
  </w:style>
  <w:style w:type="numbering" w:customStyle="1" w:styleId="1822">
    <w:name w:val="Нет списка1822"/>
    <w:next w:val="a2"/>
    <w:uiPriority w:val="99"/>
    <w:semiHidden/>
    <w:unhideWhenUsed/>
    <w:rsid w:val="00A24703"/>
  </w:style>
  <w:style w:type="numbering" w:customStyle="1" w:styleId="1832">
    <w:name w:val="Нет списка1832"/>
    <w:next w:val="a2"/>
    <w:uiPriority w:val="99"/>
    <w:semiHidden/>
    <w:unhideWhenUsed/>
    <w:rsid w:val="00A24703"/>
  </w:style>
  <w:style w:type="numbering" w:customStyle="1" w:styleId="1842">
    <w:name w:val="Нет списка1842"/>
    <w:next w:val="a2"/>
    <w:uiPriority w:val="99"/>
    <w:semiHidden/>
    <w:unhideWhenUsed/>
    <w:rsid w:val="00A24703"/>
  </w:style>
  <w:style w:type="numbering" w:customStyle="1" w:styleId="1852">
    <w:name w:val="Нет списка1852"/>
    <w:next w:val="a2"/>
    <w:uiPriority w:val="99"/>
    <w:semiHidden/>
    <w:unhideWhenUsed/>
    <w:rsid w:val="00A24703"/>
  </w:style>
  <w:style w:type="numbering" w:customStyle="1" w:styleId="1862">
    <w:name w:val="Нет списка1862"/>
    <w:next w:val="a2"/>
    <w:uiPriority w:val="99"/>
    <w:semiHidden/>
    <w:unhideWhenUsed/>
    <w:rsid w:val="00A24703"/>
  </w:style>
  <w:style w:type="numbering" w:customStyle="1" w:styleId="1872">
    <w:name w:val="Нет списка1872"/>
    <w:next w:val="a2"/>
    <w:uiPriority w:val="99"/>
    <w:semiHidden/>
    <w:unhideWhenUsed/>
    <w:rsid w:val="00A24703"/>
  </w:style>
  <w:style w:type="numbering" w:customStyle="1" w:styleId="1882">
    <w:name w:val="Нет списка1882"/>
    <w:next w:val="a2"/>
    <w:uiPriority w:val="99"/>
    <w:semiHidden/>
    <w:unhideWhenUsed/>
    <w:rsid w:val="00A24703"/>
  </w:style>
  <w:style w:type="numbering" w:customStyle="1" w:styleId="1892">
    <w:name w:val="Нет списка1892"/>
    <w:next w:val="a2"/>
    <w:uiPriority w:val="99"/>
    <w:semiHidden/>
    <w:unhideWhenUsed/>
    <w:rsid w:val="00A24703"/>
  </w:style>
  <w:style w:type="numbering" w:customStyle="1" w:styleId="1902">
    <w:name w:val="Нет списка1902"/>
    <w:next w:val="a2"/>
    <w:uiPriority w:val="99"/>
    <w:semiHidden/>
    <w:unhideWhenUsed/>
    <w:rsid w:val="00A24703"/>
  </w:style>
  <w:style w:type="numbering" w:customStyle="1" w:styleId="1922">
    <w:name w:val="Нет списка1922"/>
    <w:next w:val="a2"/>
    <w:uiPriority w:val="99"/>
    <w:semiHidden/>
    <w:unhideWhenUsed/>
    <w:rsid w:val="00A24703"/>
  </w:style>
  <w:style w:type="numbering" w:customStyle="1" w:styleId="1932">
    <w:name w:val="Нет списка1932"/>
    <w:next w:val="a2"/>
    <w:uiPriority w:val="99"/>
    <w:semiHidden/>
    <w:unhideWhenUsed/>
    <w:rsid w:val="00A24703"/>
  </w:style>
  <w:style w:type="numbering" w:customStyle="1" w:styleId="1942">
    <w:name w:val="Нет списка1942"/>
    <w:next w:val="a2"/>
    <w:uiPriority w:val="99"/>
    <w:semiHidden/>
    <w:unhideWhenUsed/>
    <w:rsid w:val="00A24703"/>
  </w:style>
  <w:style w:type="numbering" w:customStyle="1" w:styleId="1952">
    <w:name w:val="Нет списка1952"/>
    <w:next w:val="a2"/>
    <w:uiPriority w:val="99"/>
    <w:semiHidden/>
    <w:unhideWhenUsed/>
    <w:rsid w:val="00A24703"/>
  </w:style>
  <w:style w:type="numbering" w:customStyle="1" w:styleId="1962">
    <w:name w:val="Нет списка1962"/>
    <w:next w:val="a2"/>
    <w:uiPriority w:val="99"/>
    <w:semiHidden/>
    <w:unhideWhenUsed/>
    <w:rsid w:val="00A24703"/>
  </w:style>
  <w:style w:type="numbering" w:customStyle="1" w:styleId="1972">
    <w:name w:val="Нет списка1972"/>
    <w:next w:val="a2"/>
    <w:uiPriority w:val="99"/>
    <w:semiHidden/>
    <w:unhideWhenUsed/>
    <w:rsid w:val="00A24703"/>
  </w:style>
  <w:style w:type="numbering" w:customStyle="1" w:styleId="1982">
    <w:name w:val="Нет списка1982"/>
    <w:next w:val="a2"/>
    <w:uiPriority w:val="99"/>
    <w:semiHidden/>
    <w:unhideWhenUsed/>
    <w:rsid w:val="00A24703"/>
  </w:style>
  <w:style w:type="numbering" w:customStyle="1" w:styleId="1992">
    <w:name w:val="Нет списка1992"/>
    <w:next w:val="a2"/>
    <w:uiPriority w:val="99"/>
    <w:semiHidden/>
    <w:unhideWhenUsed/>
    <w:rsid w:val="00A24703"/>
  </w:style>
  <w:style w:type="numbering" w:customStyle="1" w:styleId="2002">
    <w:name w:val="Нет списка2002"/>
    <w:next w:val="a2"/>
    <w:uiPriority w:val="99"/>
    <w:semiHidden/>
    <w:unhideWhenUsed/>
    <w:rsid w:val="00A24703"/>
  </w:style>
  <w:style w:type="numbering" w:customStyle="1" w:styleId="2022">
    <w:name w:val="Нет списка2022"/>
    <w:next w:val="a2"/>
    <w:uiPriority w:val="99"/>
    <w:semiHidden/>
    <w:unhideWhenUsed/>
    <w:rsid w:val="00A24703"/>
  </w:style>
  <w:style w:type="numbering" w:customStyle="1" w:styleId="2032">
    <w:name w:val="Нет списка2032"/>
    <w:next w:val="a2"/>
    <w:uiPriority w:val="99"/>
    <w:semiHidden/>
    <w:unhideWhenUsed/>
    <w:rsid w:val="00A24703"/>
  </w:style>
  <w:style w:type="numbering" w:customStyle="1" w:styleId="2041">
    <w:name w:val="Нет списка2041"/>
    <w:next w:val="a2"/>
    <w:uiPriority w:val="99"/>
    <w:semiHidden/>
    <w:unhideWhenUsed/>
    <w:rsid w:val="00A24703"/>
  </w:style>
  <w:style w:type="numbering" w:customStyle="1" w:styleId="2051">
    <w:name w:val="Нет списка2051"/>
    <w:next w:val="a2"/>
    <w:uiPriority w:val="99"/>
    <w:semiHidden/>
    <w:unhideWhenUsed/>
    <w:rsid w:val="00A24703"/>
  </w:style>
  <w:style w:type="numbering" w:customStyle="1" w:styleId="2061">
    <w:name w:val="Нет списка2061"/>
    <w:next w:val="a2"/>
    <w:uiPriority w:val="99"/>
    <w:semiHidden/>
    <w:unhideWhenUsed/>
    <w:rsid w:val="00A24703"/>
  </w:style>
  <w:style w:type="numbering" w:customStyle="1" w:styleId="2071">
    <w:name w:val="Нет списка2071"/>
    <w:next w:val="a2"/>
    <w:uiPriority w:val="99"/>
    <w:semiHidden/>
    <w:unhideWhenUsed/>
    <w:rsid w:val="00A24703"/>
  </w:style>
  <w:style w:type="numbering" w:customStyle="1" w:styleId="208">
    <w:name w:val="Нет списка208"/>
    <w:next w:val="a2"/>
    <w:uiPriority w:val="99"/>
    <w:semiHidden/>
    <w:unhideWhenUsed/>
    <w:rsid w:val="00A24703"/>
  </w:style>
  <w:style w:type="numbering" w:customStyle="1" w:styleId="209">
    <w:name w:val="Нет списка209"/>
    <w:next w:val="a2"/>
    <w:uiPriority w:val="99"/>
    <w:semiHidden/>
    <w:rsid w:val="00C76F08"/>
  </w:style>
  <w:style w:type="paragraph" w:customStyle="1" w:styleId="91ff4">
    <w:name w:val="Знак Знак9 Знак Знак1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3d">
    <w:name w:val="Сетка таблицы3"/>
    <w:basedOn w:val="a1"/>
    <w:next w:val="ac"/>
    <w:rsid w:val="00C76F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d">
    <w:name w:val="Знак1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e">
    <w:name w:val="Знак1"/>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
    <w:name w:val="Знак1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0">
    <w:name w:val="Знак2"/>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1">
    <w:name w:val="Знак2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0">
    <w:name w:val="Знак1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1">
    <w:name w:val="Знак1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e">
    <w:name w:val="Знак3"/>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e">
    <w:name w:val="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d">
    <w:name w:val="Знак1 Знак Знак Знак2"/>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
    <w:name w:val="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6">
    <w:name w:val="Знак1 Знак Знак Знак4 Знак Знак Знак1"/>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2">
    <w:name w:val="Знак2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c">
    <w:name w:val="Знак1 Знак Знак Знак4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3">
    <w:name w:val="Знак2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a">
    <w:name w:val="Знак Знак9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8">
    <w:name w:val="Знак1 Знак Знак Знак4 Знак Знак Знак1 Знак Знак Знак1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b">
    <w:name w:val="Знак Знак9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c">
    <w:name w:val="Знак Знак9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d">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e">
    <w:name w:val="Знак Знак9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0">
    <w:name w:val="Знак Знак9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4">
    <w:name w:val="Знак2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1">
    <w:name w:val="Знак Знак9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5">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2">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0">
    <w:name w:val="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1">
    <w:name w:val="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2">
    <w:name w:val="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5">
    <w:name w:val="Знак Знак9 Знак Знак1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9">
    <w:name w:val="Знак1 Знак Знак Знак4 Знак Знак Знак1 Знак Знак Знак1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6">
    <w:name w:val="Знак Знак9 Знак Знак1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8">
    <w:name w:val="Знак Знак9 Знак Знак1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9">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a">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b">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e">
    <w:name w:val="Знак Знак12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5">
    <w:name w:val="Нет списка1105"/>
    <w:next w:val="a2"/>
    <w:uiPriority w:val="99"/>
    <w:semiHidden/>
    <w:unhideWhenUsed/>
    <w:rsid w:val="00C76F08"/>
  </w:style>
  <w:style w:type="numbering" w:customStyle="1" w:styleId="216">
    <w:name w:val="Нет списка216"/>
    <w:next w:val="a2"/>
    <w:uiPriority w:val="99"/>
    <w:semiHidden/>
    <w:unhideWhenUsed/>
    <w:rsid w:val="00C76F08"/>
  </w:style>
  <w:style w:type="numbering" w:customStyle="1" w:styleId="316">
    <w:name w:val="Нет списка316"/>
    <w:next w:val="a2"/>
    <w:uiPriority w:val="99"/>
    <w:semiHidden/>
    <w:unhideWhenUsed/>
    <w:rsid w:val="00C76F08"/>
  </w:style>
  <w:style w:type="numbering" w:customStyle="1" w:styleId="416">
    <w:name w:val="Нет списка416"/>
    <w:next w:val="a2"/>
    <w:uiPriority w:val="99"/>
    <w:semiHidden/>
    <w:unhideWhenUsed/>
    <w:rsid w:val="00C76F08"/>
  </w:style>
  <w:style w:type="paragraph" w:customStyle="1" w:styleId="1fff2">
    <w:name w:val="Знак Знак Знак Знак1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7a">
    <w:name w:val="Без интервала7"/>
    <w:rsid w:val="00C76F08"/>
    <w:pPr>
      <w:spacing w:after="0" w:line="240" w:lineRule="auto"/>
    </w:pPr>
    <w:rPr>
      <w:rFonts w:ascii="Calibri" w:eastAsia="Times New Roman" w:hAnsi="Calibri" w:cs="Times New Roman"/>
    </w:rPr>
  </w:style>
  <w:style w:type="paragraph" w:customStyle="1" w:styleId="12fff">
    <w:name w:val="Знак Знак12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c">
    <w:name w:val="Знак Знак9 Знак Знак1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6">
    <w:name w:val="Нет списка516"/>
    <w:next w:val="a2"/>
    <w:uiPriority w:val="99"/>
    <w:semiHidden/>
    <w:unhideWhenUsed/>
    <w:rsid w:val="00C76F08"/>
  </w:style>
  <w:style w:type="numbering" w:customStyle="1" w:styleId="616">
    <w:name w:val="Нет списка616"/>
    <w:next w:val="a2"/>
    <w:uiPriority w:val="99"/>
    <w:semiHidden/>
    <w:unhideWhenUsed/>
    <w:rsid w:val="00C76F08"/>
  </w:style>
  <w:style w:type="numbering" w:customStyle="1" w:styleId="716">
    <w:name w:val="Нет списка716"/>
    <w:next w:val="a2"/>
    <w:uiPriority w:val="99"/>
    <w:semiHidden/>
    <w:unhideWhenUsed/>
    <w:rsid w:val="00C76F08"/>
  </w:style>
  <w:style w:type="numbering" w:customStyle="1" w:styleId="815">
    <w:name w:val="Нет списка815"/>
    <w:next w:val="a2"/>
    <w:uiPriority w:val="99"/>
    <w:semiHidden/>
    <w:unhideWhenUsed/>
    <w:rsid w:val="00C76F08"/>
  </w:style>
  <w:style w:type="numbering" w:customStyle="1" w:styleId="9150">
    <w:name w:val="Нет списка915"/>
    <w:next w:val="a2"/>
    <w:uiPriority w:val="99"/>
    <w:semiHidden/>
    <w:unhideWhenUsed/>
    <w:rsid w:val="00C76F08"/>
  </w:style>
  <w:style w:type="numbering" w:customStyle="1" w:styleId="1015">
    <w:name w:val="Нет списка1015"/>
    <w:next w:val="a2"/>
    <w:uiPriority w:val="99"/>
    <w:semiHidden/>
    <w:unhideWhenUsed/>
    <w:rsid w:val="00C76F08"/>
  </w:style>
  <w:style w:type="paragraph" w:customStyle="1" w:styleId="1fff3">
    <w:name w:val="Знак Знак1"/>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0">
    <w:name w:val="Знак Знак12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5">
    <w:name w:val="Нет списка1115"/>
    <w:next w:val="a2"/>
    <w:uiPriority w:val="99"/>
    <w:semiHidden/>
    <w:unhideWhenUsed/>
    <w:rsid w:val="00C76F08"/>
  </w:style>
  <w:style w:type="numbering" w:customStyle="1" w:styleId="1215">
    <w:name w:val="Нет списка1215"/>
    <w:next w:val="a2"/>
    <w:uiPriority w:val="99"/>
    <w:semiHidden/>
    <w:unhideWhenUsed/>
    <w:rsid w:val="00C76F08"/>
  </w:style>
  <w:style w:type="paragraph" w:customStyle="1" w:styleId="12fff1">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4">
    <w:name w:val="Знак1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5">
    <w:name w:val="Нет списка1315"/>
    <w:next w:val="a2"/>
    <w:uiPriority w:val="99"/>
    <w:semiHidden/>
    <w:unhideWhenUsed/>
    <w:rsid w:val="00C76F08"/>
  </w:style>
  <w:style w:type="numbering" w:customStyle="1" w:styleId="14150">
    <w:name w:val="Нет списка1415"/>
    <w:next w:val="a2"/>
    <w:uiPriority w:val="99"/>
    <w:semiHidden/>
    <w:unhideWhenUsed/>
    <w:rsid w:val="00C76F08"/>
  </w:style>
  <w:style w:type="numbering" w:customStyle="1" w:styleId="1515">
    <w:name w:val="Нет списка1515"/>
    <w:next w:val="a2"/>
    <w:uiPriority w:val="99"/>
    <w:semiHidden/>
    <w:unhideWhenUsed/>
    <w:rsid w:val="00C76F08"/>
  </w:style>
  <w:style w:type="numbering" w:customStyle="1" w:styleId="1615">
    <w:name w:val="Нет списка1615"/>
    <w:next w:val="a2"/>
    <w:uiPriority w:val="99"/>
    <w:semiHidden/>
    <w:unhideWhenUsed/>
    <w:rsid w:val="00C76F08"/>
  </w:style>
  <w:style w:type="numbering" w:customStyle="1" w:styleId="1715">
    <w:name w:val="Нет списка1715"/>
    <w:next w:val="a2"/>
    <w:uiPriority w:val="99"/>
    <w:semiHidden/>
    <w:unhideWhenUsed/>
    <w:rsid w:val="00C76F08"/>
  </w:style>
  <w:style w:type="paragraph" w:customStyle="1" w:styleId="13c">
    <w:name w:val="Знак Знак13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5">
    <w:name w:val="Нет списка1815"/>
    <w:next w:val="a2"/>
    <w:uiPriority w:val="99"/>
    <w:semiHidden/>
    <w:unhideWhenUsed/>
    <w:rsid w:val="00C76F08"/>
  </w:style>
  <w:style w:type="numbering" w:customStyle="1" w:styleId="1915">
    <w:name w:val="Нет списка1915"/>
    <w:next w:val="a2"/>
    <w:uiPriority w:val="99"/>
    <w:semiHidden/>
    <w:unhideWhenUsed/>
    <w:rsid w:val="00C76F08"/>
  </w:style>
  <w:style w:type="numbering" w:customStyle="1" w:styleId="2010">
    <w:name w:val="Нет списка2010"/>
    <w:next w:val="a2"/>
    <w:uiPriority w:val="99"/>
    <w:semiHidden/>
    <w:unhideWhenUsed/>
    <w:rsid w:val="00C76F08"/>
  </w:style>
  <w:style w:type="paragraph" w:customStyle="1" w:styleId="12fff2">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4">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7">
    <w:name w:val="Нет списка217"/>
    <w:next w:val="a2"/>
    <w:uiPriority w:val="99"/>
    <w:semiHidden/>
    <w:unhideWhenUsed/>
    <w:rsid w:val="00C76F08"/>
  </w:style>
  <w:style w:type="numbering" w:customStyle="1" w:styleId="224">
    <w:name w:val="Нет списка224"/>
    <w:next w:val="a2"/>
    <w:uiPriority w:val="99"/>
    <w:semiHidden/>
    <w:unhideWhenUsed/>
    <w:rsid w:val="00C76F08"/>
  </w:style>
  <w:style w:type="numbering" w:customStyle="1" w:styleId="234">
    <w:name w:val="Нет списка234"/>
    <w:next w:val="a2"/>
    <w:uiPriority w:val="99"/>
    <w:semiHidden/>
    <w:unhideWhenUsed/>
    <w:rsid w:val="00C76F08"/>
  </w:style>
  <w:style w:type="numbering" w:customStyle="1" w:styleId="244">
    <w:name w:val="Нет списка244"/>
    <w:next w:val="a2"/>
    <w:uiPriority w:val="99"/>
    <w:semiHidden/>
    <w:unhideWhenUsed/>
    <w:rsid w:val="00C76F08"/>
  </w:style>
  <w:style w:type="numbering" w:customStyle="1" w:styleId="254">
    <w:name w:val="Нет списка254"/>
    <w:next w:val="a2"/>
    <w:uiPriority w:val="99"/>
    <w:semiHidden/>
    <w:unhideWhenUsed/>
    <w:rsid w:val="00C76F08"/>
  </w:style>
  <w:style w:type="numbering" w:customStyle="1" w:styleId="264">
    <w:name w:val="Нет списка264"/>
    <w:next w:val="a2"/>
    <w:uiPriority w:val="99"/>
    <w:semiHidden/>
    <w:unhideWhenUsed/>
    <w:rsid w:val="00C76F08"/>
  </w:style>
  <w:style w:type="numbering" w:customStyle="1" w:styleId="274">
    <w:name w:val="Нет списка274"/>
    <w:next w:val="a2"/>
    <w:uiPriority w:val="99"/>
    <w:semiHidden/>
    <w:unhideWhenUsed/>
    <w:rsid w:val="00C76F08"/>
  </w:style>
  <w:style w:type="numbering" w:customStyle="1" w:styleId="284">
    <w:name w:val="Нет списка284"/>
    <w:next w:val="a2"/>
    <w:uiPriority w:val="99"/>
    <w:semiHidden/>
    <w:unhideWhenUsed/>
    <w:rsid w:val="00C76F08"/>
  </w:style>
  <w:style w:type="numbering" w:customStyle="1" w:styleId="294">
    <w:name w:val="Нет списка294"/>
    <w:next w:val="a2"/>
    <w:uiPriority w:val="99"/>
    <w:semiHidden/>
    <w:unhideWhenUsed/>
    <w:rsid w:val="00C76F08"/>
  </w:style>
  <w:style w:type="paragraph" w:customStyle="1" w:styleId="12fff5">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4">
    <w:name w:val="Нет списка304"/>
    <w:next w:val="a2"/>
    <w:uiPriority w:val="99"/>
    <w:semiHidden/>
    <w:unhideWhenUsed/>
    <w:rsid w:val="00C76F08"/>
  </w:style>
  <w:style w:type="numbering" w:customStyle="1" w:styleId="317">
    <w:name w:val="Нет списка317"/>
    <w:next w:val="a2"/>
    <w:uiPriority w:val="99"/>
    <w:semiHidden/>
    <w:unhideWhenUsed/>
    <w:rsid w:val="00C76F08"/>
  </w:style>
  <w:style w:type="paragraph" w:customStyle="1" w:styleId="12fff6">
    <w:name w:val="Знак Знак12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4">
    <w:name w:val="Нет списка324"/>
    <w:next w:val="a2"/>
    <w:uiPriority w:val="99"/>
    <w:semiHidden/>
    <w:unhideWhenUsed/>
    <w:rsid w:val="00C76F08"/>
  </w:style>
  <w:style w:type="numbering" w:customStyle="1" w:styleId="334">
    <w:name w:val="Нет списка334"/>
    <w:next w:val="a2"/>
    <w:uiPriority w:val="99"/>
    <w:semiHidden/>
    <w:unhideWhenUsed/>
    <w:rsid w:val="00C76F08"/>
  </w:style>
  <w:style w:type="numbering" w:customStyle="1" w:styleId="344">
    <w:name w:val="Нет списка344"/>
    <w:next w:val="a2"/>
    <w:uiPriority w:val="99"/>
    <w:semiHidden/>
    <w:unhideWhenUsed/>
    <w:rsid w:val="00C76F08"/>
  </w:style>
  <w:style w:type="numbering" w:customStyle="1" w:styleId="354">
    <w:name w:val="Нет списка354"/>
    <w:next w:val="a2"/>
    <w:uiPriority w:val="99"/>
    <w:semiHidden/>
    <w:unhideWhenUsed/>
    <w:rsid w:val="00C76F08"/>
  </w:style>
  <w:style w:type="numbering" w:customStyle="1" w:styleId="364">
    <w:name w:val="Нет списка364"/>
    <w:next w:val="a2"/>
    <w:uiPriority w:val="99"/>
    <w:semiHidden/>
    <w:unhideWhenUsed/>
    <w:rsid w:val="00C76F08"/>
  </w:style>
  <w:style w:type="numbering" w:customStyle="1" w:styleId="374">
    <w:name w:val="Нет списка374"/>
    <w:next w:val="a2"/>
    <w:uiPriority w:val="99"/>
    <w:semiHidden/>
    <w:unhideWhenUsed/>
    <w:rsid w:val="00C76F08"/>
  </w:style>
  <w:style w:type="numbering" w:customStyle="1" w:styleId="384">
    <w:name w:val="Нет списка384"/>
    <w:next w:val="a2"/>
    <w:uiPriority w:val="99"/>
    <w:semiHidden/>
    <w:unhideWhenUsed/>
    <w:rsid w:val="00C76F08"/>
  </w:style>
  <w:style w:type="numbering" w:customStyle="1" w:styleId="394">
    <w:name w:val="Нет списка394"/>
    <w:next w:val="a2"/>
    <w:uiPriority w:val="99"/>
    <w:semiHidden/>
    <w:unhideWhenUsed/>
    <w:rsid w:val="00C76F08"/>
  </w:style>
  <w:style w:type="numbering" w:customStyle="1" w:styleId="404">
    <w:name w:val="Нет списка404"/>
    <w:next w:val="a2"/>
    <w:uiPriority w:val="99"/>
    <w:semiHidden/>
    <w:unhideWhenUsed/>
    <w:rsid w:val="00C76F08"/>
  </w:style>
  <w:style w:type="numbering" w:customStyle="1" w:styleId="417">
    <w:name w:val="Нет списка417"/>
    <w:next w:val="a2"/>
    <w:uiPriority w:val="99"/>
    <w:semiHidden/>
    <w:unhideWhenUsed/>
    <w:rsid w:val="00C76F08"/>
  </w:style>
  <w:style w:type="paragraph" w:customStyle="1" w:styleId="1fff5">
    <w:name w:val="Знак Знак1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4">
    <w:name w:val="Нет списка424"/>
    <w:next w:val="a2"/>
    <w:uiPriority w:val="99"/>
    <w:semiHidden/>
    <w:unhideWhenUsed/>
    <w:rsid w:val="00C76F08"/>
  </w:style>
  <w:style w:type="numbering" w:customStyle="1" w:styleId="434">
    <w:name w:val="Нет списка434"/>
    <w:next w:val="a2"/>
    <w:uiPriority w:val="99"/>
    <w:semiHidden/>
    <w:unhideWhenUsed/>
    <w:rsid w:val="00C76F08"/>
  </w:style>
  <w:style w:type="numbering" w:customStyle="1" w:styleId="444">
    <w:name w:val="Нет списка444"/>
    <w:next w:val="a2"/>
    <w:uiPriority w:val="99"/>
    <w:semiHidden/>
    <w:unhideWhenUsed/>
    <w:rsid w:val="00C76F08"/>
  </w:style>
  <w:style w:type="numbering" w:customStyle="1" w:styleId="454">
    <w:name w:val="Нет списка454"/>
    <w:next w:val="a2"/>
    <w:uiPriority w:val="99"/>
    <w:semiHidden/>
    <w:unhideWhenUsed/>
    <w:rsid w:val="00C76F08"/>
  </w:style>
  <w:style w:type="numbering" w:customStyle="1" w:styleId="464">
    <w:name w:val="Нет списка464"/>
    <w:next w:val="a2"/>
    <w:uiPriority w:val="99"/>
    <w:semiHidden/>
    <w:unhideWhenUsed/>
    <w:rsid w:val="00C76F08"/>
  </w:style>
  <w:style w:type="numbering" w:customStyle="1" w:styleId="474">
    <w:name w:val="Нет списка474"/>
    <w:next w:val="a2"/>
    <w:uiPriority w:val="99"/>
    <w:semiHidden/>
    <w:unhideWhenUsed/>
    <w:rsid w:val="00C76F08"/>
  </w:style>
  <w:style w:type="numbering" w:customStyle="1" w:styleId="484">
    <w:name w:val="Нет списка484"/>
    <w:next w:val="a2"/>
    <w:uiPriority w:val="99"/>
    <w:semiHidden/>
    <w:unhideWhenUsed/>
    <w:rsid w:val="00C76F08"/>
  </w:style>
  <w:style w:type="numbering" w:customStyle="1" w:styleId="494">
    <w:name w:val="Нет списка494"/>
    <w:next w:val="a2"/>
    <w:uiPriority w:val="99"/>
    <w:semiHidden/>
    <w:unhideWhenUsed/>
    <w:rsid w:val="00C76F08"/>
  </w:style>
  <w:style w:type="numbering" w:customStyle="1" w:styleId="504">
    <w:name w:val="Нет списка504"/>
    <w:next w:val="a2"/>
    <w:uiPriority w:val="99"/>
    <w:semiHidden/>
    <w:unhideWhenUsed/>
    <w:rsid w:val="00C76F08"/>
  </w:style>
  <w:style w:type="numbering" w:customStyle="1" w:styleId="517">
    <w:name w:val="Нет списка517"/>
    <w:next w:val="a2"/>
    <w:uiPriority w:val="99"/>
    <w:semiHidden/>
    <w:unhideWhenUsed/>
    <w:rsid w:val="00C76F08"/>
  </w:style>
  <w:style w:type="numbering" w:customStyle="1" w:styleId="524">
    <w:name w:val="Нет списка524"/>
    <w:next w:val="a2"/>
    <w:uiPriority w:val="99"/>
    <w:semiHidden/>
    <w:unhideWhenUsed/>
    <w:rsid w:val="00C76F08"/>
  </w:style>
  <w:style w:type="numbering" w:customStyle="1" w:styleId="534">
    <w:name w:val="Нет списка534"/>
    <w:next w:val="a2"/>
    <w:uiPriority w:val="99"/>
    <w:semiHidden/>
    <w:unhideWhenUsed/>
    <w:rsid w:val="00C76F08"/>
  </w:style>
  <w:style w:type="numbering" w:customStyle="1" w:styleId="544">
    <w:name w:val="Нет списка544"/>
    <w:next w:val="a2"/>
    <w:uiPriority w:val="99"/>
    <w:semiHidden/>
    <w:unhideWhenUsed/>
    <w:rsid w:val="00C76F08"/>
  </w:style>
  <w:style w:type="numbering" w:customStyle="1" w:styleId="554">
    <w:name w:val="Нет списка554"/>
    <w:next w:val="a2"/>
    <w:uiPriority w:val="99"/>
    <w:semiHidden/>
    <w:unhideWhenUsed/>
    <w:rsid w:val="00C76F08"/>
  </w:style>
  <w:style w:type="numbering" w:customStyle="1" w:styleId="564">
    <w:name w:val="Нет списка564"/>
    <w:next w:val="a2"/>
    <w:uiPriority w:val="99"/>
    <w:semiHidden/>
    <w:unhideWhenUsed/>
    <w:rsid w:val="00C76F08"/>
  </w:style>
  <w:style w:type="numbering" w:customStyle="1" w:styleId="574">
    <w:name w:val="Нет списка574"/>
    <w:next w:val="a2"/>
    <w:uiPriority w:val="99"/>
    <w:semiHidden/>
    <w:unhideWhenUsed/>
    <w:rsid w:val="00C76F08"/>
  </w:style>
  <w:style w:type="numbering" w:customStyle="1" w:styleId="584">
    <w:name w:val="Нет списка584"/>
    <w:next w:val="a2"/>
    <w:uiPriority w:val="99"/>
    <w:semiHidden/>
    <w:unhideWhenUsed/>
    <w:rsid w:val="00C76F08"/>
  </w:style>
  <w:style w:type="numbering" w:customStyle="1" w:styleId="594">
    <w:name w:val="Нет списка594"/>
    <w:next w:val="a2"/>
    <w:uiPriority w:val="99"/>
    <w:semiHidden/>
    <w:unhideWhenUsed/>
    <w:rsid w:val="00C76F08"/>
  </w:style>
  <w:style w:type="numbering" w:customStyle="1" w:styleId="604">
    <w:name w:val="Нет списка604"/>
    <w:next w:val="a2"/>
    <w:uiPriority w:val="99"/>
    <w:semiHidden/>
    <w:unhideWhenUsed/>
    <w:rsid w:val="00C76F08"/>
  </w:style>
  <w:style w:type="numbering" w:customStyle="1" w:styleId="617">
    <w:name w:val="Нет списка617"/>
    <w:next w:val="a2"/>
    <w:uiPriority w:val="99"/>
    <w:semiHidden/>
    <w:unhideWhenUsed/>
    <w:rsid w:val="00C76F08"/>
  </w:style>
  <w:style w:type="numbering" w:customStyle="1" w:styleId="624">
    <w:name w:val="Нет списка624"/>
    <w:next w:val="a2"/>
    <w:uiPriority w:val="99"/>
    <w:semiHidden/>
    <w:unhideWhenUsed/>
    <w:rsid w:val="00C76F08"/>
  </w:style>
  <w:style w:type="numbering" w:customStyle="1" w:styleId="634">
    <w:name w:val="Нет списка634"/>
    <w:next w:val="a2"/>
    <w:uiPriority w:val="99"/>
    <w:semiHidden/>
    <w:unhideWhenUsed/>
    <w:rsid w:val="00C76F08"/>
  </w:style>
  <w:style w:type="numbering" w:customStyle="1" w:styleId="644">
    <w:name w:val="Нет списка644"/>
    <w:next w:val="a2"/>
    <w:uiPriority w:val="99"/>
    <w:semiHidden/>
    <w:unhideWhenUsed/>
    <w:rsid w:val="00C76F08"/>
  </w:style>
  <w:style w:type="numbering" w:customStyle="1" w:styleId="654">
    <w:name w:val="Нет списка654"/>
    <w:next w:val="a2"/>
    <w:uiPriority w:val="99"/>
    <w:semiHidden/>
    <w:unhideWhenUsed/>
    <w:rsid w:val="00C76F08"/>
  </w:style>
  <w:style w:type="paragraph" w:customStyle="1" w:styleId="12fff7">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4">
    <w:name w:val="Нет списка664"/>
    <w:next w:val="a2"/>
    <w:uiPriority w:val="99"/>
    <w:semiHidden/>
    <w:unhideWhenUsed/>
    <w:rsid w:val="00C76F08"/>
  </w:style>
  <w:style w:type="numbering" w:customStyle="1" w:styleId="674">
    <w:name w:val="Нет списка674"/>
    <w:next w:val="a2"/>
    <w:uiPriority w:val="99"/>
    <w:semiHidden/>
    <w:unhideWhenUsed/>
    <w:rsid w:val="00C76F08"/>
  </w:style>
  <w:style w:type="numbering" w:customStyle="1" w:styleId="684">
    <w:name w:val="Нет списка684"/>
    <w:next w:val="a2"/>
    <w:uiPriority w:val="99"/>
    <w:semiHidden/>
    <w:unhideWhenUsed/>
    <w:rsid w:val="00C76F08"/>
  </w:style>
  <w:style w:type="numbering" w:customStyle="1" w:styleId="694">
    <w:name w:val="Нет списка694"/>
    <w:next w:val="a2"/>
    <w:uiPriority w:val="99"/>
    <w:semiHidden/>
    <w:unhideWhenUsed/>
    <w:rsid w:val="00C76F08"/>
  </w:style>
  <w:style w:type="numbering" w:customStyle="1" w:styleId="704">
    <w:name w:val="Нет списка704"/>
    <w:next w:val="a2"/>
    <w:uiPriority w:val="99"/>
    <w:semiHidden/>
    <w:unhideWhenUsed/>
    <w:rsid w:val="00C76F08"/>
  </w:style>
  <w:style w:type="numbering" w:customStyle="1" w:styleId="717">
    <w:name w:val="Нет списка717"/>
    <w:next w:val="a2"/>
    <w:uiPriority w:val="99"/>
    <w:semiHidden/>
    <w:unhideWhenUsed/>
    <w:rsid w:val="00C76F08"/>
  </w:style>
  <w:style w:type="paragraph" w:customStyle="1" w:styleId="affff3">
    <w:name w:val="Знак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4">
    <w:name w:val="Нет списка724"/>
    <w:next w:val="a2"/>
    <w:uiPriority w:val="99"/>
    <w:semiHidden/>
    <w:unhideWhenUsed/>
    <w:rsid w:val="00C76F08"/>
  </w:style>
  <w:style w:type="numbering" w:customStyle="1" w:styleId="734">
    <w:name w:val="Нет списка734"/>
    <w:next w:val="a2"/>
    <w:uiPriority w:val="99"/>
    <w:semiHidden/>
    <w:unhideWhenUsed/>
    <w:rsid w:val="00C76F08"/>
  </w:style>
  <w:style w:type="numbering" w:customStyle="1" w:styleId="744">
    <w:name w:val="Нет списка744"/>
    <w:next w:val="a2"/>
    <w:uiPriority w:val="99"/>
    <w:semiHidden/>
    <w:unhideWhenUsed/>
    <w:rsid w:val="00C76F08"/>
  </w:style>
  <w:style w:type="numbering" w:customStyle="1" w:styleId="754">
    <w:name w:val="Нет списка754"/>
    <w:next w:val="a2"/>
    <w:uiPriority w:val="99"/>
    <w:semiHidden/>
    <w:unhideWhenUsed/>
    <w:rsid w:val="00C76F08"/>
  </w:style>
  <w:style w:type="numbering" w:customStyle="1" w:styleId="764">
    <w:name w:val="Нет списка764"/>
    <w:next w:val="a2"/>
    <w:uiPriority w:val="99"/>
    <w:semiHidden/>
    <w:unhideWhenUsed/>
    <w:rsid w:val="00C76F08"/>
  </w:style>
  <w:style w:type="numbering" w:customStyle="1" w:styleId="774">
    <w:name w:val="Нет списка774"/>
    <w:next w:val="a2"/>
    <w:uiPriority w:val="99"/>
    <w:semiHidden/>
    <w:unhideWhenUsed/>
    <w:rsid w:val="00C76F08"/>
  </w:style>
  <w:style w:type="numbering" w:customStyle="1" w:styleId="784">
    <w:name w:val="Нет списка784"/>
    <w:next w:val="a2"/>
    <w:uiPriority w:val="99"/>
    <w:semiHidden/>
    <w:unhideWhenUsed/>
    <w:rsid w:val="00C76F08"/>
  </w:style>
  <w:style w:type="numbering" w:customStyle="1" w:styleId="794">
    <w:name w:val="Нет списка794"/>
    <w:next w:val="a2"/>
    <w:uiPriority w:val="99"/>
    <w:semiHidden/>
    <w:unhideWhenUsed/>
    <w:rsid w:val="00C76F08"/>
  </w:style>
  <w:style w:type="numbering" w:customStyle="1" w:styleId="804">
    <w:name w:val="Нет списка804"/>
    <w:next w:val="a2"/>
    <w:uiPriority w:val="99"/>
    <w:semiHidden/>
    <w:unhideWhenUsed/>
    <w:rsid w:val="00C76F08"/>
  </w:style>
  <w:style w:type="numbering" w:customStyle="1" w:styleId="816">
    <w:name w:val="Нет списка816"/>
    <w:next w:val="a2"/>
    <w:uiPriority w:val="99"/>
    <w:semiHidden/>
    <w:unhideWhenUsed/>
    <w:rsid w:val="00C76F08"/>
  </w:style>
  <w:style w:type="numbering" w:customStyle="1" w:styleId="823">
    <w:name w:val="Нет списка823"/>
    <w:next w:val="a2"/>
    <w:uiPriority w:val="99"/>
    <w:semiHidden/>
    <w:unhideWhenUsed/>
    <w:rsid w:val="00C76F08"/>
  </w:style>
  <w:style w:type="numbering" w:customStyle="1" w:styleId="1106">
    <w:name w:val="Нет списка1106"/>
    <w:next w:val="a2"/>
    <w:uiPriority w:val="99"/>
    <w:semiHidden/>
    <w:rsid w:val="00C76F08"/>
  </w:style>
  <w:style w:type="table" w:customStyle="1" w:styleId="12fff8">
    <w:name w:val="Сетка таблицы12"/>
    <w:basedOn w:val="a1"/>
    <w:next w:val="ac"/>
    <w:rsid w:val="00C76F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
    <w:name w:val="Нет списка1116"/>
    <w:next w:val="a2"/>
    <w:uiPriority w:val="99"/>
    <w:semiHidden/>
    <w:unhideWhenUsed/>
    <w:rsid w:val="00C76F08"/>
  </w:style>
  <w:style w:type="numbering" w:customStyle="1" w:styleId="2104">
    <w:name w:val="Нет списка2104"/>
    <w:next w:val="a2"/>
    <w:uiPriority w:val="99"/>
    <w:semiHidden/>
    <w:unhideWhenUsed/>
    <w:rsid w:val="00C76F08"/>
  </w:style>
  <w:style w:type="numbering" w:customStyle="1" w:styleId="3104">
    <w:name w:val="Нет списка3104"/>
    <w:next w:val="a2"/>
    <w:uiPriority w:val="99"/>
    <w:semiHidden/>
    <w:unhideWhenUsed/>
    <w:rsid w:val="00C76F08"/>
  </w:style>
  <w:style w:type="numbering" w:customStyle="1" w:styleId="4104">
    <w:name w:val="Нет списка4104"/>
    <w:next w:val="a2"/>
    <w:uiPriority w:val="99"/>
    <w:semiHidden/>
    <w:unhideWhenUsed/>
    <w:rsid w:val="00C76F08"/>
  </w:style>
  <w:style w:type="numbering" w:customStyle="1" w:styleId="5104">
    <w:name w:val="Нет списка5104"/>
    <w:next w:val="a2"/>
    <w:uiPriority w:val="99"/>
    <w:semiHidden/>
    <w:unhideWhenUsed/>
    <w:rsid w:val="00C76F08"/>
  </w:style>
  <w:style w:type="numbering" w:customStyle="1" w:styleId="6104">
    <w:name w:val="Нет списка6104"/>
    <w:next w:val="a2"/>
    <w:uiPriority w:val="99"/>
    <w:semiHidden/>
    <w:unhideWhenUsed/>
    <w:rsid w:val="00C76F08"/>
  </w:style>
  <w:style w:type="numbering" w:customStyle="1" w:styleId="7103">
    <w:name w:val="Нет списка7103"/>
    <w:next w:val="a2"/>
    <w:uiPriority w:val="99"/>
    <w:semiHidden/>
    <w:unhideWhenUsed/>
    <w:rsid w:val="00C76F08"/>
  </w:style>
  <w:style w:type="numbering" w:customStyle="1" w:styleId="833">
    <w:name w:val="Нет списка833"/>
    <w:next w:val="a2"/>
    <w:uiPriority w:val="99"/>
    <w:semiHidden/>
    <w:unhideWhenUsed/>
    <w:rsid w:val="00C76F08"/>
  </w:style>
  <w:style w:type="numbering" w:customStyle="1" w:styleId="9160">
    <w:name w:val="Нет списка916"/>
    <w:next w:val="a2"/>
    <w:uiPriority w:val="99"/>
    <w:semiHidden/>
    <w:unhideWhenUsed/>
    <w:rsid w:val="00C76F08"/>
  </w:style>
  <w:style w:type="numbering" w:customStyle="1" w:styleId="1016">
    <w:name w:val="Нет списка1016"/>
    <w:next w:val="a2"/>
    <w:uiPriority w:val="99"/>
    <w:semiHidden/>
    <w:unhideWhenUsed/>
    <w:rsid w:val="00C76F08"/>
  </w:style>
  <w:style w:type="numbering" w:customStyle="1" w:styleId="11114">
    <w:name w:val="Нет списка11114"/>
    <w:next w:val="a2"/>
    <w:uiPriority w:val="99"/>
    <w:semiHidden/>
    <w:unhideWhenUsed/>
    <w:rsid w:val="00C76F08"/>
  </w:style>
  <w:style w:type="numbering" w:customStyle="1" w:styleId="1216">
    <w:name w:val="Нет списка1216"/>
    <w:next w:val="a2"/>
    <w:uiPriority w:val="99"/>
    <w:semiHidden/>
    <w:unhideWhenUsed/>
    <w:rsid w:val="00C76F08"/>
  </w:style>
  <w:style w:type="numbering" w:customStyle="1" w:styleId="1316">
    <w:name w:val="Нет списка1316"/>
    <w:next w:val="a2"/>
    <w:uiPriority w:val="99"/>
    <w:semiHidden/>
    <w:unhideWhenUsed/>
    <w:rsid w:val="00C76F08"/>
  </w:style>
  <w:style w:type="numbering" w:customStyle="1" w:styleId="14160">
    <w:name w:val="Нет списка1416"/>
    <w:next w:val="a2"/>
    <w:uiPriority w:val="99"/>
    <w:semiHidden/>
    <w:unhideWhenUsed/>
    <w:rsid w:val="00C76F08"/>
  </w:style>
  <w:style w:type="numbering" w:customStyle="1" w:styleId="1516">
    <w:name w:val="Нет списка1516"/>
    <w:next w:val="a2"/>
    <w:uiPriority w:val="99"/>
    <w:semiHidden/>
    <w:unhideWhenUsed/>
    <w:rsid w:val="00C76F08"/>
  </w:style>
  <w:style w:type="numbering" w:customStyle="1" w:styleId="1616">
    <w:name w:val="Нет списка1616"/>
    <w:next w:val="a2"/>
    <w:uiPriority w:val="99"/>
    <w:semiHidden/>
    <w:unhideWhenUsed/>
    <w:rsid w:val="00C76F08"/>
  </w:style>
  <w:style w:type="numbering" w:customStyle="1" w:styleId="1716">
    <w:name w:val="Нет списка1716"/>
    <w:next w:val="a2"/>
    <w:uiPriority w:val="99"/>
    <w:semiHidden/>
    <w:unhideWhenUsed/>
    <w:rsid w:val="00C76F08"/>
  </w:style>
  <w:style w:type="numbering" w:customStyle="1" w:styleId="1816">
    <w:name w:val="Нет списка1816"/>
    <w:next w:val="a2"/>
    <w:uiPriority w:val="99"/>
    <w:semiHidden/>
    <w:unhideWhenUsed/>
    <w:rsid w:val="00C76F08"/>
  </w:style>
  <w:style w:type="numbering" w:customStyle="1" w:styleId="1916">
    <w:name w:val="Нет списка1916"/>
    <w:next w:val="a2"/>
    <w:uiPriority w:val="99"/>
    <w:semiHidden/>
    <w:unhideWhenUsed/>
    <w:rsid w:val="00C76F08"/>
  </w:style>
  <w:style w:type="numbering" w:customStyle="1" w:styleId="2014">
    <w:name w:val="Нет списка2014"/>
    <w:next w:val="a2"/>
    <w:uiPriority w:val="99"/>
    <w:semiHidden/>
    <w:unhideWhenUsed/>
    <w:rsid w:val="00C76F08"/>
  </w:style>
  <w:style w:type="numbering" w:customStyle="1" w:styleId="2114">
    <w:name w:val="Нет списка2114"/>
    <w:next w:val="a2"/>
    <w:uiPriority w:val="99"/>
    <w:semiHidden/>
    <w:unhideWhenUsed/>
    <w:rsid w:val="00C76F08"/>
  </w:style>
  <w:style w:type="numbering" w:customStyle="1" w:styleId="2214">
    <w:name w:val="Нет списка2214"/>
    <w:next w:val="a2"/>
    <w:uiPriority w:val="99"/>
    <w:semiHidden/>
    <w:unhideWhenUsed/>
    <w:rsid w:val="00C76F08"/>
  </w:style>
  <w:style w:type="numbering" w:customStyle="1" w:styleId="2314">
    <w:name w:val="Нет списка2314"/>
    <w:next w:val="a2"/>
    <w:uiPriority w:val="99"/>
    <w:semiHidden/>
    <w:unhideWhenUsed/>
    <w:rsid w:val="00C76F08"/>
  </w:style>
  <w:style w:type="numbering" w:customStyle="1" w:styleId="2414">
    <w:name w:val="Нет списка2414"/>
    <w:next w:val="a2"/>
    <w:uiPriority w:val="99"/>
    <w:semiHidden/>
    <w:unhideWhenUsed/>
    <w:rsid w:val="00C76F08"/>
  </w:style>
  <w:style w:type="numbering" w:customStyle="1" w:styleId="2514">
    <w:name w:val="Нет списка2514"/>
    <w:next w:val="a2"/>
    <w:uiPriority w:val="99"/>
    <w:semiHidden/>
    <w:unhideWhenUsed/>
    <w:rsid w:val="00C76F08"/>
  </w:style>
  <w:style w:type="numbering" w:customStyle="1" w:styleId="2614">
    <w:name w:val="Нет списка2614"/>
    <w:next w:val="a2"/>
    <w:uiPriority w:val="99"/>
    <w:semiHidden/>
    <w:unhideWhenUsed/>
    <w:rsid w:val="00C76F08"/>
  </w:style>
  <w:style w:type="numbering" w:customStyle="1" w:styleId="2714">
    <w:name w:val="Нет списка2714"/>
    <w:next w:val="a2"/>
    <w:uiPriority w:val="99"/>
    <w:semiHidden/>
    <w:unhideWhenUsed/>
    <w:rsid w:val="00C76F08"/>
  </w:style>
  <w:style w:type="numbering" w:customStyle="1" w:styleId="2814">
    <w:name w:val="Нет списка2814"/>
    <w:next w:val="a2"/>
    <w:uiPriority w:val="99"/>
    <w:semiHidden/>
    <w:unhideWhenUsed/>
    <w:rsid w:val="00C76F08"/>
  </w:style>
  <w:style w:type="numbering" w:customStyle="1" w:styleId="2914">
    <w:name w:val="Нет списка2914"/>
    <w:next w:val="a2"/>
    <w:uiPriority w:val="99"/>
    <w:semiHidden/>
    <w:unhideWhenUsed/>
    <w:rsid w:val="00C76F08"/>
  </w:style>
  <w:style w:type="numbering" w:customStyle="1" w:styleId="3014">
    <w:name w:val="Нет списка3014"/>
    <w:next w:val="a2"/>
    <w:uiPriority w:val="99"/>
    <w:semiHidden/>
    <w:unhideWhenUsed/>
    <w:rsid w:val="00C76F08"/>
  </w:style>
  <w:style w:type="numbering" w:customStyle="1" w:styleId="3114">
    <w:name w:val="Нет списка3114"/>
    <w:next w:val="a2"/>
    <w:uiPriority w:val="99"/>
    <w:semiHidden/>
    <w:unhideWhenUsed/>
    <w:rsid w:val="00C76F08"/>
  </w:style>
  <w:style w:type="numbering" w:customStyle="1" w:styleId="3214">
    <w:name w:val="Нет списка3214"/>
    <w:next w:val="a2"/>
    <w:uiPriority w:val="99"/>
    <w:semiHidden/>
    <w:unhideWhenUsed/>
    <w:rsid w:val="00C76F08"/>
  </w:style>
  <w:style w:type="numbering" w:customStyle="1" w:styleId="3314">
    <w:name w:val="Нет списка3314"/>
    <w:next w:val="a2"/>
    <w:uiPriority w:val="99"/>
    <w:semiHidden/>
    <w:unhideWhenUsed/>
    <w:rsid w:val="00C76F08"/>
  </w:style>
  <w:style w:type="numbering" w:customStyle="1" w:styleId="3414">
    <w:name w:val="Нет списка3414"/>
    <w:next w:val="a2"/>
    <w:uiPriority w:val="99"/>
    <w:semiHidden/>
    <w:unhideWhenUsed/>
    <w:rsid w:val="00C76F08"/>
  </w:style>
  <w:style w:type="numbering" w:customStyle="1" w:styleId="3514">
    <w:name w:val="Нет списка3514"/>
    <w:next w:val="a2"/>
    <w:uiPriority w:val="99"/>
    <w:semiHidden/>
    <w:unhideWhenUsed/>
    <w:rsid w:val="00C76F08"/>
  </w:style>
  <w:style w:type="numbering" w:customStyle="1" w:styleId="3614">
    <w:name w:val="Нет списка3614"/>
    <w:next w:val="a2"/>
    <w:uiPriority w:val="99"/>
    <w:semiHidden/>
    <w:unhideWhenUsed/>
    <w:rsid w:val="00C76F08"/>
  </w:style>
  <w:style w:type="numbering" w:customStyle="1" w:styleId="3714">
    <w:name w:val="Нет списка3714"/>
    <w:next w:val="a2"/>
    <w:uiPriority w:val="99"/>
    <w:semiHidden/>
    <w:unhideWhenUsed/>
    <w:rsid w:val="00C76F08"/>
  </w:style>
  <w:style w:type="numbering" w:customStyle="1" w:styleId="3814">
    <w:name w:val="Нет списка3814"/>
    <w:next w:val="a2"/>
    <w:uiPriority w:val="99"/>
    <w:semiHidden/>
    <w:unhideWhenUsed/>
    <w:rsid w:val="00C76F08"/>
  </w:style>
  <w:style w:type="numbering" w:customStyle="1" w:styleId="3914">
    <w:name w:val="Нет списка3914"/>
    <w:next w:val="a2"/>
    <w:uiPriority w:val="99"/>
    <w:semiHidden/>
    <w:unhideWhenUsed/>
    <w:rsid w:val="00C76F08"/>
  </w:style>
  <w:style w:type="numbering" w:customStyle="1" w:styleId="4014">
    <w:name w:val="Нет списка4014"/>
    <w:next w:val="a2"/>
    <w:uiPriority w:val="99"/>
    <w:semiHidden/>
    <w:unhideWhenUsed/>
    <w:rsid w:val="00C76F08"/>
  </w:style>
  <w:style w:type="numbering" w:customStyle="1" w:styleId="4114">
    <w:name w:val="Нет списка4114"/>
    <w:next w:val="a2"/>
    <w:uiPriority w:val="99"/>
    <w:semiHidden/>
    <w:unhideWhenUsed/>
    <w:rsid w:val="00C76F08"/>
  </w:style>
  <w:style w:type="numbering" w:customStyle="1" w:styleId="4214">
    <w:name w:val="Нет списка4214"/>
    <w:next w:val="a2"/>
    <w:uiPriority w:val="99"/>
    <w:semiHidden/>
    <w:unhideWhenUsed/>
    <w:rsid w:val="00C76F08"/>
  </w:style>
  <w:style w:type="numbering" w:customStyle="1" w:styleId="4314">
    <w:name w:val="Нет списка4314"/>
    <w:next w:val="a2"/>
    <w:uiPriority w:val="99"/>
    <w:semiHidden/>
    <w:unhideWhenUsed/>
    <w:rsid w:val="00C76F08"/>
  </w:style>
  <w:style w:type="numbering" w:customStyle="1" w:styleId="4414">
    <w:name w:val="Нет списка4414"/>
    <w:next w:val="a2"/>
    <w:uiPriority w:val="99"/>
    <w:semiHidden/>
    <w:unhideWhenUsed/>
    <w:rsid w:val="00C76F08"/>
  </w:style>
  <w:style w:type="numbering" w:customStyle="1" w:styleId="4514">
    <w:name w:val="Нет списка4514"/>
    <w:next w:val="a2"/>
    <w:uiPriority w:val="99"/>
    <w:semiHidden/>
    <w:unhideWhenUsed/>
    <w:rsid w:val="00C76F08"/>
  </w:style>
  <w:style w:type="numbering" w:customStyle="1" w:styleId="4614">
    <w:name w:val="Нет списка4614"/>
    <w:next w:val="a2"/>
    <w:uiPriority w:val="99"/>
    <w:semiHidden/>
    <w:unhideWhenUsed/>
    <w:rsid w:val="00C76F08"/>
  </w:style>
  <w:style w:type="numbering" w:customStyle="1" w:styleId="4714">
    <w:name w:val="Нет списка4714"/>
    <w:next w:val="a2"/>
    <w:uiPriority w:val="99"/>
    <w:semiHidden/>
    <w:unhideWhenUsed/>
    <w:rsid w:val="00C76F08"/>
  </w:style>
  <w:style w:type="numbering" w:customStyle="1" w:styleId="4814">
    <w:name w:val="Нет списка4814"/>
    <w:next w:val="a2"/>
    <w:uiPriority w:val="99"/>
    <w:semiHidden/>
    <w:unhideWhenUsed/>
    <w:rsid w:val="00C76F08"/>
  </w:style>
  <w:style w:type="numbering" w:customStyle="1" w:styleId="4914">
    <w:name w:val="Нет списка4914"/>
    <w:next w:val="a2"/>
    <w:uiPriority w:val="99"/>
    <w:semiHidden/>
    <w:unhideWhenUsed/>
    <w:rsid w:val="00C76F08"/>
  </w:style>
  <w:style w:type="numbering" w:customStyle="1" w:styleId="5014">
    <w:name w:val="Нет списка5014"/>
    <w:next w:val="a2"/>
    <w:uiPriority w:val="99"/>
    <w:semiHidden/>
    <w:unhideWhenUsed/>
    <w:rsid w:val="00C76F08"/>
  </w:style>
  <w:style w:type="numbering" w:customStyle="1" w:styleId="5114">
    <w:name w:val="Нет списка5114"/>
    <w:next w:val="a2"/>
    <w:uiPriority w:val="99"/>
    <w:semiHidden/>
    <w:unhideWhenUsed/>
    <w:rsid w:val="00C76F08"/>
  </w:style>
  <w:style w:type="numbering" w:customStyle="1" w:styleId="5214">
    <w:name w:val="Нет списка5214"/>
    <w:next w:val="a2"/>
    <w:uiPriority w:val="99"/>
    <w:semiHidden/>
    <w:unhideWhenUsed/>
    <w:rsid w:val="00C76F08"/>
  </w:style>
  <w:style w:type="numbering" w:customStyle="1" w:styleId="5314">
    <w:name w:val="Нет списка5314"/>
    <w:next w:val="a2"/>
    <w:uiPriority w:val="99"/>
    <w:semiHidden/>
    <w:unhideWhenUsed/>
    <w:rsid w:val="00C76F08"/>
  </w:style>
  <w:style w:type="numbering" w:customStyle="1" w:styleId="5414">
    <w:name w:val="Нет списка5414"/>
    <w:next w:val="a2"/>
    <w:uiPriority w:val="99"/>
    <w:semiHidden/>
    <w:unhideWhenUsed/>
    <w:rsid w:val="00C76F08"/>
  </w:style>
  <w:style w:type="numbering" w:customStyle="1" w:styleId="5514">
    <w:name w:val="Нет списка5514"/>
    <w:next w:val="a2"/>
    <w:uiPriority w:val="99"/>
    <w:semiHidden/>
    <w:unhideWhenUsed/>
    <w:rsid w:val="00C76F08"/>
  </w:style>
  <w:style w:type="numbering" w:customStyle="1" w:styleId="5614">
    <w:name w:val="Нет списка5614"/>
    <w:next w:val="a2"/>
    <w:uiPriority w:val="99"/>
    <w:semiHidden/>
    <w:unhideWhenUsed/>
    <w:rsid w:val="00C76F08"/>
  </w:style>
  <w:style w:type="numbering" w:customStyle="1" w:styleId="5714">
    <w:name w:val="Нет списка5714"/>
    <w:next w:val="a2"/>
    <w:uiPriority w:val="99"/>
    <w:semiHidden/>
    <w:unhideWhenUsed/>
    <w:rsid w:val="00C76F08"/>
  </w:style>
  <w:style w:type="numbering" w:customStyle="1" w:styleId="5814">
    <w:name w:val="Нет списка5814"/>
    <w:next w:val="a2"/>
    <w:uiPriority w:val="99"/>
    <w:semiHidden/>
    <w:unhideWhenUsed/>
    <w:rsid w:val="00C76F08"/>
  </w:style>
  <w:style w:type="numbering" w:customStyle="1" w:styleId="5914">
    <w:name w:val="Нет списка5914"/>
    <w:next w:val="a2"/>
    <w:uiPriority w:val="99"/>
    <w:semiHidden/>
    <w:unhideWhenUsed/>
    <w:rsid w:val="00C76F08"/>
  </w:style>
  <w:style w:type="numbering" w:customStyle="1" w:styleId="6014">
    <w:name w:val="Нет списка6014"/>
    <w:next w:val="a2"/>
    <w:uiPriority w:val="99"/>
    <w:semiHidden/>
    <w:unhideWhenUsed/>
    <w:rsid w:val="00C76F08"/>
  </w:style>
  <w:style w:type="numbering" w:customStyle="1" w:styleId="6114">
    <w:name w:val="Нет списка6114"/>
    <w:next w:val="a2"/>
    <w:uiPriority w:val="99"/>
    <w:semiHidden/>
    <w:unhideWhenUsed/>
    <w:rsid w:val="00C76F08"/>
  </w:style>
  <w:style w:type="numbering" w:customStyle="1" w:styleId="6214">
    <w:name w:val="Нет списка6214"/>
    <w:next w:val="a2"/>
    <w:uiPriority w:val="99"/>
    <w:semiHidden/>
    <w:unhideWhenUsed/>
    <w:rsid w:val="00C76F08"/>
  </w:style>
  <w:style w:type="numbering" w:customStyle="1" w:styleId="6314">
    <w:name w:val="Нет списка6314"/>
    <w:next w:val="a2"/>
    <w:uiPriority w:val="99"/>
    <w:semiHidden/>
    <w:unhideWhenUsed/>
    <w:rsid w:val="00C76F08"/>
  </w:style>
  <w:style w:type="numbering" w:customStyle="1" w:styleId="6414">
    <w:name w:val="Нет списка6414"/>
    <w:next w:val="a2"/>
    <w:uiPriority w:val="99"/>
    <w:semiHidden/>
    <w:unhideWhenUsed/>
    <w:rsid w:val="00C76F08"/>
  </w:style>
  <w:style w:type="numbering" w:customStyle="1" w:styleId="6514">
    <w:name w:val="Нет списка6514"/>
    <w:next w:val="a2"/>
    <w:uiPriority w:val="99"/>
    <w:semiHidden/>
    <w:unhideWhenUsed/>
    <w:rsid w:val="00C76F08"/>
  </w:style>
  <w:style w:type="numbering" w:customStyle="1" w:styleId="6614">
    <w:name w:val="Нет списка6614"/>
    <w:next w:val="a2"/>
    <w:uiPriority w:val="99"/>
    <w:semiHidden/>
    <w:unhideWhenUsed/>
    <w:rsid w:val="00C76F08"/>
  </w:style>
  <w:style w:type="numbering" w:customStyle="1" w:styleId="6714">
    <w:name w:val="Нет списка6714"/>
    <w:next w:val="a2"/>
    <w:uiPriority w:val="99"/>
    <w:semiHidden/>
    <w:unhideWhenUsed/>
    <w:rsid w:val="00C76F08"/>
  </w:style>
  <w:style w:type="numbering" w:customStyle="1" w:styleId="6814">
    <w:name w:val="Нет списка6814"/>
    <w:next w:val="a2"/>
    <w:uiPriority w:val="99"/>
    <w:semiHidden/>
    <w:unhideWhenUsed/>
    <w:rsid w:val="00C76F08"/>
  </w:style>
  <w:style w:type="numbering" w:customStyle="1" w:styleId="6914">
    <w:name w:val="Нет списка6914"/>
    <w:next w:val="a2"/>
    <w:uiPriority w:val="99"/>
    <w:semiHidden/>
    <w:unhideWhenUsed/>
    <w:rsid w:val="00C76F08"/>
  </w:style>
  <w:style w:type="numbering" w:customStyle="1" w:styleId="7014">
    <w:name w:val="Нет списка7014"/>
    <w:next w:val="a2"/>
    <w:uiPriority w:val="99"/>
    <w:semiHidden/>
    <w:unhideWhenUsed/>
    <w:rsid w:val="00C76F08"/>
  </w:style>
  <w:style w:type="numbering" w:customStyle="1" w:styleId="7114">
    <w:name w:val="Нет списка7114"/>
    <w:next w:val="a2"/>
    <w:uiPriority w:val="99"/>
    <w:semiHidden/>
    <w:unhideWhenUsed/>
    <w:rsid w:val="00C76F08"/>
  </w:style>
  <w:style w:type="numbering" w:customStyle="1" w:styleId="7214">
    <w:name w:val="Нет списка7214"/>
    <w:next w:val="a2"/>
    <w:uiPriority w:val="99"/>
    <w:semiHidden/>
    <w:unhideWhenUsed/>
    <w:rsid w:val="00C76F08"/>
  </w:style>
  <w:style w:type="numbering" w:customStyle="1" w:styleId="7314">
    <w:name w:val="Нет списка7314"/>
    <w:next w:val="a2"/>
    <w:uiPriority w:val="99"/>
    <w:semiHidden/>
    <w:unhideWhenUsed/>
    <w:rsid w:val="00C76F08"/>
  </w:style>
  <w:style w:type="numbering" w:customStyle="1" w:styleId="7414">
    <w:name w:val="Нет списка7414"/>
    <w:next w:val="a2"/>
    <w:uiPriority w:val="99"/>
    <w:semiHidden/>
    <w:unhideWhenUsed/>
    <w:rsid w:val="00C76F08"/>
  </w:style>
  <w:style w:type="numbering" w:customStyle="1" w:styleId="7514">
    <w:name w:val="Нет списка7514"/>
    <w:next w:val="a2"/>
    <w:uiPriority w:val="99"/>
    <w:semiHidden/>
    <w:rsid w:val="00C76F08"/>
  </w:style>
  <w:style w:type="numbering" w:customStyle="1" w:styleId="11013">
    <w:name w:val="Нет списка11013"/>
    <w:next w:val="a2"/>
    <w:uiPriority w:val="99"/>
    <w:semiHidden/>
    <w:unhideWhenUsed/>
    <w:rsid w:val="00C76F08"/>
  </w:style>
  <w:style w:type="numbering" w:customStyle="1" w:styleId="21013">
    <w:name w:val="Нет списка21013"/>
    <w:next w:val="a2"/>
    <w:uiPriority w:val="99"/>
    <w:semiHidden/>
    <w:unhideWhenUsed/>
    <w:rsid w:val="00C76F08"/>
  </w:style>
  <w:style w:type="numbering" w:customStyle="1" w:styleId="31013">
    <w:name w:val="Нет списка31013"/>
    <w:next w:val="a2"/>
    <w:uiPriority w:val="99"/>
    <w:semiHidden/>
    <w:unhideWhenUsed/>
    <w:rsid w:val="00C76F08"/>
  </w:style>
  <w:style w:type="numbering" w:customStyle="1" w:styleId="41013">
    <w:name w:val="Нет списка41013"/>
    <w:next w:val="a2"/>
    <w:uiPriority w:val="99"/>
    <w:semiHidden/>
    <w:unhideWhenUsed/>
    <w:rsid w:val="00C76F08"/>
  </w:style>
  <w:style w:type="numbering" w:customStyle="1" w:styleId="51013">
    <w:name w:val="Нет списка51013"/>
    <w:next w:val="a2"/>
    <w:uiPriority w:val="99"/>
    <w:semiHidden/>
    <w:unhideWhenUsed/>
    <w:rsid w:val="00C76F08"/>
  </w:style>
  <w:style w:type="numbering" w:customStyle="1" w:styleId="61013">
    <w:name w:val="Нет списка61013"/>
    <w:next w:val="a2"/>
    <w:uiPriority w:val="99"/>
    <w:semiHidden/>
    <w:unhideWhenUsed/>
    <w:rsid w:val="00C76F08"/>
  </w:style>
  <w:style w:type="numbering" w:customStyle="1" w:styleId="7614">
    <w:name w:val="Нет списка7614"/>
    <w:next w:val="a2"/>
    <w:uiPriority w:val="99"/>
    <w:semiHidden/>
    <w:unhideWhenUsed/>
    <w:rsid w:val="00C76F08"/>
  </w:style>
  <w:style w:type="numbering" w:customStyle="1" w:styleId="8114">
    <w:name w:val="Нет списка8114"/>
    <w:next w:val="a2"/>
    <w:uiPriority w:val="99"/>
    <w:semiHidden/>
    <w:unhideWhenUsed/>
    <w:rsid w:val="00C76F08"/>
  </w:style>
  <w:style w:type="numbering" w:customStyle="1" w:styleId="9113">
    <w:name w:val="Нет списка9113"/>
    <w:next w:val="a2"/>
    <w:uiPriority w:val="99"/>
    <w:semiHidden/>
    <w:unhideWhenUsed/>
    <w:rsid w:val="00C76F08"/>
  </w:style>
  <w:style w:type="numbering" w:customStyle="1" w:styleId="10113">
    <w:name w:val="Нет списка10113"/>
    <w:next w:val="a2"/>
    <w:uiPriority w:val="99"/>
    <w:semiHidden/>
    <w:unhideWhenUsed/>
    <w:rsid w:val="00C76F08"/>
  </w:style>
  <w:style w:type="numbering" w:customStyle="1" w:styleId="1123">
    <w:name w:val="Нет списка1123"/>
    <w:next w:val="a2"/>
    <w:uiPriority w:val="99"/>
    <w:semiHidden/>
    <w:unhideWhenUsed/>
    <w:rsid w:val="00C76F08"/>
  </w:style>
  <w:style w:type="numbering" w:customStyle="1" w:styleId="12113">
    <w:name w:val="Нет списка12113"/>
    <w:next w:val="a2"/>
    <w:uiPriority w:val="99"/>
    <w:semiHidden/>
    <w:unhideWhenUsed/>
    <w:rsid w:val="00C76F08"/>
  </w:style>
  <w:style w:type="numbering" w:customStyle="1" w:styleId="13113">
    <w:name w:val="Нет списка13113"/>
    <w:next w:val="a2"/>
    <w:uiPriority w:val="99"/>
    <w:semiHidden/>
    <w:unhideWhenUsed/>
    <w:rsid w:val="00C76F08"/>
  </w:style>
  <w:style w:type="numbering" w:customStyle="1" w:styleId="141130">
    <w:name w:val="Нет списка14113"/>
    <w:next w:val="a2"/>
    <w:uiPriority w:val="99"/>
    <w:semiHidden/>
    <w:unhideWhenUsed/>
    <w:rsid w:val="00C76F08"/>
  </w:style>
  <w:style w:type="numbering" w:customStyle="1" w:styleId="15113">
    <w:name w:val="Нет списка15113"/>
    <w:next w:val="a2"/>
    <w:uiPriority w:val="99"/>
    <w:semiHidden/>
    <w:unhideWhenUsed/>
    <w:rsid w:val="00C76F08"/>
  </w:style>
  <w:style w:type="numbering" w:customStyle="1" w:styleId="16113">
    <w:name w:val="Нет списка16113"/>
    <w:next w:val="a2"/>
    <w:uiPriority w:val="99"/>
    <w:semiHidden/>
    <w:unhideWhenUsed/>
    <w:rsid w:val="00C76F08"/>
  </w:style>
  <w:style w:type="numbering" w:customStyle="1" w:styleId="17113">
    <w:name w:val="Нет списка17113"/>
    <w:next w:val="a2"/>
    <w:uiPriority w:val="99"/>
    <w:semiHidden/>
    <w:unhideWhenUsed/>
    <w:rsid w:val="00C76F08"/>
  </w:style>
  <w:style w:type="numbering" w:customStyle="1" w:styleId="18113">
    <w:name w:val="Нет списка18113"/>
    <w:next w:val="a2"/>
    <w:uiPriority w:val="99"/>
    <w:semiHidden/>
    <w:unhideWhenUsed/>
    <w:rsid w:val="00C76F08"/>
  </w:style>
  <w:style w:type="numbering" w:customStyle="1" w:styleId="19113">
    <w:name w:val="Нет списка19113"/>
    <w:next w:val="a2"/>
    <w:uiPriority w:val="99"/>
    <w:semiHidden/>
    <w:unhideWhenUsed/>
    <w:rsid w:val="00C76F08"/>
  </w:style>
  <w:style w:type="numbering" w:customStyle="1" w:styleId="20113">
    <w:name w:val="Нет списка20113"/>
    <w:next w:val="a2"/>
    <w:uiPriority w:val="99"/>
    <w:semiHidden/>
    <w:unhideWhenUsed/>
    <w:rsid w:val="00C76F08"/>
  </w:style>
  <w:style w:type="numbering" w:customStyle="1" w:styleId="21113">
    <w:name w:val="Нет списка21113"/>
    <w:next w:val="a2"/>
    <w:uiPriority w:val="99"/>
    <w:semiHidden/>
    <w:unhideWhenUsed/>
    <w:rsid w:val="00C76F08"/>
  </w:style>
  <w:style w:type="numbering" w:customStyle="1" w:styleId="22113">
    <w:name w:val="Нет списка22113"/>
    <w:next w:val="a2"/>
    <w:uiPriority w:val="99"/>
    <w:semiHidden/>
    <w:unhideWhenUsed/>
    <w:rsid w:val="00C76F08"/>
  </w:style>
  <w:style w:type="numbering" w:customStyle="1" w:styleId="23113">
    <w:name w:val="Нет списка23113"/>
    <w:next w:val="a2"/>
    <w:uiPriority w:val="99"/>
    <w:semiHidden/>
    <w:unhideWhenUsed/>
    <w:rsid w:val="00C76F08"/>
  </w:style>
  <w:style w:type="numbering" w:customStyle="1" w:styleId="24113">
    <w:name w:val="Нет списка24113"/>
    <w:next w:val="a2"/>
    <w:uiPriority w:val="99"/>
    <w:semiHidden/>
    <w:unhideWhenUsed/>
    <w:rsid w:val="00C76F08"/>
  </w:style>
  <w:style w:type="numbering" w:customStyle="1" w:styleId="25113">
    <w:name w:val="Нет списка25113"/>
    <w:next w:val="a2"/>
    <w:uiPriority w:val="99"/>
    <w:semiHidden/>
    <w:unhideWhenUsed/>
    <w:rsid w:val="00C76F08"/>
  </w:style>
  <w:style w:type="numbering" w:customStyle="1" w:styleId="26113">
    <w:name w:val="Нет списка26113"/>
    <w:next w:val="a2"/>
    <w:uiPriority w:val="99"/>
    <w:semiHidden/>
    <w:unhideWhenUsed/>
    <w:rsid w:val="00C76F08"/>
  </w:style>
  <w:style w:type="numbering" w:customStyle="1" w:styleId="27113">
    <w:name w:val="Нет списка27113"/>
    <w:next w:val="a2"/>
    <w:uiPriority w:val="99"/>
    <w:semiHidden/>
    <w:unhideWhenUsed/>
    <w:rsid w:val="00C76F08"/>
  </w:style>
  <w:style w:type="numbering" w:customStyle="1" w:styleId="28113">
    <w:name w:val="Нет списка28113"/>
    <w:next w:val="a2"/>
    <w:uiPriority w:val="99"/>
    <w:semiHidden/>
    <w:unhideWhenUsed/>
    <w:rsid w:val="00C76F08"/>
  </w:style>
  <w:style w:type="numbering" w:customStyle="1" w:styleId="29113">
    <w:name w:val="Нет списка29113"/>
    <w:next w:val="a2"/>
    <w:uiPriority w:val="99"/>
    <w:semiHidden/>
    <w:unhideWhenUsed/>
    <w:rsid w:val="00C76F08"/>
  </w:style>
  <w:style w:type="numbering" w:customStyle="1" w:styleId="30113">
    <w:name w:val="Нет списка30113"/>
    <w:next w:val="a2"/>
    <w:uiPriority w:val="99"/>
    <w:semiHidden/>
    <w:unhideWhenUsed/>
    <w:rsid w:val="00C76F08"/>
  </w:style>
  <w:style w:type="numbering" w:customStyle="1" w:styleId="31113">
    <w:name w:val="Нет списка31113"/>
    <w:next w:val="a2"/>
    <w:uiPriority w:val="99"/>
    <w:semiHidden/>
    <w:unhideWhenUsed/>
    <w:rsid w:val="00C76F08"/>
  </w:style>
  <w:style w:type="numbering" w:customStyle="1" w:styleId="32113">
    <w:name w:val="Нет списка32113"/>
    <w:next w:val="a2"/>
    <w:uiPriority w:val="99"/>
    <w:semiHidden/>
    <w:unhideWhenUsed/>
    <w:rsid w:val="00C76F08"/>
  </w:style>
  <w:style w:type="numbering" w:customStyle="1" w:styleId="33113">
    <w:name w:val="Нет списка33113"/>
    <w:next w:val="a2"/>
    <w:uiPriority w:val="99"/>
    <w:semiHidden/>
    <w:unhideWhenUsed/>
    <w:rsid w:val="00C76F08"/>
  </w:style>
  <w:style w:type="numbering" w:customStyle="1" w:styleId="34113">
    <w:name w:val="Нет списка34113"/>
    <w:next w:val="a2"/>
    <w:uiPriority w:val="99"/>
    <w:semiHidden/>
    <w:unhideWhenUsed/>
    <w:rsid w:val="00C76F08"/>
  </w:style>
  <w:style w:type="numbering" w:customStyle="1" w:styleId="35113">
    <w:name w:val="Нет списка35113"/>
    <w:next w:val="a2"/>
    <w:uiPriority w:val="99"/>
    <w:semiHidden/>
    <w:unhideWhenUsed/>
    <w:rsid w:val="00C76F08"/>
  </w:style>
  <w:style w:type="numbering" w:customStyle="1" w:styleId="36113">
    <w:name w:val="Нет списка36113"/>
    <w:next w:val="a2"/>
    <w:uiPriority w:val="99"/>
    <w:semiHidden/>
    <w:unhideWhenUsed/>
    <w:rsid w:val="00C76F08"/>
  </w:style>
  <w:style w:type="numbering" w:customStyle="1" w:styleId="37113">
    <w:name w:val="Нет списка37113"/>
    <w:next w:val="a2"/>
    <w:uiPriority w:val="99"/>
    <w:semiHidden/>
    <w:unhideWhenUsed/>
    <w:rsid w:val="00C76F08"/>
  </w:style>
  <w:style w:type="numbering" w:customStyle="1" w:styleId="38113">
    <w:name w:val="Нет списка38113"/>
    <w:next w:val="a2"/>
    <w:uiPriority w:val="99"/>
    <w:semiHidden/>
    <w:unhideWhenUsed/>
    <w:rsid w:val="00C76F08"/>
  </w:style>
  <w:style w:type="numbering" w:customStyle="1" w:styleId="39113">
    <w:name w:val="Нет списка39113"/>
    <w:next w:val="a2"/>
    <w:uiPriority w:val="99"/>
    <w:semiHidden/>
    <w:unhideWhenUsed/>
    <w:rsid w:val="00C76F08"/>
  </w:style>
  <w:style w:type="numbering" w:customStyle="1" w:styleId="40113">
    <w:name w:val="Нет списка40113"/>
    <w:next w:val="a2"/>
    <w:uiPriority w:val="99"/>
    <w:semiHidden/>
    <w:unhideWhenUsed/>
    <w:rsid w:val="00C76F08"/>
  </w:style>
  <w:style w:type="numbering" w:customStyle="1" w:styleId="41113">
    <w:name w:val="Нет списка41113"/>
    <w:next w:val="a2"/>
    <w:uiPriority w:val="99"/>
    <w:semiHidden/>
    <w:unhideWhenUsed/>
    <w:rsid w:val="00C76F08"/>
  </w:style>
  <w:style w:type="numbering" w:customStyle="1" w:styleId="42113">
    <w:name w:val="Нет списка42113"/>
    <w:next w:val="a2"/>
    <w:uiPriority w:val="99"/>
    <w:semiHidden/>
    <w:unhideWhenUsed/>
    <w:rsid w:val="00C76F08"/>
  </w:style>
  <w:style w:type="numbering" w:customStyle="1" w:styleId="43113">
    <w:name w:val="Нет списка43113"/>
    <w:next w:val="a2"/>
    <w:uiPriority w:val="99"/>
    <w:semiHidden/>
    <w:unhideWhenUsed/>
    <w:rsid w:val="00C76F08"/>
  </w:style>
  <w:style w:type="numbering" w:customStyle="1" w:styleId="44113">
    <w:name w:val="Нет списка44113"/>
    <w:next w:val="a2"/>
    <w:uiPriority w:val="99"/>
    <w:semiHidden/>
    <w:unhideWhenUsed/>
    <w:rsid w:val="00C76F08"/>
  </w:style>
  <w:style w:type="numbering" w:customStyle="1" w:styleId="45113">
    <w:name w:val="Нет списка45113"/>
    <w:next w:val="a2"/>
    <w:uiPriority w:val="99"/>
    <w:semiHidden/>
    <w:unhideWhenUsed/>
    <w:rsid w:val="00C76F08"/>
  </w:style>
  <w:style w:type="numbering" w:customStyle="1" w:styleId="46113">
    <w:name w:val="Нет списка46113"/>
    <w:next w:val="a2"/>
    <w:uiPriority w:val="99"/>
    <w:semiHidden/>
    <w:unhideWhenUsed/>
    <w:rsid w:val="00C76F08"/>
  </w:style>
  <w:style w:type="numbering" w:customStyle="1" w:styleId="47113">
    <w:name w:val="Нет списка47113"/>
    <w:next w:val="a2"/>
    <w:uiPriority w:val="99"/>
    <w:semiHidden/>
    <w:unhideWhenUsed/>
    <w:rsid w:val="00C76F08"/>
  </w:style>
  <w:style w:type="numbering" w:customStyle="1" w:styleId="48113">
    <w:name w:val="Нет списка48113"/>
    <w:next w:val="a2"/>
    <w:uiPriority w:val="99"/>
    <w:semiHidden/>
    <w:unhideWhenUsed/>
    <w:rsid w:val="00C76F08"/>
  </w:style>
  <w:style w:type="numbering" w:customStyle="1" w:styleId="49113">
    <w:name w:val="Нет списка49113"/>
    <w:next w:val="a2"/>
    <w:uiPriority w:val="99"/>
    <w:semiHidden/>
    <w:unhideWhenUsed/>
    <w:rsid w:val="00C76F08"/>
  </w:style>
  <w:style w:type="numbering" w:customStyle="1" w:styleId="50113">
    <w:name w:val="Нет списка50113"/>
    <w:next w:val="a2"/>
    <w:uiPriority w:val="99"/>
    <w:semiHidden/>
    <w:unhideWhenUsed/>
    <w:rsid w:val="00C76F08"/>
  </w:style>
  <w:style w:type="numbering" w:customStyle="1" w:styleId="51113">
    <w:name w:val="Нет списка51113"/>
    <w:next w:val="a2"/>
    <w:uiPriority w:val="99"/>
    <w:semiHidden/>
    <w:unhideWhenUsed/>
    <w:rsid w:val="00C76F08"/>
  </w:style>
  <w:style w:type="numbering" w:customStyle="1" w:styleId="52113">
    <w:name w:val="Нет списка52113"/>
    <w:next w:val="a2"/>
    <w:uiPriority w:val="99"/>
    <w:semiHidden/>
    <w:unhideWhenUsed/>
    <w:rsid w:val="00C76F08"/>
  </w:style>
  <w:style w:type="numbering" w:customStyle="1" w:styleId="53113">
    <w:name w:val="Нет списка53113"/>
    <w:next w:val="a2"/>
    <w:uiPriority w:val="99"/>
    <w:semiHidden/>
    <w:unhideWhenUsed/>
    <w:rsid w:val="00C76F08"/>
  </w:style>
  <w:style w:type="numbering" w:customStyle="1" w:styleId="54113">
    <w:name w:val="Нет списка54113"/>
    <w:next w:val="a2"/>
    <w:uiPriority w:val="99"/>
    <w:semiHidden/>
    <w:unhideWhenUsed/>
    <w:rsid w:val="00C76F08"/>
  </w:style>
  <w:style w:type="numbering" w:customStyle="1" w:styleId="55113">
    <w:name w:val="Нет списка55113"/>
    <w:next w:val="a2"/>
    <w:uiPriority w:val="99"/>
    <w:semiHidden/>
    <w:unhideWhenUsed/>
    <w:rsid w:val="00C76F08"/>
  </w:style>
  <w:style w:type="numbering" w:customStyle="1" w:styleId="56113">
    <w:name w:val="Нет списка56113"/>
    <w:next w:val="a2"/>
    <w:uiPriority w:val="99"/>
    <w:semiHidden/>
    <w:unhideWhenUsed/>
    <w:rsid w:val="00C76F08"/>
  </w:style>
  <w:style w:type="numbering" w:customStyle="1" w:styleId="57113">
    <w:name w:val="Нет списка57113"/>
    <w:next w:val="a2"/>
    <w:uiPriority w:val="99"/>
    <w:semiHidden/>
    <w:unhideWhenUsed/>
    <w:rsid w:val="00C76F08"/>
  </w:style>
  <w:style w:type="numbering" w:customStyle="1" w:styleId="58113">
    <w:name w:val="Нет списка58113"/>
    <w:next w:val="a2"/>
    <w:uiPriority w:val="99"/>
    <w:semiHidden/>
    <w:unhideWhenUsed/>
    <w:rsid w:val="00C76F08"/>
  </w:style>
  <w:style w:type="numbering" w:customStyle="1" w:styleId="59113">
    <w:name w:val="Нет списка59113"/>
    <w:next w:val="a2"/>
    <w:uiPriority w:val="99"/>
    <w:semiHidden/>
    <w:unhideWhenUsed/>
    <w:rsid w:val="00C76F08"/>
  </w:style>
  <w:style w:type="numbering" w:customStyle="1" w:styleId="60113">
    <w:name w:val="Нет списка60113"/>
    <w:next w:val="a2"/>
    <w:uiPriority w:val="99"/>
    <w:semiHidden/>
    <w:unhideWhenUsed/>
    <w:rsid w:val="00C76F08"/>
  </w:style>
  <w:style w:type="numbering" w:customStyle="1" w:styleId="61113">
    <w:name w:val="Нет списка61113"/>
    <w:next w:val="a2"/>
    <w:uiPriority w:val="99"/>
    <w:semiHidden/>
    <w:unhideWhenUsed/>
    <w:rsid w:val="00C76F08"/>
  </w:style>
  <w:style w:type="numbering" w:customStyle="1" w:styleId="62113">
    <w:name w:val="Нет списка62113"/>
    <w:next w:val="a2"/>
    <w:uiPriority w:val="99"/>
    <w:semiHidden/>
    <w:unhideWhenUsed/>
    <w:rsid w:val="00C76F08"/>
  </w:style>
  <w:style w:type="numbering" w:customStyle="1" w:styleId="63113">
    <w:name w:val="Нет списка63113"/>
    <w:next w:val="a2"/>
    <w:uiPriority w:val="99"/>
    <w:semiHidden/>
    <w:unhideWhenUsed/>
    <w:rsid w:val="00C76F08"/>
  </w:style>
  <w:style w:type="numbering" w:customStyle="1" w:styleId="64113">
    <w:name w:val="Нет списка64113"/>
    <w:next w:val="a2"/>
    <w:uiPriority w:val="99"/>
    <w:semiHidden/>
    <w:unhideWhenUsed/>
    <w:rsid w:val="00C76F08"/>
  </w:style>
  <w:style w:type="numbering" w:customStyle="1" w:styleId="65113">
    <w:name w:val="Нет списка65113"/>
    <w:next w:val="a2"/>
    <w:uiPriority w:val="99"/>
    <w:semiHidden/>
    <w:unhideWhenUsed/>
    <w:rsid w:val="00C76F08"/>
  </w:style>
  <w:style w:type="numbering" w:customStyle="1" w:styleId="66113">
    <w:name w:val="Нет списка66113"/>
    <w:next w:val="a2"/>
    <w:uiPriority w:val="99"/>
    <w:semiHidden/>
    <w:unhideWhenUsed/>
    <w:rsid w:val="00C76F08"/>
  </w:style>
  <w:style w:type="numbering" w:customStyle="1" w:styleId="67113">
    <w:name w:val="Нет списка67113"/>
    <w:next w:val="a2"/>
    <w:uiPriority w:val="99"/>
    <w:semiHidden/>
    <w:unhideWhenUsed/>
    <w:rsid w:val="00C76F08"/>
  </w:style>
  <w:style w:type="numbering" w:customStyle="1" w:styleId="68113">
    <w:name w:val="Нет списка68113"/>
    <w:next w:val="a2"/>
    <w:uiPriority w:val="99"/>
    <w:semiHidden/>
    <w:unhideWhenUsed/>
    <w:rsid w:val="00C76F08"/>
  </w:style>
  <w:style w:type="numbering" w:customStyle="1" w:styleId="69113">
    <w:name w:val="Нет списка69113"/>
    <w:next w:val="a2"/>
    <w:uiPriority w:val="99"/>
    <w:semiHidden/>
    <w:unhideWhenUsed/>
    <w:rsid w:val="00C76F08"/>
  </w:style>
  <w:style w:type="numbering" w:customStyle="1" w:styleId="70113">
    <w:name w:val="Нет списка70113"/>
    <w:next w:val="a2"/>
    <w:uiPriority w:val="99"/>
    <w:semiHidden/>
    <w:unhideWhenUsed/>
    <w:rsid w:val="00C76F08"/>
  </w:style>
  <w:style w:type="numbering" w:customStyle="1" w:styleId="71113">
    <w:name w:val="Нет списка71113"/>
    <w:next w:val="a2"/>
    <w:uiPriority w:val="99"/>
    <w:semiHidden/>
    <w:unhideWhenUsed/>
    <w:rsid w:val="00C76F08"/>
  </w:style>
  <w:style w:type="numbering" w:customStyle="1" w:styleId="72113">
    <w:name w:val="Нет списка72113"/>
    <w:next w:val="a2"/>
    <w:uiPriority w:val="99"/>
    <w:semiHidden/>
    <w:unhideWhenUsed/>
    <w:rsid w:val="00C76F08"/>
  </w:style>
  <w:style w:type="numbering" w:customStyle="1" w:styleId="73113">
    <w:name w:val="Нет списка73113"/>
    <w:next w:val="a2"/>
    <w:uiPriority w:val="99"/>
    <w:semiHidden/>
    <w:unhideWhenUsed/>
    <w:rsid w:val="00C76F08"/>
  </w:style>
  <w:style w:type="numbering" w:customStyle="1" w:styleId="74113">
    <w:name w:val="Нет списка74113"/>
    <w:next w:val="a2"/>
    <w:uiPriority w:val="99"/>
    <w:semiHidden/>
    <w:unhideWhenUsed/>
    <w:rsid w:val="00C76F08"/>
  </w:style>
  <w:style w:type="numbering" w:customStyle="1" w:styleId="75113">
    <w:name w:val="Нет списка75113"/>
    <w:next w:val="a2"/>
    <w:uiPriority w:val="99"/>
    <w:semiHidden/>
    <w:unhideWhenUsed/>
    <w:rsid w:val="00C76F08"/>
  </w:style>
  <w:style w:type="numbering" w:customStyle="1" w:styleId="76113">
    <w:name w:val="Нет списка76113"/>
    <w:next w:val="a2"/>
    <w:uiPriority w:val="99"/>
    <w:semiHidden/>
    <w:unhideWhenUsed/>
    <w:rsid w:val="00C76F08"/>
  </w:style>
  <w:style w:type="numbering" w:customStyle="1" w:styleId="7713">
    <w:name w:val="Нет списка7713"/>
    <w:next w:val="a2"/>
    <w:uiPriority w:val="99"/>
    <w:semiHidden/>
    <w:unhideWhenUsed/>
    <w:rsid w:val="00C76F08"/>
  </w:style>
  <w:style w:type="numbering" w:customStyle="1" w:styleId="7813">
    <w:name w:val="Нет списка7813"/>
    <w:next w:val="a2"/>
    <w:uiPriority w:val="99"/>
    <w:semiHidden/>
    <w:unhideWhenUsed/>
    <w:rsid w:val="00C76F08"/>
  </w:style>
  <w:style w:type="numbering" w:customStyle="1" w:styleId="7913">
    <w:name w:val="Нет списка7913"/>
    <w:next w:val="a2"/>
    <w:uiPriority w:val="99"/>
    <w:semiHidden/>
    <w:unhideWhenUsed/>
    <w:rsid w:val="00C76F08"/>
  </w:style>
  <w:style w:type="numbering" w:customStyle="1" w:styleId="8013">
    <w:name w:val="Нет списка8013"/>
    <w:next w:val="a2"/>
    <w:uiPriority w:val="99"/>
    <w:semiHidden/>
    <w:unhideWhenUsed/>
    <w:rsid w:val="00C76F08"/>
  </w:style>
  <w:style w:type="numbering" w:customStyle="1" w:styleId="81113">
    <w:name w:val="Нет списка81113"/>
    <w:next w:val="a2"/>
    <w:uiPriority w:val="99"/>
    <w:semiHidden/>
    <w:unhideWhenUsed/>
    <w:rsid w:val="00C76F08"/>
  </w:style>
  <w:style w:type="numbering" w:customStyle="1" w:styleId="843">
    <w:name w:val="Нет списка843"/>
    <w:next w:val="a2"/>
    <w:uiPriority w:val="99"/>
    <w:semiHidden/>
    <w:unhideWhenUsed/>
    <w:rsid w:val="00C76F08"/>
  </w:style>
  <w:style w:type="numbering" w:customStyle="1" w:styleId="853">
    <w:name w:val="Нет списка853"/>
    <w:next w:val="a2"/>
    <w:uiPriority w:val="99"/>
    <w:semiHidden/>
    <w:unhideWhenUsed/>
    <w:rsid w:val="00C76F08"/>
  </w:style>
  <w:style w:type="numbering" w:customStyle="1" w:styleId="863">
    <w:name w:val="Нет списка863"/>
    <w:next w:val="a2"/>
    <w:uiPriority w:val="99"/>
    <w:semiHidden/>
    <w:unhideWhenUsed/>
    <w:rsid w:val="00C76F08"/>
  </w:style>
  <w:style w:type="numbering" w:customStyle="1" w:styleId="873">
    <w:name w:val="Нет списка873"/>
    <w:next w:val="a2"/>
    <w:uiPriority w:val="99"/>
    <w:semiHidden/>
    <w:unhideWhenUsed/>
    <w:rsid w:val="00C76F08"/>
  </w:style>
  <w:style w:type="numbering" w:customStyle="1" w:styleId="883">
    <w:name w:val="Нет списка883"/>
    <w:next w:val="a2"/>
    <w:uiPriority w:val="99"/>
    <w:semiHidden/>
    <w:unhideWhenUsed/>
    <w:rsid w:val="00C76F08"/>
  </w:style>
  <w:style w:type="numbering" w:customStyle="1" w:styleId="893">
    <w:name w:val="Нет списка893"/>
    <w:next w:val="a2"/>
    <w:uiPriority w:val="99"/>
    <w:semiHidden/>
    <w:unhideWhenUsed/>
    <w:rsid w:val="00C76F08"/>
  </w:style>
  <w:style w:type="numbering" w:customStyle="1" w:styleId="903">
    <w:name w:val="Нет списка903"/>
    <w:next w:val="a2"/>
    <w:uiPriority w:val="99"/>
    <w:semiHidden/>
    <w:unhideWhenUsed/>
    <w:rsid w:val="00C76F08"/>
  </w:style>
  <w:style w:type="numbering" w:customStyle="1" w:styleId="923">
    <w:name w:val="Нет списка923"/>
    <w:next w:val="a2"/>
    <w:uiPriority w:val="99"/>
    <w:semiHidden/>
    <w:unhideWhenUsed/>
    <w:rsid w:val="00C76F08"/>
  </w:style>
  <w:style w:type="numbering" w:customStyle="1" w:styleId="933">
    <w:name w:val="Нет списка933"/>
    <w:next w:val="a2"/>
    <w:uiPriority w:val="99"/>
    <w:semiHidden/>
    <w:unhideWhenUsed/>
    <w:rsid w:val="00C76F08"/>
  </w:style>
  <w:style w:type="numbering" w:customStyle="1" w:styleId="943">
    <w:name w:val="Нет списка943"/>
    <w:next w:val="a2"/>
    <w:uiPriority w:val="99"/>
    <w:semiHidden/>
    <w:unhideWhenUsed/>
    <w:rsid w:val="00C76F08"/>
  </w:style>
  <w:style w:type="numbering" w:customStyle="1" w:styleId="953">
    <w:name w:val="Нет списка953"/>
    <w:next w:val="a2"/>
    <w:uiPriority w:val="99"/>
    <w:semiHidden/>
    <w:unhideWhenUsed/>
    <w:rsid w:val="00C76F08"/>
  </w:style>
  <w:style w:type="numbering" w:customStyle="1" w:styleId="963">
    <w:name w:val="Нет списка963"/>
    <w:next w:val="a2"/>
    <w:uiPriority w:val="99"/>
    <w:semiHidden/>
    <w:unhideWhenUsed/>
    <w:rsid w:val="00C76F08"/>
  </w:style>
  <w:style w:type="numbering" w:customStyle="1" w:styleId="973">
    <w:name w:val="Нет списка973"/>
    <w:next w:val="a2"/>
    <w:uiPriority w:val="99"/>
    <w:semiHidden/>
    <w:unhideWhenUsed/>
    <w:rsid w:val="00C76F08"/>
  </w:style>
  <w:style w:type="numbering" w:customStyle="1" w:styleId="983">
    <w:name w:val="Нет списка983"/>
    <w:next w:val="a2"/>
    <w:uiPriority w:val="99"/>
    <w:semiHidden/>
    <w:unhideWhenUsed/>
    <w:rsid w:val="00C76F08"/>
  </w:style>
  <w:style w:type="numbering" w:customStyle="1" w:styleId="993">
    <w:name w:val="Нет списка993"/>
    <w:next w:val="a2"/>
    <w:uiPriority w:val="99"/>
    <w:semiHidden/>
    <w:unhideWhenUsed/>
    <w:rsid w:val="00C76F08"/>
  </w:style>
  <w:style w:type="numbering" w:customStyle="1" w:styleId="1003">
    <w:name w:val="Нет списка1003"/>
    <w:next w:val="a2"/>
    <w:uiPriority w:val="99"/>
    <w:semiHidden/>
    <w:unhideWhenUsed/>
    <w:rsid w:val="00C76F08"/>
  </w:style>
  <w:style w:type="numbering" w:customStyle="1" w:styleId="1023">
    <w:name w:val="Нет списка1023"/>
    <w:next w:val="a2"/>
    <w:uiPriority w:val="99"/>
    <w:semiHidden/>
    <w:unhideWhenUsed/>
    <w:rsid w:val="00C76F08"/>
  </w:style>
  <w:style w:type="numbering" w:customStyle="1" w:styleId="1033">
    <w:name w:val="Нет списка1033"/>
    <w:next w:val="a2"/>
    <w:uiPriority w:val="99"/>
    <w:semiHidden/>
    <w:unhideWhenUsed/>
    <w:rsid w:val="00C76F08"/>
  </w:style>
  <w:style w:type="numbering" w:customStyle="1" w:styleId="1043">
    <w:name w:val="Нет списка1043"/>
    <w:next w:val="a2"/>
    <w:uiPriority w:val="99"/>
    <w:semiHidden/>
    <w:unhideWhenUsed/>
    <w:rsid w:val="00C76F08"/>
  </w:style>
  <w:style w:type="numbering" w:customStyle="1" w:styleId="1053">
    <w:name w:val="Нет списка1053"/>
    <w:next w:val="a2"/>
    <w:uiPriority w:val="99"/>
    <w:semiHidden/>
    <w:unhideWhenUsed/>
    <w:rsid w:val="00C76F08"/>
  </w:style>
  <w:style w:type="numbering" w:customStyle="1" w:styleId="1063">
    <w:name w:val="Нет списка1063"/>
    <w:next w:val="a2"/>
    <w:uiPriority w:val="99"/>
    <w:semiHidden/>
    <w:unhideWhenUsed/>
    <w:rsid w:val="00C76F08"/>
  </w:style>
  <w:style w:type="numbering" w:customStyle="1" w:styleId="1073">
    <w:name w:val="Нет списка1073"/>
    <w:next w:val="a2"/>
    <w:uiPriority w:val="99"/>
    <w:semiHidden/>
    <w:unhideWhenUsed/>
    <w:rsid w:val="00C76F08"/>
  </w:style>
  <w:style w:type="numbering" w:customStyle="1" w:styleId="1083">
    <w:name w:val="Нет списка1083"/>
    <w:next w:val="a2"/>
    <w:uiPriority w:val="99"/>
    <w:semiHidden/>
    <w:unhideWhenUsed/>
    <w:rsid w:val="00C76F08"/>
  </w:style>
  <w:style w:type="numbering" w:customStyle="1" w:styleId="1093">
    <w:name w:val="Нет списка1093"/>
    <w:next w:val="a2"/>
    <w:uiPriority w:val="99"/>
    <w:semiHidden/>
    <w:unhideWhenUsed/>
    <w:rsid w:val="00C76F08"/>
  </w:style>
  <w:style w:type="numbering" w:customStyle="1" w:styleId="1133">
    <w:name w:val="Нет списка1133"/>
    <w:next w:val="a2"/>
    <w:uiPriority w:val="99"/>
    <w:semiHidden/>
    <w:unhideWhenUsed/>
    <w:rsid w:val="00C76F08"/>
  </w:style>
  <w:style w:type="numbering" w:customStyle="1" w:styleId="1143">
    <w:name w:val="Нет списка1143"/>
    <w:next w:val="a2"/>
    <w:uiPriority w:val="99"/>
    <w:semiHidden/>
    <w:unhideWhenUsed/>
    <w:rsid w:val="00C76F08"/>
  </w:style>
  <w:style w:type="numbering" w:customStyle="1" w:styleId="1153">
    <w:name w:val="Нет списка1153"/>
    <w:next w:val="a2"/>
    <w:uiPriority w:val="99"/>
    <w:semiHidden/>
    <w:unhideWhenUsed/>
    <w:rsid w:val="00C76F08"/>
  </w:style>
  <w:style w:type="numbering" w:customStyle="1" w:styleId="1163">
    <w:name w:val="Нет списка1163"/>
    <w:next w:val="a2"/>
    <w:uiPriority w:val="99"/>
    <w:semiHidden/>
    <w:unhideWhenUsed/>
    <w:rsid w:val="00C76F08"/>
  </w:style>
  <w:style w:type="numbering" w:customStyle="1" w:styleId="1173">
    <w:name w:val="Нет списка1173"/>
    <w:next w:val="a2"/>
    <w:uiPriority w:val="99"/>
    <w:semiHidden/>
    <w:unhideWhenUsed/>
    <w:rsid w:val="00C76F08"/>
  </w:style>
  <w:style w:type="numbering" w:customStyle="1" w:styleId="1183">
    <w:name w:val="Нет списка1183"/>
    <w:next w:val="a2"/>
    <w:uiPriority w:val="99"/>
    <w:semiHidden/>
    <w:unhideWhenUsed/>
    <w:rsid w:val="00C76F08"/>
  </w:style>
  <w:style w:type="numbering" w:customStyle="1" w:styleId="1193">
    <w:name w:val="Нет списка1193"/>
    <w:next w:val="a2"/>
    <w:uiPriority w:val="99"/>
    <w:semiHidden/>
    <w:unhideWhenUsed/>
    <w:rsid w:val="00C76F08"/>
  </w:style>
  <w:style w:type="numbering" w:customStyle="1" w:styleId="1203">
    <w:name w:val="Нет списка1203"/>
    <w:next w:val="a2"/>
    <w:uiPriority w:val="99"/>
    <w:semiHidden/>
    <w:unhideWhenUsed/>
    <w:rsid w:val="00C76F08"/>
  </w:style>
  <w:style w:type="numbering" w:customStyle="1" w:styleId="1223">
    <w:name w:val="Нет списка1223"/>
    <w:next w:val="a2"/>
    <w:uiPriority w:val="99"/>
    <w:semiHidden/>
    <w:unhideWhenUsed/>
    <w:rsid w:val="00C76F08"/>
  </w:style>
  <w:style w:type="numbering" w:customStyle="1" w:styleId="1233">
    <w:name w:val="Нет списка1233"/>
    <w:next w:val="a2"/>
    <w:uiPriority w:val="99"/>
    <w:semiHidden/>
    <w:unhideWhenUsed/>
    <w:rsid w:val="00C76F08"/>
  </w:style>
  <w:style w:type="numbering" w:customStyle="1" w:styleId="1243">
    <w:name w:val="Нет списка1243"/>
    <w:next w:val="a2"/>
    <w:uiPriority w:val="99"/>
    <w:semiHidden/>
    <w:unhideWhenUsed/>
    <w:rsid w:val="00C76F08"/>
  </w:style>
  <w:style w:type="numbering" w:customStyle="1" w:styleId="1253">
    <w:name w:val="Нет списка1253"/>
    <w:next w:val="a2"/>
    <w:uiPriority w:val="99"/>
    <w:semiHidden/>
    <w:unhideWhenUsed/>
    <w:rsid w:val="00C76F08"/>
  </w:style>
  <w:style w:type="numbering" w:customStyle="1" w:styleId="1263">
    <w:name w:val="Нет списка1263"/>
    <w:next w:val="a2"/>
    <w:uiPriority w:val="99"/>
    <w:semiHidden/>
    <w:unhideWhenUsed/>
    <w:rsid w:val="00C76F08"/>
  </w:style>
  <w:style w:type="numbering" w:customStyle="1" w:styleId="1273">
    <w:name w:val="Нет списка1273"/>
    <w:next w:val="a2"/>
    <w:uiPriority w:val="99"/>
    <w:semiHidden/>
    <w:unhideWhenUsed/>
    <w:rsid w:val="00C76F08"/>
  </w:style>
  <w:style w:type="numbering" w:customStyle="1" w:styleId="1283">
    <w:name w:val="Нет списка1283"/>
    <w:next w:val="a2"/>
    <w:uiPriority w:val="99"/>
    <w:semiHidden/>
    <w:unhideWhenUsed/>
    <w:rsid w:val="00C76F08"/>
  </w:style>
  <w:style w:type="numbering" w:customStyle="1" w:styleId="1293">
    <w:name w:val="Нет списка1293"/>
    <w:next w:val="a2"/>
    <w:uiPriority w:val="99"/>
    <w:semiHidden/>
    <w:unhideWhenUsed/>
    <w:rsid w:val="00C76F08"/>
  </w:style>
  <w:style w:type="numbering" w:customStyle="1" w:styleId="1303">
    <w:name w:val="Нет списка1303"/>
    <w:next w:val="a2"/>
    <w:uiPriority w:val="99"/>
    <w:semiHidden/>
    <w:unhideWhenUsed/>
    <w:rsid w:val="00C76F08"/>
  </w:style>
  <w:style w:type="numbering" w:customStyle="1" w:styleId="1323">
    <w:name w:val="Нет списка1323"/>
    <w:next w:val="a2"/>
    <w:uiPriority w:val="99"/>
    <w:semiHidden/>
    <w:unhideWhenUsed/>
    <w:rsid w:val="00C76F08"/>
  </w:style>
  <w:style w:type="numbering" w:customStyle="1" w:styleId="1333">
    <w:name w:val="Нет списка1333"/>
    <w:next w:val="a2"/>
    <w:uiPriority w:val="99"/>
    <w:semiHidden/>
    <w:unhideWhenUsed/>
    <w:rsid w:val="00C76F08"/>
  </w:style>
  <w:style w:type="numbering" w:customStyle="1" w:styleId="1343">
    <w:name w:val="Нет списка1343"/>
    <w:next w:val="a2"/>
    <w:uiPriority w:val="99"/>
    <w:semiHidden/>
    <w:unhideWhenUsed/>
    <w:rsid w:val="00C76F08"/>
  </w:style>
  <w:style w:type="numbering" w:customStyle="1" w:styleId="1353">
    <w:name w:val="Нет списка1353"/>
    <w:next w:val="a2"/>
    <w:uiPriority w:val="99"/>
    <w:semiHidden/>
    <w:unhideWhenUsed/>
    <w:rsid w:val="00C76F08"/>
  </w:style>
  <w:style w:type="numbering" w:customStyle="1" w:styleId="1363">
    <w:name w:val="Нет списка1363"/>
    <w:next w:val="a2"/>
    <w:uiPriority w:val="99"/>
    <w:semiHidden/>
    <w:unhideWhenUsed/>
    <w:rsid w:val="00C76F08"/>
  </w:style>
  <w:style w:type="numbering" w:customStyle="1" w:styleId="1373">
    <w:name w:val="Нет списка1373"/>
    <w:next w:val="a2"/>
    <w:uiPriority w:val="99"/>
    <w:semiHidden/>
    <w:unhideWhenUsed/>
    <w:rsid w:val="00C76F08"/>
  </w:style>
  <w:style w:type="numbering" w:customStyle="1" w:styleId="1383">
    <w:name w:val="Нет списка1383"/>
    <w:next w:val="a2"/>
    <w:uiPriority w:val="99"/>
    <w:semiHidden/>
    <w:unhideWhenUsed/>
    <w:rsid w:val="00C76F08"/>
  </w:style>
  <w:style w:type="numbering" w:customStyle="1" w:styleId="1393">
    <w:name w:val="Нет списка1393"/>
    <w:next w:val="a2"/>
    <w:uiPriority w:val="99"/>
    <w:semiHidden/>
    <w:unhideWhenUsed/>
    <w:rsid w:val="00C76F08"/>
  </w:style>
  <w:style w:type="numbering" w:customStyle="1" w:styleId="1403">
    <w:name w:val="Нет списка1403"/>
    <w:next w:val="a2"/>
    <w:uiPriority w:val="99"/>
    <w:semiHidden/>
    <w:unhideWhenUsed/>
    <w:rsid w:val="00C76F08"/>
  </w:style>
  <w:style w:type="numbering" w:customStyle="1" w:styleId="1423">
    <w:name w:val="Нет списка1423"/>
    <w:next w:val="a2"/>
    <w:uiPriority w:val="99"/>
    <w:semiHidden/>
    <w:unhideWhenUsed/>
    <w:rsid w:val="00C76F08"/>
  </w:style>
  <w:style w:type="numbering" w:customStyle="1" w:styleId="1433">
    <w:name w:val="Нет списка1433"/>
    <w:next w:val="a2"/>
    <w:uiPriority w:val="99"/>
    <w:semiHidden/>
    <w:unhideWhenUsed/>
    <w:rsid w:val="00C76F08"/>
  </w:style>
  <w:style w:type="numbering" w:customStyle="1" w:styleId="1443">
    <w:name w:val="Нет списка1443"/>
    <w:next w:val="a2"/>
    <w:uiPriority w:val="99"/>
    <w:semiHidden/>
    <w:unhideWhenUsed/>
    <w:rsid w:val="00C76F08"/>
  </w:style>
  <w:style w:type="numbering" w:customStyle="1" w:styleId="1453">
    <w:name w:val="Нет списка1453"/>
    <w:next w:val="a2"/>
    <w:uiPriority w:val="99"/>
    <w:semiHidden/>
    <w:unhideWhenUsed/>
    <w:rsid w:val="00C76F08"/>
  </w:style>
  <w:style w:type="numbering" w:customStyle="1" w:styleId="1463">
    <w:name w:val="Нет списка1463"/>
    <w:next w:val="a2"/>
    <w:uiPriority w:val="99"/>
    <w:semiHidden/>
    <w:unhideWhenUsed/>
    <w:rsid w:val="00C76F08"/>
  </w:style>
  <w:style w:type="numbering" w:customStyle="1" w:styleId="1473">
    <w:name w:val="Нет списка1473"/>
    <w:next w:val="a2"/>
    <w:uiPriority w:val="99"/>
    <w:semiHidden/>
    <w:unhideWhenUsed/>
    <w:rsid w:val="00C76F08"/>
  </w:style>
  <w:style w:type="numbering" w:customStyle="1" w:styleId="1483">
    <w:name w:val="Нет списка1483"/>
    <w:next w:val="a2"/>
    <w:uiPriority w:val="99"/>
    <w:semiHidden/>
    <w:unhideWhenUsed/>
    <w:rsid w:val="00C76F08"/>
  </w:style>
  <w:style w:type="numbering" w:customStyle="1" w:styleId="1493">
    <w:name w:val="Нет списка1493"/>
    <w:next w:val="a2"/>
    <w:uiPriority w:val="99"/>
    <w:semiHidden/>
    <w:unhideWhenUsed/>
    <w:rsid w:val="00C76F08"/>
  </w:style>
  <w:style w:type="numbering" w:customStyle="1" w:styleId="1503">
    <w:name w:val="Нет списка1503"/>
    <w:next w:val="a2"/>
    <w:uiPriority w:val="99"/>
    <w:semiHidden/>
    <w:unhideWhenUsed/>
    <w:rsid w:val="00C76F08"/>
  </w:style>
  <w:style w:type="numbering" w:customStyle="1" w:styleId="1523">
    <w:name w:val="Нет списка1523"/>
    <w:next w:val="a2"/>
    <w:uiPriority w:val="99"/>
    <w:semiHidden/>
    <w:unhideWhenUsed/>
    <w:rsid w:val="00C76F08"/>
  </w:style>
  <w:style w:type="numbering" w:customStyle="1" w:styleId="1533">
    <w:name w:val="Нет списка1533"/>
    <w:next w:val="a2"/>
    <w:uiPriority w:val="99"/>
    <w:semiHidden/>
    <w:unhideWhenUsed/>
    <w:rsid w:val="00C76F08"/>
  </w:style>
  <w:style w:type="paragraph" w:customStyle="1" w:styleId="1fff6">
    <w:name w:val="Знак Знак1 Знак Знак"/>
    <w:basedOn w:val="a"/>
    <w:rsid w:val="00C76F0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3">
    <w:name w:val="Нет списка1543"/>
    <w:next w:val="a2"/>
    <w:uiPriority w:val="99"/>
    <w:semiHidden/>
    <w:unhideWhenUsed/>
    <w:rsid w:val="00C76F08"/>
  </w:style>
  <w:style w:type="numbering" w:customStyle="1" w:styleId="1553">
    <w:name w:val="Нет списка1553"/>
    <w:next w:val="a2"/>
    <w:uiPriority w:val="99"/>
    <w:semiHidden/>
    <w:unhideWhenUsed/>
    <w:rsid w:val="00C76F08"/>
  </w:style>
  <w:style w:type="numbering" w:customStyle="1" w:styleId="1563">
    <w:name w:val="Нет списка1563"/>
    <w:next w:val="a2"/>
    <w:uiPriority w:val="99"/>
    <w:semiHidden/>
    <w:unhideWhenUsed/>
    <w:rsid w:val="00C76F08"/>
  </w:style>
  <w:style w:type="numbering" w:customStyle="1" w:styleId="1573">
    <w:name w:val="Нет списка1573"/>
    <w:next w:val="a2"/>
    <w:uiPriority w:val="99"/>
    <w:semiHidden/>
    <w:unhideWhenUsed/>
    <w:rsid w:val="00C76F08"/>
  </w:style>
  <w:style w:type="numbering" w:customStyle="1" w:styleId="1583">
    <w:name w:val="Нет списка1583"/>
    <w:next w:val="a2"/>
    <w:uiPriority w:val="99"/>
    <w:semiHidden/>
    <w:unhideWhenUsed/>
    <w:rsid w:val="00C76F08"/>
  </w:style>
  <w:style w:type="numbering" w:customStyle="1" w:styleId="1593">
    <w:name w:val="Нет списка1593"/>
    <w:next w:val="a2"/>
    <w:uiPriority w:val="99"/>
    <w:semiHidden/>
    <w:unhideWhenUsed/>
    <w:rsid w:val="00C76F08"/>
  </w:style>
  <w:style w:type="numbering" w:customStyle="1" w:styleId="1603">
    <w:name w:val="Нет списка1603"/>
    <w:next w:val="a2"/>
    <w:uiPriority w:val="99"/>
    <w:semiHidden/>
    <w:unhideWhenUsed/>
    <w:rsid w:val="00C76F08"/>
  </w:style>
  <w:style w:type="numbering" w:customStyle="1" w:styleId="1623">
    <w:name w:val="Нет списка1623"/>
    <w:next w:val="a2"/>
    <w:uiPriority w:val="99"/>
    <w:semiHidden/>
    <w:unhideWhenUsed/>
    <w:rsid w:val="00C76F08"/>
  </w:style>
  <w:style w:type="numbering" w:customStyle="1" w:styleId="1633">
    <w:name w:val="Нет списка1633"/>
    <w:next w:val="a2"/>
    <w:uiPriority w:val="99"/>
    <w:semiHidden/>
    <w:unhideWhenUsed/>
    <w:rsid w:val="00C76F08"/>
  </w:style>
  <w:style w:type="numbering" w:customStyle="1" w:styleId="1643">
    <w:name w:val="Нет списка1643"/>
    <w:next w:val="a2"/>
    <w:uiPriority w:val="99"/>
    <w:semiHidden/>
    <w:unhideWhenUsed/>
    <w:rsid w:val="00C76F08"/>
  </w:style>
  <w:style w:type="numbering" w:customStyle="1" w:styleId="1653">
    <w:name w:val="Нет списка1653"/>
    <w:next w:val="a2"/>
    <w:uiPriority w:val="99"/>
    <w:semiHidden/>
    <w:unhideWhenUsed/>
    <w:rsid w:val="00C76F08"/>
  </w:style>
  <w:style w:type="numbering" w:customStyle="1" w:styleId="1663">
    <w:name w:val="Нет списка1663"/>
    <w:next w:val="a2"/>
    <w:uiPriority w:val="99"/>
    <w:semiHidden/>
    <w:unhideWhenUsed/>
    <w:rsid w:val="00C76F08"/>
  </w:style>
  <w:style w:type="numbering" w:customStyle="1" w:styleId="1673">
    <w:name w:val="Нет списка1673"/>
    <w:next w:val="a2"/>
    <w:uiPriority w:val="99"/>
    <w:semiHidden/>
    <w:unhideWhenUsed/>
    <w:rsid w:val="00C76F08"/>
  </w:style>
  <w:style w:type="numbering" w:customStyle="1" w:styleId="1683">
    <w:name w:val="Нет списка1683"/>
    <w:next w:val="a2"/>
    <w:uiPriority w:val="99"/>
    <w:semiHidden/>
    <w:unhideWhenUsed/>
    <w:rsid w:val="00C76F08"/>
  </w:style>
  <w:style w:type="numbering" w:customStyle="1" w:styleId="1693">
    <w:name w:val="Нет списка1693"/>
    <w:next w:val="a2"/>
    <w:uiPriority w:val="99"/>
    <w:semiHidden/>
    <w:unhideWhenUsed/>
    <w:rsid w:val="00C76F08"/>
  </w:style>
  <w:style w:type="numbering" w:customStyle="1" w:styleId="1703">
    <w:name w:val="Нет списка1703"/>
    <w:next w:val="a2"/>
    <w:uiPriority w:val="99"/>
    <w:semiHidden/>
    <w:unhideWhenUsed/>
    <w:rsid w:val="00C76F08"/>
  </w:style>
  <w:style w:type="numbering" w:customStyle="1" w:styleId="1723">
    <w:name w:val="Нет списка1723"/>
    <w:next w:val="a2"/>
    <w:uiPriority w:val="99"/>
    <w:semiHidden/>
    <w:unhideWhenUsed/>
    <w:rsid w:val="00C76F08"/>
  </w:style>
  <w:style w:type="numbering" w:customStyle="1" w:styleId="1733">
    <w:name w:val="Нет списка1733"/>
    <w:next w:val="a2"/>
    <w:uiPriority w:val="99"/>
    <w:semiHidden/>
    <w:unhideWhenUsed/>
    <w:rsid w:val="00C76F08"/>
  </w:style>
  <w:style w:type="numbering" w:customStyle="1" w:styleId="1743">
    <w:name w:val="Нет списка1743"/>
    <w:next w:val="a2"/>
    <w:uiPriority w:val="99"/>
    <w:semiHidden/>
    <w:unhideWhenUsed/>
    <w:rsid w:val="00C76F08"/>
  </w:style>
  <w:style w:type="numbering" w:customStyle="1" w:styleId="1753">
    <w:name w:val="Нет списка1753"/>
    <w:next w:val="a2"/>
    <w:uiPriority w:val="99"/>
    <w:semiHidden/>
    <w:unhideWhenUsed/>
    <w:rsid w:val="00C76F08"/>
  </w:style>
  <w:style w:type="numbering" w:customStyle="1" w:styleId="1763">
    <w:name w:val="Нет списка1763"/>
    <w:next w:val="a2"/>
    <w:uiPriority w:val="99"/>
    <w:semiHidden/>
    <w:unhideWhenUsed/>
    <w:rsid w:val="00C76F08"/>
  </w:style>
  <w:style w:type="numbering" w:customStyle="1" w:styleId="1773">
    <w:name w:val="Нет списка1773"/>
    <w:next w:val="a2"/>
    <w:uiPriority w:val="99"/>
    <w:semiHidden/>
    <w:unhideWhenUsed/>
    <w:rsid w:val="00C76F08"/>
  </w:style>
  <w:style w:type="numbering" w:customStyle="1" w:styleId="1783">
    <w:name w:val="Нет списка1783"/>
    <w:next w:val="a2"/>
    <w:uiPriority w:val="99"/>
    <w:semiHidden/>
    <w:unhideWhenUsed/>
    <w:rsid w:val="00C76F08"/>
  </w:style>
  <w:style w:type="numbering" w:customStyle="1" w:styleId="1793">
    <w:name w:val="Нет списка1793"/>
    <w:next w:val="a2"/>
    <w:uiPriority w:val="99"/>
    <w:semiHidden/>
    <w:unhideWhenUsed/>
    <w:rsid w:val="00C76F08"/>
  </w:style>
  <w:style w:type="numbering" w:customStyle="1" w:styleId="1803">
    <w:name w:val="Нет списка1803"/>
    <w:next w:val="a2"/>
    <w:uiPriority w:val="99"/>
    <w:semiHidden/>
    <w:unhideWhenUsed/>
    <w:rsid w:val="00C76F08"/>
  </w:style>
  <w:style w:type="numbering" w:customStyle="1" w:styleId="1823">
    <w:name w:val="Нет списка1823"/>
    <w:next w:val="a2"/>
    <w:uiPriority w:val="99"/>
    <w:semiHidden/>
    <w:unhideWhenUsed/>
    <w:rsid w:val="00C76F08"/>
  </w:style>
  <w:style w:type="numbering" w:customStyle="1" w:styleId="1833">
    <w:name w:val="Нет списка1833"/>
    <w:next w:val="a2"/>
    <w:uiPriority w:val="99"/>
    <w:semiHidden/>
    <w:unhideWhenUsed/>
    <w:rsid w:val="00C76F08"/>
  </w:style>
  <w:style w:type="numbering" w:customStyle="1" w:styleId="1843">
    <w:name w:val="Нет списка1843"/>
    <w:next w:val="a2"/>
    <w:uiPriority w:val="99"/>
    <w:semiHidden/>
    <w:unhideWhenUsed/>
    <w:rsid w:val="00C76F08"/>
  </w:style>
  <w:style w:type="numbering" w:customStyle="1" w:styleId="1853">
    <w:name w:val="Нет списка1853"/>
    <w:next w:val="a2"/>
    <w:uiPriority w:val="99"/>
    <w:semiHidden/>
    <w:unhideWhenUsed/>
    <w:rsid w:val="00C76F08"/>
  </w:style>
  <w:style w:type="numbering" w:customStyle="1" w:styleId="1863">
    <w:name w:val="Нет списка1863"/>
    <w:next w:val="a2"/>
    <w:uiPriority w:val="99"/>
    <w:semiHidden/>
    <w:unhideWhenUsed/>
    <w:rsid w:val="00C76F08"/>
  </w:style>
  <w:style w:type="numbering" w:customStyle="1" w:styleId="1873">
    <w:name w:val="Нет списка1873"/>
    <w:next w:val="a2"/>
    <w:uiPriority w:val="99"/>
    <w:semiHidden/>
    <w:unhideWhenUsed/>
    <w:rsid w:val="00C76F08"/>
  </w:style>
  <w:style w:type="numbering" w:customStyle="1" w:styleId="1883">
    <w:name w:val="Нет списка1883"/>
    <w:next w:val="a2"/>
    <w:uiPriority w:val="99"/>
    <w:semiHidden/>
    <w:unhideWhenUsed/>
    <w:rsid w:val="00C76F08"/>
  </w:style>
  <w:style w:type="numbering" w:customStyle="1" w:styleId="1893">
    <w:name w:val="Нет списка1893"/>
    <w:next w:val="a2"/>
    <w:uiPriority w:val="99"/>
    <w:semiHidden/>
    <w:unhideWhenUsed/>
    <w:rsid w:val="00C76F08"/>
  </w:style>
  <w:style w:type="numbering" w:customStyle="1" w:styleId="1903">
    <w:name w:val="Нет списка1903"/>
    <w:next w:val="a2"/>
    <w:uiPriority w:val="99"/>
    <w:semiHidden/>
    <w:unhideWhenUsed/>
    <w:rsid w:val="00C76F08"/>
  </w:style>
  <w:style w:type="numbering" w:customStyle="1" w:styleId="1923">
    <w:name w:val="Нет списка1923"/>
    <w:next w:val="a2"/>
    <w:uiPriority w:val="99"/>
    <w:semiHidden/>
    <w:unhideWhenUsed/>
    <w:rsid w:val="00C76F08"/>
  </w:style>
  <w:style w:type="numbering" w:customStyle="1" w:styleId="1933">
    <w:name w:val="Нет списка1933"/>
    <w:next w:val="a2"/>
    <w:uiPriority w:val="99"/>
    <w:semiHidden/>
    <w:unhideWhenUsed/>
    <w:rsid w:val="00C76F08"/>
  </w:style>
  <w:style w:type="numbering" w:customStyle="1" w:styleId="1943">
    <w:name w:val="Нет списка1943"/>
    <w:next w:val="a2"/>
    <w:uiPriority w:val="99"/>
    <w:semiHidden/>
    <w:unhideWhenUsed/>
    <w:rsid w:val="00C76F08"/>
  </w:style>
  <w:style w:type="numbering" w:customStyle="1" w:styleId="1953">
    <w:name w:val="Нет списка1953"/>
    <w:next w:val="a2"/>
    <w:uiPriority w:val="99"/>
    <w:semiHidden/>
    <w:unhideWhenUsed/>
    <w:rsid w:val="00C76F08"/>
  </w:style>
  <w:style w:type="numbering" w:customStyle="1" w:styleId="1963">
    <w:name w:val="Нет списка1963"/>
    <w:next w:val="a2"/>
    <w:uiPriority w:val="99"/>
    <w:semiHidden/>
    <w:unhideWhenUsed/>
    <w:rsid w:val="00C76F08"/>
  </w:style>
  <w:style w:type="numbering" w:customStyle="1" w:styleId="1973">
    <w:name w:val="Нет списка1973"/>
    <w:next w:val="a2"/>
    <w:uiPriority w:val="99"/>
    <w:semiHidden/>
    <w:unhideWhenUsed/>
    <w:rsid w:val="00C76F08"/>
  </w:style>
  <w:style w:type="numbering" w:customStyle="1" w:styleId="1983">
    <w:name w:val="Нет списка1983"/>
    <w:next w:val="a2"/>
    <w:uiPriority w:val="99"/>
    <w:semiHidden/>
    <w:unhideWhenUsed/>
    <w:rsid w:val="00C76F08"/>
  </w:style>
  <w:style w:type="numbering" w:customStyle="1" w:styleId="1993">
    <w:name w:val="Нет списка1993"/>
    <w:next w:val="a2"/>
    <w:uiPriority w:val="99"/>
    <w:semiHidden/>
    <w:unhideWhenUsed/>
    <w:rsid w:val="00C76F08"/>
  </w:style>
  <w:style w:type="numbering" w:customStyle="1" w:styleId="2003">
    <w:name w:val="Нет списка2003"/>
    <w:next w:val="a2"/>
    <w:uiPriority w:val="99"/>
    <w:semiHidden/>
    <w:unhideWhenUsed/>
    <w:rsid w:val="00C76F08"/>
  </w:style>
  <w:style w:type="numbering" w:customStyle="1" w:styleId="2023">
    <w:name w:val="Нет списка2023"/>
    <w:next w:val="a2"/>
    <w:uiPriority w:val="99"/>
    <w:semiHidden/>
    <w:unhideWhenUsed/>
    <w:rsid w:val="00C76F08"/>
  </w:style>
  <w:style w:type="numbering" w:customStyle="1" w:styleId="2033">
    <w:name w:val="Нет списка2033"/>
    <w:next w:val="a2"/>
    <w:uiPriority w:val="99"/>
    <w:semiHidden/>
    <w:unhideWhenUsed/>
    <w:rsid w:val="00C76F08"/>
  </w:style>
  <w:style w:type="numbering" w:customStyle="1" w:styleId="2042">
    <w:name w:val="Нет списка2042"/>
    <w:next w:val="a2"/>
    <w:uiPriority w:val="99"/>
    <w:semiHidden/>
    <w:unhideWhenUsed/>
    <w:rsid w:val="00C76F08"/>
  </w:style>
  <w:style w:type="numbering" w:customStyle="1" w:styleId="2052">
    <w:name w:val="Нет списка2052"/>
    <w:next w:val="a2"/>
    <w:uiPriority w:val="99"/>
    <w:semiHidden/>
    <w:unhideWhenUsed/>
    <w:rsid w:val="00C76F08"/>
  </w:style>
  <w:style w:type="numbering" w:customStyle="1" w:styleId="2062">
    <w:name w:val="Нет списка2062"/>
    <w:next w:val="a2"/>
    <w:uiPriority w:val="99"/>
    <w:semiHidden/>
    <w:unhideWhenUsed/>
    <w:rsid w:val="00C76F08"/>
  </w:style>
  <w:style w:type="numbering" w:customStyle="1" w:styleId="2072">
    <w:name w:val="Нет списка2072"/>
    <w:next w:val="a2"/>
    <w:uiPriority w:val="99"/>
    <w:semiHidden/>
    <w:unhideWhenUsed/>
    <w:rsid w:val="00C76F08"/>
  </w:style>
  <w:style w:type="numbering" w:customStyle="1" w:styleId="2081">
    <w:name w:val="Нет списка2081"/>
    <w:next w:val="a2"/>
    <w:uiPriority w:val="99"/>
    <w:semiHidden/>
    <w:unhideWhenUsed/>
    <w:rsid w:val="00C76F08"/>
  </w:style>
  <w:style w:type="paragraph" w:customStyle="1" w:styleId="s15">
    <w:name w:val="s_15"/>
    <w:basedOn w:val="a"/>
    <w:rsid w:val="00C76F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rsid w:val="00C76F08"/>
  </w:style>
  <w:style w:type="paragraph" w:customStyle="1" w:styleId="s1">
    <w:name w:val="s_1"/>
    <w:basedOn w:val="a"/>
    <w:rsid w:val="00C76F0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091">
    <w:name w:val="Нет списка2091"/>
    <w:next w:val="a2"/>
    <w:uiPriority w:val="99"/>
    <w:semiHidden/>
    <w:unhideWhenUsed/>
    <w:rsid w:val="00C76F08"/>
  </w:style>
  <w:style w:type="numbering" w:customStyle="1" w:styleId="218">
    <w:name w:val="Нет списка218"/>
    <w:next w:val="a2"/>
    <w:uiPriority w:val="99"/>
    <w:semiHidden/>
    <w:rsid w:val="004F2F5E"/>
  </w:style>
  <w:style w:type="paragraph" w:customStyle="1" w:styleId="91ffd">
    <w:name w:val="Знак Знак9 Знак Знак1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3">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4b">
    <w:name w:val="Сетка таблицы4"/>
    <w:basedOn w:val="a1"/>
    <w:next w:val="ac"/>
    <w:rsid w:val="004F2F5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4">
    <w:name w:val="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7">
    <w:name w:val="Знак1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8">
    <w:name w:val="Знак1"/>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9">
    <w:name w:val="Знак1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6">
    <w:name w:val="Знак2"/>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7">
    <w:name w:val="Знак2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a">
    <w:name w:val="Знак1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b">
    <w:name w:val="Знак1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f">
    <w:name w:val="Знак3"/>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5">
    <w:name w:val="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9">
    <w:name w:val="Знак1 Знак Знак Знак2"/>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6">
    <w:name w:val="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7">
    <w:name w:val="Знак1 Знак Знак Знак4 Знак Знак Знак1"/>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8">
    <w:name w:val="Знак2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d">
    <w:name w:val="Знак1 Знак Знак Знак4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9">
    <w:name w:val="Знак2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4">
    <w:name w:val="Знак Знак9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a">
    <w:name w:val="Знак1 Знак Знак Знак4 Знак Знак Знак1 Знак Знак Знак1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5">
    <w:name w:val="Знак Знак9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6">
    <w:name w:val="Знак Знак9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7">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8">
    <w:name w:val="Знак Знак9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a">
    <w:name w:val="Знак Знак9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a">
    <w:name w:val="Знак2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b">
    <w:name w:val="Знак Знак9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b">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c">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7">
    <w:name w:val="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8">
    <w:name w:val="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9">
    <w:name w:val="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e">
    <w:name w:val="Знак Знак9 Знак Знак1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b">
    <w:name w:val="Знак1 Знак Знак Знак4 Знак Знак Знак1 Знак Знак Знак1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
    <w:name w:val="Знак Знак9 Знак Знак1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0">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1">
    <w:name w:val="Знак Знак9 Знак Знак1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2">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3">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4">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a">
    <w:name w:val="Знак Знак12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7">
    <w:name w:val="Нет списка1107"/>
    <w:next w:val="a2"/>
    <w:uiPriority w:val="99"/>
    <w:semiHidden/>
    <w:unhideWhenUsed/>
    <w:rsid w:val="004F2F5E"/>
  </w:style>
  <w:style w:type="numbering" w:customStyle="1" w:styleId="219">
    <w:name w:val="Нет списка219"/>
    <w:next w:val="a2"/>
    <w:uiPriority w:val="99"/>
    <w:semiHidden/>
    <w:unhideWhenUsed/>
    <w:rsid w:val="004F2F5E"/>
  </w:style>
  <w:style w:type="numbering" w:customStyle="1" w:styleId="318">
    <w:name w:val="Нет списка318"/>
    <w:next w:val="a2"/>
    <w:uiPriority w:val="99"/>
    <w:semiHidden/>
    <w:unhideWhenUsed/>
    <w:rsid w:val="004F2F5E"/>
  </w:style>
  <w:style w:type="numbering" w:customStyle="1" w:styleId="418">
    <w:name w:val="Нет списка418"/>
    <w:next w:val="a2"/>
    <w:uiPriority w:val="99"/>
    <w:semiHidden/>
    <w:unhideWhenUsed/>
    <w:rsid w:val="004F2F5E"/>
  </w:style>
  <w:style w:type="paragraph" w:customStyle="1" w:styleId="1fffc">
    <w:name w:val="Знак Знак Знак Знак1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8a">
    <w:name w:val="Без интервала8"/>
    <w:rsid w:val="004F2F5E"/>
    <w:pPr>
      <w:spacing w:after="0" w:line="240" w:lineRule="auto"/>
    </w:pPr>
    <w:rPr>
      <w:rFonts w:ascii="Calibri" w:eastAsia="Times New Roman" w:hAnsi="Calibri" w:cs="Times New Roman"/>
    </w:rPr>
  </w:style>
  <w:style w:type="paragraph" w:customStyle="1" w:styleId="12fffb">
    <w:name w:val="Знак Знак12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5">
    <w:name w:val="Знак Знак9 Знак Знак1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8">
    <w:name w:val="Нет списка518"/>
    <w:next w:val="a2"/>
    <w:uiPriority w:val="99"/>
    <w:semiHidden/>
    <w:unhideWhenUsed/>
    <w:rsid w:val="004F2F5E"/>
  </w:style>
  <w:style w:type="numbering" w:customStyle="1" w:styleId="618">
    <w:name w:val="Нет списка618"/>
    <w:next w:val="a2"/>
    <w:uiPriority w:val="99"/>
    <w:semiHidden/>
    <w:unhideWhenUsed/>
    <w:rsid w:val="004F2F5E"/>
  </w:style>
  <w:style w:type="numbering" w:customStyle="1" w:styleId="718">
    <w:name w:val="Нет списка718"/>
    <w:next w:val="a2"/>
    <w:uiPriority w:val="99"/>
    <w:semiHidden/>
    <w:unhideWhenUsed/>
    <w:rsid w:val="004F2F5E"/>
  </w:style>
  <w:style w:type="numbering" w:customStyle="1" w:styleId="817">
    <w:name w:val="Нет списка817"/>
    <w:next w:val="a2"/>
    <w:uiPriority w:val="99"/>
    <w:semiHidden/>
    <w:unhideWhenUsed/>
    <w:rsid w:val="004F2F5E"/>
  </w:style>
  <w:style w:type="numbering" w:customStyle="1" w:styleId="9170">
    <w:name w:val="Нет списка917"/>
    <w:next w:val="a2"/>
    <w:uiPriority w:val="99"/>
    <w:semiHidden/>
    <w:unhideWhenUsed/>
    <w:rsid w:val="004F2F5E"/>
  </w:style>
  <w:style w:type="numbering" w:customStyle="1" w:styleId="1017">
    <w:name w:val="Нет списка1017"/>
    <w:next w:val="a2"/>
    <w:uiPriority w:val="99"/>
    <w:semiHidden/>
    <w:unhideWhenUsed/>
    <w:rsid w:val="004F2F5E"/>
  </w:style>
  <w:style w:type="paragraph" w:customStyle="1" w:styleId="1fffd">
    <w:name w:val="Знак Знак1"/>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c">
    <w:name w:val="Знак Знак12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7">
    <w:name w:val="Нет списка1117"/>
    <w:next w:val="a2"/>
    <w:uiPriority w:val="99"/>
    <w:semiHidden/>
    <w:unhideWhenUsed/>
    <w:rsid w:val="004F2F5E"/>
  </w:style>
  <w:style w:type="numbering" w:customStyle="1" w:styleId="1217">
    <w:name w:val="Нет списка1217"/>
    <w:next w:val="a2"/>
    <w:uiPriority w:val="99"/>
    <w:semiHidden/>
    <w:unhideWhenUsed/>
    <w:rsid w:val="004F2F5E"/>
  </w:style>
  <w:style w:type="paragraph" w:customStyle="1" w:styleId="12fffd">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e">
    <w:name w:val="Знак1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7">
    <w:name w:val="Нет списка1317"/>
    <w:next w:val="a2"/>
    <w:uiPriority w:val="99"/>
    <w:semiHidden/>
    <w:unhideWhenUsed/>
    <w:rsid w:val="004F2F5E"/>
  </w:style>
  <w:style w:type="numbering" w:customStyle="1" w:styleId="14170">
    <w:name w:val="Нет списка1417"/>
    <w:next w:val="a2"/>
    <w:uiPriority w:val="99"/>
    <w:semiHidden/>
    <w:unhideWhenUsed/>
    <w:rsid w:val="004F2F5E"/>
  </w:style>
  <w:style w:type="numbering" w:customStyle="1" w:styleId="1517">
    <w:name w:val="Нет списка1517"/>
    <w:next w:val="a2"/>
    <w:uiPriority w:val="99"/>
    <w:semiHidden/>
    <w:unhideWhenUsed/>
    <w:rsid w:val="004F2F5E"/>
  </w:style>
  <w:style w:type="numbering" w:customStyle="1" w:styleId="1617">
    <w:name w:val="Нет списка1617"/>
    <w:next w:val="a2"/>
    <w:uiPriority w:val="99"/>
    <w:semiHidden/>
    <w:unhideWhenUsed/>
    <w:rsid w:val="004F2F5E"/>
  </w:style>
  <w:style w:type="numbering" w:customStyle="1" w:styleId="1717">
    <w:name w:val="Нет списка1717"/>
    <w:next w:val="a2"/>
    <w:uiPriority w:val="99"/>
    <w:semiHidden/>
    <w:unhideWhenUsed/>
    <w:rsid w:val="004F2F5E"/>
  </w:style>
  <w:style w:type="paragraph" w:customStyle="1" w:styleId="13d">
    <w:name w:val="Знак Знак13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7">
    <w:name w:val="Нет списка1817"/>
    <w:next w:val="a2"/>
    <w:uiPriority w:val="99"/>
    <w:semiHidden/>
    <w:unhideWhenUsed/>
    <w:rsid w:val="004F2F5E"/>
  </w:style>
  <w:style w:type="numbering" w:customStyle="1" w:styleId="1917">
    <w:name w:val="Нет списка1917"/>
    <w:next w:val="a2"/>
    <w:uiPriority w:val="99"/>
    <w:semiHidden/>
    <w:unhideWhenUsed/>
    <w:rsid w:val="004F2F5E"/>
  </w:style>
  <w:style w:type="numbering" w:customStyle="1" w:styleId="2015">
    <w:name w:val="Нет списка2015"/>
    <w:next w:val="a2"/>
    <w:uiPriority w:val="99"/>
    <w:semiHidden/>
    <w:unhideWhenUsed/>
    <w:rsid w:val="004F2F5E"/>
  </w:style>
  <w:style w:type="paragraph" w:customStyle="1" w:styleId="12fffe">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0">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00">
    <w:name w:val="Нет списка2110"/>
    <w:next w:val="a2"/>
    <w:uiPriority w:val="99"/>
    <w:semiHidden/>
    <w:unhideWhenUsed/>
    <w:rsid w:val="004F2F5E"/>
  </w:style>
  <w:style w:type="numbering" w:customStyle="1" w:styleId="225">
    <w:name w:val="Нет списка225"/>
    <w:next w:val="a2"/>
    <w:uiPriority w:val="99"/>
    <w:semiHidden/>
    <w:unhideWhenUsed/>
    <w:rsid w:val="004F2F5E"/>
  </w:style>
  <w:style w:type="numbering" w:customStyle="1" w:styleId="235">
    <w:name w:val="Нет списка235"/>
    <w:next w:val="a2"/>
    <w:uiPriority w:val="99"/>
    <w:semiHidden/>
    <w:unhideWhenUsed/>
    <w:rsid w:val="004F2F5E"/>
  </w:style>
  <w:style w:type="numbering" w:customStyle="1" w:styleId="245">
    <w:name w:val="Нет списка245"/>
    <w:next w:val="a2"/>
    <w:uiPriority w:val="99"/>
    <w:semiHidden/>
    <w:unhideWhenUsed/>
    <w:rsid w:val="004F2F5E"/>
  </w:style>
  <w:style w:type="numbering" w:customStyle="1" w:styleId="255">
    <w:name w:val="Нет списка255"/>
    <w:next w:val="a2"/>
    <w:uiPriority w:val="99"/>
    <w:semiHidden/>
    <w:unhideWhenUsed/>
    <w:rsid w:val="004F2F5E"/>
  </w:style>
  <w:style w:type="numbering" w:customStyle="1" w:styleId="265">
    <w:name w:val="Нет списка265"/>
    <w:next w:val="a2"/>
    <w:uiPriority w:val="99"/>
    <w:semiHidden/>
    <w:unhideWhenUsed/>
    <w:rsid w:val="004F2F5E"/>
  </w:style>
  <w:style w:type="numbering" w:customStyle="1" w:styleId="275">
    <w:name w:val="Нет списка275"/>
    <w:next w:val="a2"/>
    <w:uiPriority w:val="99"/>
    <w:semiHidden/>
    <w:unhideWhenUsed/>
    <w:rsid w:val="004F2F5E"/>
  </w:style>
  <w:style w:type="numbering" w:customStyle="1" w:styleId="285">
    <w:name w:val="Нет списка285"/>
    <w:next w:val="a2"/>
    <w:uiPriority w:val="99"/>
    <w:semiHidden/>
    <w:unhideWhenUsed/>
    <w:rsid w:val="004F2F5E"/>
  </w:style>
  <w:style w:type="numbering" w:customStyle="1" w:styleId="295">
    <w:name w:val="Нет списка295"/>
    <w:next w:val="a2"/>
    <w:uiPriority w:val="99"/>
    <w:semiHidden/>
    <w:unhideWhenUsed/>
    <w:rsid w:val="004F2F5E"/>
  </w:style>
  <w:style w:type="paragraph" w:customStyle="1" w:styleId="12fff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5">
    <w:name w:val="Нет списка305"/>
    <w:next w:val="a2"/>
    <w:uiPriority w:val="99"/>
    <w:semiHidden/>
    <w:unhideWhenUsed/>
    <w:rsid w:val="004F2F5E"/>
  </w:style>
  <w:style w:type="numbering" w:customStyle="1" w:styleId="319">
    <w:name w:val="Нет списка319"/>
    <w:next w:val="a2"/>
    <w:uiPriority w:val="99"/>
    <w:semiHidden/>
    <w:unhideWhenUsed/>
    <w:rsid w:val="004F2F5E"/>
  </w:style>
  <w:style w:type="paragraph" w:customStyle="1" w:styleId="12ffff2">
    <w:name w:val="Знак Знак12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5">
    <w:name w:val="Нет списка325"/>
    <w:next w:val="a2"/>
    <w:uiPriority w:val="99"/>
    <w:semiHidden/>
    <w:unhideWhenUsed/>
    <w:rsid w:val="004F2F5E"/>
  </w:style>
  <w:style w:type="numbering" w:customStyle="1" w:styleId="335">
    <w:name w:val="Нет списка335"/>
    <w:next w:val="a2"/>
    <w:uiPriority w:val="99"/>
    <w:semiHidden/>
    <w:unhideWhenUsed/>
    <w:rsid w:val="004F2F5E"/>
  </w:style>
  <w:style w:type="numbering" w:customStyle="1" w:styleId="345">
    <w:name w:val="Нет списка345"/>
    <w:next w:val="a2"/>
    <w:uiPriority w:val="99"/>
    <w:semiHidden/>
    <w:unhideWhenUsed/>
    <w:rsid w:val="004F2F5E"/>
  </w:style>
  <w:style w:type="numbering" w:customStyle="1" w:styleId="355">
    <w:name w:val="Нет списка355"/>
    <w:next w:val="a2"/>
    <w:uiPriority w:val="99"/>
    <w:semiHidden/>
    <w:unhideWhenUsed/>
    <w:rsid w:val="004F2F5E"/>
  </w:style>
  <w:style w:type="numbering" w:customStyle="1" w:styleId="365">
    <w:name w:val="Нет списка365"/>
    <w:next w:val="a2"/>
    <w:uiPriority w:val="99"/>
    <w:semiHidden/>
    <w:unhideWhenUsed/>
    <w:rsid w:val="004F2F5E"/>
  </w:style>
  <w:style w:type="numbering" w:customStyle="1" w:styleId="375">
    <w:name w:val="Нет списка375"/>
    <w:next w:val="a2"/>
    <w:uiPriority w:val="99"/>
    <w:semiHidden/>
    <w:unhideWhenUsed/>
    <w:rsid w:val="004F2F5E"/>
  </w:style>
  <w:style w:type="numbering" w:customStyle="1" w:styleId="385">
    <w:name w:val="Нет списка385"/>
    <w:next w:val="a2"/>
    <w:uiPriority w:val="99"/>
    <w:semiHidden/>
    <w:unhideWhenUsed/>
    <w:rsid w:val="004F2F5E"/>
  </w:style>
  <w:style w:type="numbering" w:customStyle="1" w:styleId="395">
    <w:name w:val="Нет списка395"/>
    <w:next w:val="a2"/>
    <w:uiPriority w:val="99"/>
    <w:semiHidden/>
    <w:unhideWhenUsed/>
    <w:rsid w:val="004F2F5E"/>
  </w:style>
  <w:style w:type="numbering" w:customStyle="1" w:styleId="405">
    <w:name w:val="Нет списка405"/>
    <w:next w:val="a2"/>
    <w:uiPriority w:val="99"/>
    <w:semiHidden/>
    <w:unhideWhenUsed/>
    <w:rsid w:val="004F2F5E"/>
  </w:style>
  <w:style w:type="numbering" w:customStyle="1" w:styleId="419">
    <w:name w:val="Нет списка419"/>
    <w:next w:val="a2"/>
    <w:uiPriority w:val="99"/>
    <w:semiHidden/>
    <w:unhideWhenUsed/>
    <w:rsid w:val="004F2F5E"/>
  </w:style>
  <w:style w:type="paragraph" w:customStyle="1" w:styleId="1ffff">
    <w:name w:val="Знак Знак1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5">
    <w:name w:val="Нет списка425"/>
    <w:next w:val="a2"/>
    <w:uiPriority w:val="99"/>
    <w:semiHidden/>
    <w:unhideWhenUsed/>
    <w:rsid w:val="004F2F5E"/>
  </w:style>
  <w:style w:type="numbering" w:customStyle="1" w:styleId="435">
    <w:name w:val="Нет списка435"/>
    <w:next w:val="a2"/>
    <w:uiPriority w:val="99"/>
    <w:semiHidden/>
    <w:unhideWhenUsed/>
    <w:rsid w:val="004F2F5E"/>
  </w:style>
  <w:style w:type="numbering" w:customStyle="1" w:styleId="445">
    <w:name w:val="Нет списка445"/>
    <w:next w:val="a2"/>
    <w:uiPriority w:val="99"/>
    <w:semiHidden/>
    <w:unhideWhenUsed/>
    <w:rsid w:val="004F2F5E"/>
  </w:style>
  <w:style w:type="numbering" w:customStyle="1" w:styleId="455">
    <w:name w:val="Нет списка455"/>
    <w:next w:val="a2"/>
    <w:uiPriority w:val="99"/>
    <w:semiHidden/>
    <w:unhideWhenUsed/>
    <w:rsid w:val="004F2F5E"/>
  </w:style>
  <w:style w:type="numbering" w:customStyle="1" w:styleId="465">
    <w:name w:val="Нет списка465"/>
    <w:next w:val="a2"/>
    <w:uiPriority w:val="99"/>
    <w:semiHidden/>
    <w:unhideWhenUsed/>
    <w:rsid w:val="004F2F5E"/>
  </w:style>
  <w:style w:type="numbering" w:customStyle="1" w:styleId="475">
    <w:name w:val="Нет списка475"/>
    <w:next w:val="a2"/>
    <w:uiPriority w:val="99"/>
    <w:semiHidden/>
    <w:unhideWhenUsed/>
    <w:rsid w:val="004F2F5E"/>
  </w:style>
  <w:style w:type="numbering" w:customStyle="1" w:styleId="485">
    <w:name w:val="Нет списка485"/>
    <w:next w:val="a2"/>
    <w:uiPriority w:val="99"/>
    <w:semiHidden/>
    <w:unhideWhenUsed/>
    <w:rsid w:val="004F2F5E"/>
  </w:style>
  <w:style w:type="numbering" w:customStyle="1" w:styleId="495">
    <w:name w:val="Нет списка495"/>
    <w:next w:val="a2"/>
    <w:uiPriority w:val="99"/>
    <w:semiHidden/>
    <w:unhideWhenUsed/>
    <w:rsid w:val="004F2F5E"/>
  </w:style>
  <w:style w:type="numbering" w:customStyle="1" w:styleId="505">
    <w:name w:val="Нет списка505"/>
    <w:next w:val="a2"/>
    <w:uiPriority w:val="99"/>
    <w:semiHidden/>
    <w:unhideWhenUsed/>
    <w:rsid w:val="004F2F5E"/>
  </w:style>
  <w:style w:type="numbering" w:customStyle="1" w:styleId="519">
    <w:name w:val="Нет списка519"/>
    <w:next w:val="a2"/>
    <w:uiPriority w:val="99"/>
    <w:semiHidden/>
    <w:unhideWhenUsed/>
    <w:rsid w:val="004F2F5E"/>
  </w:style>
  <w:style w:type="numbering" w:customStyle="1" w:styleId="525">
    <w:name w:val="Нет списка525"/>
    <w:next w:val="a2"/>
    <w:uiPriority w:val="99"/>
    <w:semiHidden/>
    <w:unhideWhenUsed/>
    <w:rsid w:val="004F2F5E"/>
  </w:style>
  <w:style w:type="numbering" w:customStyle="1" w:styleId="535">
    <w:name w:val="Нет списка535"/>
    <w:next w:val="a2"/>
    <w:uiPriority w:val="99"/>
    <w:semiHidden/>
    <w:unhideWhenUsed/>
    <w:rsid w:val="004F2F5E"/>
  </w:style>
  <w:style w:type="numbering" w:customStyle="1" w:styleId="545">
    <w:name w:val="Нет списка545"/>
    <w:next w:val="a2"/>
    <w:uiPriority w:val="99"/>
    <w:semiHidden/>
    <w:unhideWhenUsed/>
    <w:rsid w:val="004F2F5E"/>
  </w:style>
  <w:style w:type="numbering" w:customStyle="1" w:styleId="555">
    <w:name w:val="Нет списка555"/>
    <w:next w:val="a2"/>
    <w:uiPriority w:val="99"/>
    <w:semiHidden/>
    <w:unhideWhenUsed/>
    <w:rsid w:val="004F2F5E"/>
  </w:style>
  <w:style w:type="numbering" w:customStyle="1" w:styleId="565">
    <w:name w:val="Нет списка565"/>
    <w:next w:val="a2"/>
    <w:uiPriority w:val="99"/>
    <w:semiHidden/>
    <w:unhideWhenUsed/>
    <w:rsid w:val="004F2F5E"/>
  </w:style>
  <w:style w:type="numbering" w:customStyle="1" w:styleId="575">
    <w:name w:val="Нет списка575"/>
    <w:next w:val="a2"/>
    <w:uiPriority w:val="99"/>
    <w:semiHidden/>
    <w:unhideWhenUsed/>
    <w:rsid w:val="004F2F5E"/>
  </w:style>
  <w:style w:type="numbering" w:customStyle="1" w:styleId="585">
    <w:name w:val="Нет списка585"/>
    <w:next w:val="a2"/>
    <w:uiPriority w:val="99"/>
    <w:semiHidden/>
    <w:unhideWhenUsed/>
    <w:rsid w:val="004F2F5E"/>
  </w:style>
  <w:style w:type="numbering" w:customStyle="1" w:styleId="595">
    <w:name w:val="Нет списка595"/>
    <w:next w:val="a2"/>
    <w:uiPriority w:val="99"/>
    <w:semiHidden/>
    <w:unhideWhenUsed/>
    <w:rsid w:val="004F2F5E"/>
  </w:style>
  <w:style w:type="numbering" w:customStyle="1" w:styleId="605">
    <w:name w:val="Нет списка605"/>
    <w:next w:val="a2"/>
    <w:uiPriority w:val="99"/>
    <w:semiHidden/>
    <w:unhideWhenUsed/>
    <w:rsid w:val="004F2F5E"/>
  </w:style>
  <w:style w:type="numbering" w:customStyle="1" w:styleId="619">
    <w:name w:val="Нет списка619"/>
    <w:next w:val="a2"/>
    <w:uiPriority w:val="99"/>
    <w:semiHidden/>
    <w:unhideWhenUsed/>
    <w:rsid w:val="004F2F5E"/>
  </w:style>
  <w:style w:type="numbering" w:customStyle="1" w:styleId="625">
    <w:name w:val="Нет списка625"/>
    <w:next w:val="a2"/>
    <w:uiPriority w:val="99"/>
    <w:semiHidden/>
    <w:unhideWhenUsed/>
    <w:rsid w:val="004F2F5E"/>
  </w:style>
  <w:style w:type="numbering" w:customStyle="1" w:styleId="635">
    <w:name w:val="Нет списка635"/>
    <w:next w:val="a2"/>
    <w:uiPriority w:val="99"/>
    <w:semiHidden/>
    <w:unhideWhenUsed/>
    <w:rsid w:val="004F2F5E"/>
  </w:style>
  <w:style w:type="numbering" w:customStyle="1" w:styleId="645">
    <w:name w:val="Нет списка645"/>
    <w:next w:val="a2"/>
    <w:uiPriority w:val="99"/>
    <w:semiHidden/>
    <w:unhideWhenUsed/>
    <w:rsid w:val="004F2F5E"/>
  </w:style>
  <w:style w:type="numbering" w:customStyle="1" w:styleId="655">
    <w:name w:val="Нет списка655"/>
    <w:next w:val="a2"/>
    <w:uiPriority w:val="99"/>
    <w:semiHidden/>
    <w:unhideWhenUsed/>
    <w:rsid w:val="004F2F5E"/>
  </w:style>
  <w:style w:type="paragraph" w:customStyle="1" w:styleId="12fff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5">
    <w:name w:val="Нет списка665"/>
    <w:next w:val="a2"/>
    <w:uiPriority w:val="99"/>
    <w:semiHidden/>
    <w:unhideWhenUsed/>
    <w:rsid w:val="004F2F5E"/>
  </w:style>
  <w:style w:type="numbering" w:customStyle="1" w:styleId="675">
    <w:name w:val="Нет списка675"/>
    <w:next w:val="a2"/>
    <w:uiPriority w:val="99"/>
    <w:semiHidden/>
    <w:unhideWhenUsed/>
    <w:rsid w:val="004F2F5E"/>
  </w:style>
  <w:style w:type="numbering" w:customStyle="1" w:styleId="685">
    <w:name w:val="Нет списка685"/>
    <w:next w:val="a2"/>
    <w:uiPriority w:val="99"/>
    <w:semiHidden/>
    <w:unhideWhenUsed/>
    <w:rsid w:val="004F2F5E"/>
  </w:style>
  <w:style w:type="numbering" w:customStyle="1" w:styleId="695">
    <w:name w:val="Нет списка695"/>
    <w:next w:val="a2"/>
    <w:uiPriority w:val="99"/>
    <w:semiHidden/>
    <w:unhideWhenUsed/>
    <w:rsid w:val="004F2F5E"/>
  </w:style>
  <w:style w:type="numbering" w:customStyle="1" w:styleId="705">
    <w:name w:val="Нет списка705"/>
    <w:next w:val="a2"/>
    <w:uiPriority w:val="99"/>
    <w:semiHidden/>
    <w:unhideWhenUsed/>
    <w:rsid w:val="004F2F5E"/>
  </w:style>
  <w:style w:type="numbering" w:customStyle="1" w:styleId="719">
    <w:name w:val="Нет списка719"/>
    <w:next w:val="a2"/>
    <w:uiPriority w:val="99"/>
    <w:semiHidden/>
    <w:unhideWhenUsed/>
    <w:rsid w:val="004F2F5E"/>
  </w:style>
  <w:style w:type="paragraph" w:customStyle="1" w:styleId="affffa">
    <w:name w:val="Знак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5">
    <w:name w:val="Нет списка725"/>
    <w:next w:val="a2"/>
    <w:uiPriority w:val="99"/>
    <w:semiHidden/>
    <w:unhideWhenUsed/>
    <w:rsid w:val="004F2F5E"/>
  </w:style>
  <w:style w:type="numbering" w:customStyle="1" w:styleId="735">
    <w:name w:val="Нет списка735"/>
    <w:next w:val="a2"/>
    <w:uiPriority w:val="99"/>
    <w:semiHidden/>
    <w:unhideWhenUsed/>
    <w:rsid w:val="004F2F5E"/>
  </w:style>
  <w:style w:type="numbering" w:customStyle="1" w:styleId="745">
    <w:name w:val="Нет списка745"/>
    <w:next w:val="a2"/>
    <w:uiPriority w:val="99"/>
    <w:semiHidden/>
    <w:unhideWhenUsed/>
    <w:rsid w:val="004F2F5E"/>
  </w:style>
  <w:style w:type="numbering" w:customStyle="1" w:styleId="755">
    <w:name w:val="Нет списка755"/>
    <w:next w:val="a2"/>
    <w:uiPriority w:val="99"/>
    <w:semiHidden/>
    <w:unhideWhenUsed/>
    <w:rsid w:val="004F2F5E"/>
  </w:style>
  <w:style w:type="numbering" w:customStyle="1" w:styleId="765">
    <w:name w:val="Нет списка765"/>
    <w:next w:val="a2"/>
    <w:uiPriority w:val="99"/>
    <w:semiHidden/>
    <w:unhideWhenUsed/>
    <w:rsid w:val="004F2F5E"/>
  </w:style>
  <w:style w:type="numbering" w:customStyle="1" w:styleId="775">
    <w:name w:val="Нет списка775"/>
    <w:next w:val="a2"/>
    <w:uiPriority w:val="99"/>
    <w:semiHidden/>
    <w:unhideWhenUsed/>
    <w:rsid w:val="004F2F5E"/>
  </w:style>
  <w:style w:type="numbering" w:customStyle="1" w:styleId="785">
    <w:name w:val="Нет списка785"/>
    <w:next w:val="a2"/>
    <w:uiPriority w:val="99"/>
    <w:semiHidden/>
    <w:unhideWhenUsed/>
    <w:rsid w:val="004F2F5E"/>
  </w:style>
  <w:style w:type="numbering" w:customStyle="1" w:styleId="795">
    <w:name w:val="Нет списка795"/>
    <w:next w:val="a2"/>
    <w:uiPriority w:val="99"/>
    <w:semiHidden/>
    <w:unhideWhenUsed/>
    <w:rsid w:val="004F2F5E"/>
  </w:style>
  <w:style w:type="numbering" w:customStyle="1" w:styleId="805">
    <w:name w:val="Нет списка805"/>
    <w:next w:val="a2"/>
    <w:uiPriority w:val="99"/>
    <w:semiHidden/>
    <w:unhideWhenUsed/>
    <w:rsid w:val="004F2F5E"/>
  </w:style>
  <w:style w:type="numbering" w:customStyle="1" w:styleId="818">
    <w:name w:val="Нет списка818"/>
    <w:next w:val="a2"/>
    <w:uiPriority w:val="99"/>
    <w:semiHidden/>
    <w:unhideWhenUsed/>
    <w:rsid w:val="004F2F5E"/>
  </w:style>
  <w:style w:type="numbering" w:customStyle="1" w:styleId="824">
    <w:name w:val="Нет списка824"/>
    <w:next w:val="a2"/>
    <w:uiPriority w:val="99"/>
    <w:semiHidden/>
    <w:unhideWhenUsed/>
    <w:rsid w:val="004F2F5E"/>
  </w:style>
  <w:style w:type="numbering" w:customStyle="1" w:styleId="1108">
    <w:name w:val="Нет списка1108"/>
    <w:next w:val="a2"/>
    <w:uiPriority w:val="99"/>
    <w:semiHidden/>
    <w:rsid w:val="004F2F5E"/>
  </w:style>
  <w:style w:type="table" w:customStyle="1" w:styleId="13e">
    <w:name w:val="Сетка таблицы13"/>
    <w:basedOn w:val="a1"/>
    <w:next w:val="ac"/>
    <w:rsid w:val="004F2F5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Нет списка1118"/>
    <w:next w:val="a2"/>
    <w:uiPriority w:val="99"/>
    <w:semiHidden/>
    <w:unhideWhenUsed/>
    <w:rsid w:val="004F2F5E"/>
  </w:style>
  <w:style w:type="numbering" w:customStyle="1" w:styleId="2105">
    <w:name w:val="Нет списка2105"/>
    <w:next w:val="a2"/>
    <w:uiPriority w:val="99"/>
    <w:semiHidden/>
    <w:unhideWhenUsed/>
    <w:rsid w:val="004F2F5E"/>
  </w:style>
  <w:style w:type="numbering" w:customStyle="1" w:styleId="3105">
    <w:name w:val="Нет списка3105"/>
    <w:next w:val="a2"/>
    <w:uiPriority w:val="99"/>
    <w:semiHidden/>
    <w:unhideWhenUsed/>
    <w:rsid w:val="004F2F5E"/>
  </w:style>
  <w:style w:type="numbering" w:customStyle="1" w:styleId="4105">
    <w:name w:val="Нет списка4105"/>
    <w:next w:val="a2"/>
    <w:uiPriority w:val="99"/>
    <w:semiHidden/>
    <w:unhideWhenUsed/>
    <w:rsid w:val="004F2F5E"/>
  </w:style>
  <w:style w:type="numbering" w:customStyle="1" w:styleId="5105">
    <w:name w:val="Нет списка5105"/>
    <w:next w:val="a2"/>
    <w:uiPriority w:val="99"/>
    <w:semiHidden/>
    <w:unhideWhenUsed/>
    <w:rsid w:val="004F2F5E"/>
  </w:style>
  <w:style w:type="numbering" w:customStyle="1" w:styleId="6105">
    <w:name w:val="Нет списка6105"/>
    <w:next w:val="a2"/>
    <w:uiPriority w:val="99"/>
    <w:semiHidden/>
    <w:unhideWhenUsed/>
    <w:rsid w:val="004F2F5E"/>
  </w:style>
  <w:style w:type="numbering" w:customStyle="1" w:styleId="7104">
    <w:name w:val="Нет списка7104"/>
    <w:next w:val="a2"/>
    <w:uiPriority w:val="99"/>
    <w:semiHidden/>
    <w:unhideWhenUsed/>
    <w:rsid w:val="004F2F5E"/>
  </w:style>
  <w:style w:type="numbering" w:customStyle="1" w:styleId="834">
    <w:name w:val="Нет списка834"/>
    <w:next w:val="a2"/>
    <w:uiPriority w:val="99"/>
    <w:semiHidden/>
    <w:unhideWhenUsed/>
    <w:rsid w:val="004F2F5E"/>
  </w:style>
  <w:style w:type="numbering" w:customStyle="1" w:styleId="9180">
    <w:name w:val="Нет списка918"/>
    <w:next w:val="a2"/>
    <w:uiPriority w:val="99"/>
    <w:semiHidden/>
    <w:unhideWhenUsed/>
    <w:rsid w:val="004F2F5E"/>
  </w:style>
  <w:style w:type="numbering" w:customStyle="1" w:styleId="1018">
    <w:name w:val="Нет списка1018"/>
    <w:next w:val="a2"/>
    <w:uiPriority w:val="99"/>
    <w:semiHidden/>
    <w:unhideWhenUsed/>
    <w:rsid w:val="004F2F5E"/>
  </w:style>
  <w:style w:type="numbering" w:customStyle="1" w:styleId="11115">
    <w:name w:val="Нет списка11115"/>
    <w:next w:val="a2"/>
    <w:uiPriority w:val="99"/>
    <w:semiHidden/>
    <w:unhideWhenUsed/>
    <w:rsid w:val="004F2F5E"/>
  </w:style>
  <w:style w:type="numbering" w:customStyle="1" w:styleId="1218">
    <w:name w:val="Нет списка1218"/>
    <w:next w:val="a2"/>
    <w:uiPriority w:val="99"/>
    <w:semiHidden/>
    <w:unhideWhenUsed/>
    <w:rsid w:val="004F2F5E"/>
  </w:style>
  <w:style w:type="numbering" w:customStyle="1" w:styleId="1318">
    <w:name w:val="Нет списка1318"/>
    <w:next w:val="a2"/>
    <w:uiPriority w:val="99"/>
    <w:semiHidden/>
    <w:unhideWhenUsed/>
    <w:rsid w:val="004F2F5E"/>
  </w:style>
  <w:style w:type="numbering" w:customStyle="1" w:styleId="1418">
    <w:name w:val="Нет списка1418"/>
    <w:next w:val="a2"/>
    <w:uiPriority w:val="99"/>
    <w:semiHidden/>
    <w:unhideWhenUsed/>
    <w:rsid w:val="004F2F5E"/>
  </w:style>
  <w:style w:type="numbering" w:customStyle="1" w:styleId="1518">
    <w:name w:val="Нет списка1518"/>
    <w:next w:val="a2"/>
    <w:uiPriority w:val="99"/>
    <w:semiHidden/>
    <w:unhideWhenUsed/>
    <w:rsid w:val="004F2F5E"/>
  </w:style>
  <w:style w:type="numbering" w:customStyle="1" w:styleId="1618">
    <w:name w:val="Нет списка1618"/>
    <w:next w:val="a2"/>
    <w:uiPriority w:val="99"/>
    <w:semiHidden/>
    <w:unhideWhenUsed/>
    <w:rsid w:val="004F2F5E"/>
  </w:style>
  <w:style w:type="numbering" w:customStyle="1" w:styleId="1718">
    <w:name w:val="Нет списка1718"/>
    <w:next w:val="a2"/>
    <w:uiPriority w:val="99"/>
    <w:semiHidden/>
    <w:unhideWhenUsed/>
    <w:rsid w:val="004F2F5E"/>
  </w:style>
  <w:style w:type="numbering" w:customStyle="1" w:styleId="1818">
    <w:name w:val="Нет списка1818"/>
    <w:next w:val="a2"/>
    <w:uiPriority w:val="99"/>
    <w:semiHidden/>
    <w:unhideWhenUsed/>
    <w:rsid w:val="004F2F5E"/>
  </w:style>
  <w:style w:type="numbering" w:customStyle="1" w:styleId="1918">
    <w:name w:val="Нет списка1918"/>
    <w:next w:val="a2"/>
    <w:uiPriority w:val="99"/>
    <w:semiHidden/>
    <w:unhideWhenUsed/>
    <w:rsid w:val="004F2F5E"/>
  </w:style>
  <w:style w:type="numbering" w:customStyle="1" w:styleId="2016">
    <w:name w:val="Нет списка2016"/>
    <w:next w:val="a2"/>
    <w:uiPriority w:val="99"/>
    <w:semiHidden/>
    <w:unhideWhenUsed/>
    <w:rsid w:val="004F2F5E"/>
  </w:style>
  <w:style w:type="numbering" w:customStyle="1" w:styleId="2115">
    <w:name w:val="Нет списка2115"/>
    <w:next w:val="a2"/>
    <w:uiPriority w:val="99"/>
    <w:semiHidden/>
    <w:unhideWhenUsed/>
    <w:rsid w:val="004F2F5E"/>
  </w:style>
  <w:style w:type="numbering" w:customStyle="1" w:styleId="2215">
    <w:name w:val="Нет списка2215"/>
    <w:next w:val="a2"/>
    <w:uiPriority w:val="99"/>
    <w:semiHidden/>
    <w:unhideWhenUsed/>
    <w:rsid w:val="004F2F5E"/>
  </w:style>
  <w:style w:type="numbering" w:customStyle="1" w:styleId="2315">
    <w:name w:val="Нет списка2315"/>
    <w:next w:val="a2"/>
    <w:uiPriority w:val="99"/>
    <w:semiHidden/>
    <w:unhideWhenUsed/>
    <w:rsid w:val="004F2F5E"/>
  </w:style>
  <w:style w:type="numbering" w:customStyle="1" w:styleId="2415">
    <w:name w:val="Нет списка2415"/>
    <w:next w:val="a2"/>
    <w:uiPriority w:val="99"/>
    <w:semiHidden/>
    <w:unhideWhenUsed/>
    <w:rsid w:val="004F2F5E"/>
  </w:style>
  <w:style w:type="numbering" w:customStyle="1" w:styleId="2515">
    <w:name w:val="Нет списка2515"/>
    <w:next w:val="a2"/>
    <w:uiPriority w:val="99"/>
    <w:semiHidden/>
    <w:unhideWhenUsed/>
    <w:rsid w:val="004F2F5E"/>
  </w:style>
  <w:style w:type="numbering" w:customStyle="1" w:styleId="2615">
    <w:name w:val="Нет списка2615"/>
    <w:next w:val="a2"/>
    <w:uiPriority w:val="99"/>
    <w:semiHidden/>
    <w:unhideWhenUsed/>
    <w:rsid w:val="004F2F5E"/>
  </w:style>
  <w:style w:type="numbering" w:customStyle="1" w:styleId="2715">
    <w:name w:val="Нет списка2715"/>
    <w:next w:val="a2"/>
    <w:uiPriority w:val="99"/>
    <w:semiHidden/>
    <w:unhideWhenUsed/>
    <w:rsid w:val="004F2F5E"/>
  </w:style>
  <w:style w:type="numbering" w:customStyle="1" w:styleId="2815">
    <w:name w:val="Нет списка2815"/>
    <w:next w:val="a2"/>
    <w:uiPriority w:val="99"/>
    <w:semiHidden/>
    <w:unhideWhenUsed/>
    <w:rsid w:val="004F2F5E"/>
  </w:style>
  <w:style w:type="numbering" w:customStyle="1" w:styleId="2915">
    <w:name w:val="Нет списка2915"/>
    <w:next w:val="a2"/>
    <w:uiPriority w:val="99"/>
    <w:semiHidden/>
    <w:unhideWhenUsed/>
    <w:rsid w:val="004F2F5E"/>
  </w:style>
  <w:style w:type="numbering" w:customStyle="1" w:styleId="3015">
    <w:name w:val="Нет списка3015"/>
    <w:next w:val="a2"/>
    <w:uiPriority w:val="99"/>
    <w:semiHidden/>
    <w:unhideWhenUsed/>
    <w:rsid w:val="004F2F5E"/>
  </w:style>
  <w:style w:type="numbering" w:customStyle="1" w:styleId="3115">
    <w:name w:val="Нет списка3115"/>
    <w:next w:val="a2"/>
    <w:uiPriority w:val="99"/>
    <w:semiHidden/>
    <w:unhideWhenUsed/>
    <w:rsid w:val="004F2F5E"/>
  </w:style>
  <w:style w:type="numbering" w:customStyle="1" w:styleId="3215">
    <w:name w:val="Нет списка3215"/>
    <w:next w:val="a2"/>
    <w:uiPriority w:val="99"/>
    <w:semiHidden/>
    <w:unhideWhenUsed/>
    <w:rsid w:val="004F2F5E"/>
  </w:style>
  <w:style w:type="numbering" w:customStyle="1" w:styleId="3315">
    <w:name w:val="Нет списка3315"/>
    <w:next w:val="a2"/>
    <w:uiPriority w:val="99"/>
    <w:semiHidden/>
    <w:unhideWhenUsed/>
    <w:rsid w:val="004F2F5E"/>
  </w:style>
  <w:style w:type="numbering" w:customStyle="1" w:styleId="3415">
    <w:name w:val="Нет списка3415"/>
    <w:next w:val="a2"/>
    <w:uiPriority w:val="99"/>
    <w:semiHidden/>
    <w:unhideWhenUsed/>
    <w:rsid w:val="004F2F5E"/>
  </w:style>
  <w:style w:type="numbering" w:customStyle="1" w:styleId="3515">
    <w:name w:val="Нет списка3515"/>
    <w:next w:val="a2"/>
    <w:uiPriority w:val="99"/>
    <w:semiHidden/>
    <w:unhideWhenUsed/>
    <w:rsid w:val="004F2F5E"/>
  </w:style>
  <w:style w:type="numbering" w:customStyle="1" w:styleId="3615">
    <w:name w:val="Нет списка3615"/>
    <w:next w:val="a2"/>
    <w:uiPriority w:val="99"/>
    <w:semiHidden/>
    <w:unhideWhenUsed/>
    <w:rsid w:val="004F2F5E"/>
  </w:style>
  <w:style w:type="numbering" w:customStyle="1" w:styleId="3715">
    <w:name w:val="Нет списка3715"/>
    <w:next w:val="a2"/>
    <w:uiPriority w:val="99"/>
    <w:semiHidden/>
    <w:unhideWhenUsed/>
    <w:rsid w:val="004F2F5E"/>
  </w:style>
  <w:style w:type="numbering" w:customStyle="1" w:styleId="3815">
    <w:name w:val="Нет списка3815"/>
    <w:next w:val="a2"/>
    <w:uiPriority w:val="99"/>
    <w:semiHidden/>
    <w:unhideWhenUsed/>
    <w:rsid w:val="004F2F5E"/>
  </w:style>
  <w:style w:type="numbering" w:customStyle="1" w:styleId="3915">
    <w:name w:val="Нет списка3915"/>
    <w:next w:val="a2"/>
    <w:uiPriority w:val="99"/>
    <w:semiHidden/>
    <w:unhideWhenUsed/>
    <w:rsid w:val="004F2F5E"/>
  </w:style>
  <w:style w:type="numbering" w:customStyle="1" w:styleId="4015">
    <w:name w:val="Нет списка4015"/>
    <w:next w:val="a2"/>
    <w:uiPriority w:val="99"/>
    <w:semiHidden/>
    <w:unhideWhenUsed/>
    <w:rsid w:val="004F2F5E"/>
  </w:style>
  <w:style w:type="numbering" w:customStyle="1" w:styleId="4115">
    <w:name w:val="Нет списка4115"/>
    <w:next w:val="a2"/>
    <w:uiPriority w:val="99"/>
    <w:semiHidden/>
    <w:unhideWhenUsed/>
    <w:rsid w:val="004F2F5E"/>
  </w:style>
  <w:style w:type="numbering" w:customStyle="1" w:styleId="4215">
    <w:name w:val="Нет списка4215"/>
    <w:next w:val="a2"/>
    <w:uiPriority w:val="99"/>
    <w:semiHidden/>
    <w:unhideWhenUsed/>
    <w:rsid w:val="004F2F5E"/>
  </w:style>
  <w:style w:type="numbering" w:customStyle="1" w:styleId="4315">
    <w:name w:val="Нет списка4315"/>
    <w:next w:val="a2"/>
    <w:uiPriority w:val="99"/>
    <w:semiHidden/>
    <w:unhideWhenUsed/>
    <w:rsid w:val="004F2F5E"/>
  </w:style>
  <w:style w:type="numbering" w:customStyle="1" w:styleId="4415">
    <w:name w:val="Нет списка4415"/>
    <w:next w:val="a2"/>
    <w:uiPriority w:val="99"/>
    <w:semiHidden/>
    <w:unhideWhenUsed/>
    <w:rsid w:val="004F2F5E"/>
  </w:style>
  <w:style w:type="numbering" w:customStyle="1" w:styleId="4515">
    <w:name w:val="Нет списка4515"/>
    <w:next w:val="a2"/>
    <w:uiPriority w:val="99"/>
    <w:semiHidden/>
    <w:unhideWhenUsed/>
    <w:rsid w:val="004F2F5E"/>
  </w:style>
  <w:style w:type="numbering" w:customStyle="1" w:styleId="4615">
    <w:name w:val="Нет списка4615"/>
    <w:next w:val="a2"/>
    <w:uiPriority w:val="99"/>
    <w:semiHidden/>
    <w:unhideWhenUsed/>
    <w:rsid w:val="004F2F5E"/>
  </w:style>
  <w:style w:type="numbering" w:customStyle="1" w:styleId="4715">
    <w:name w:val="Нет списка4715"/>
    <w:next w:val="a2"/>
    <w:uiPriority w:val="99"/>
    <w:semiHidden/>
    <w:unhideWhenUsed/>
    <w:rsid w:val="004F2F5E"/>
  </w:style>
  <w:style w:type="numbering" w:customStyle="1" w:styleId="4815">
    <w:name w:val="Нет списка4815"/>
    <w:next w:val="a2"/>
    <w:uiPriority w:val="99"/>
    <w:semiHidden/>
    <w:unhideWhenUsed/>
    <w:rsid w:val="004F2F5E"/>
  </w:style>
  <w:style w:type="numbering" w:customStyle="1" w:styleId="4915">
    <w:name w:val="Нет списка4915"/>
    <w:next w:val="a2"/>
    <w:uiPriority w:val="99"/>
    <w:semiHidden/>
    <w:unhideWhenUsed/>
    <w:rsid w:val="004F2F5E"/>
  </w:style>
  <w:style w:type="numbering" w:customStyle="1" w:styleId="5015">
    <w:name w:val="Нет списка5015"/>
    <w:next w:val="a2"/>
    <w:uiPriority w:val="99"/>
    <w:semiHidden/>
    <w:unhideWhenUsed/>
    <w:rsid w:val="004F2F5E"/>
  </w:style>
  <w:style w:type="numbering" w:customStyle="1" w:styleId="5115">
    <w:name w:val="Нет списка5115"/>
    <w:next w:val="a2"/>
    <w:uiPriority w:val="99"/>
    <w:semiHidden/>
    <w:unhideWhenUsed/>
    <w:rsid w:val="004F2F5E"/>
  </w:style>
  <w:style w:type="numbering" w:customStyle="1" w:styleId="5215">
    <w:name w:val="Нет списка5215"/>
    <w:next w:val="a2"/>
    <w:uiPriority w:val="99"/>
    <w:semiHidden/>
    <w:unhideWhenUsed/>
    <w:rsid w:val="004F2F5E"/>
  </w:style>
  <w:style w:type="numbering" w:customStyle="1" w:styleId="5315">
    <w:name w:val="Нет списка5315"/>
    <w:next w:val="a2"/>
    <w:uiPriority w:val="99"/>
    <w:semiHidden/>
    <w:unhideWhenUsed/>
    <w:rsid w:val="004F2F5E"/>
  </w:style>
  <w:style w:type="numbering" w:customStyle="1" w:styleId="5415">
    <w:name w:val="Нет списка5415"/>
    <w:next w:val="a2"/>
    <w:uiPriority w:val="99"/>
    <w:semiHidden/>
    <w:unhideWhenUsed/>
    <w:rsid w:val="004F2F5E"/>
  </w:style>
  <w:style w:type="numbering" w:customStyle="1" w:styleId="5515">
    <w:name w:val="Нет списка5515"/>
    <w:next w:val="a2"/>
    <w:uiPriority w:val="99"/>
    <w:semiHidden/>
    <w:unhideWhenUsed/>
    <w:rsid w:val="004F2F5E"/>
  </w:style>
  <w:style w:type="numbering" w:customStyle="1" w:styleId="5615">
    <w:name w:val="Нет списка5615"/>
    <w:next w:val="a2"/>
    <w:uiPriority w:val="99"/>
    <w:semiHidden/>
    <w:unhideWhenUsed/>
    <w:rsid w:val="004F2F5E"/>
  </w:style>
  <w:style w:type="numbering" w:customStyle="1" w:styleId="5715">
    <w:name w:val="Нет списка5715"/>
    <w:next w:val="a2"/>
    <w:uiPriority w:val="99"/>
    <w:semiHidden/>
    <w:unhideWhenUsed/>
    <w:rsid w:val="004F2F5E"/>
  </w:style>
  <w:style w:type="numbering" w:customStyle="1" w:styleId="5815">
    <w:name w:val="Нет списка5815"/>
    <w:next w:val="a2"/>
    <w:uiPriority w:val="99"/>
    <w:semiHidden/>
    <w:unhideWhenUsed/>
    <w:rsid w:val="004F2F5E"/>
  </w:style>
  <w:style w:type="numbering" w:customStyle="1" w:styleId="5915">
    <w:name w:val="Нет списка5915"/>
    <w:next w:val="a2"/>
    <w:uiPriority w:val="99"/>
    <w:semiHidden/>
    <w:unhideWhenUsed/>
    <w:rsid w:val="004F2F5E"/>
  </w:style>
  <w:style w:type="numbering" w:customStyle="1" w:styleId="6015">
    <w:name w:val="Нет списка6015"/>
    <w:next w:val="a2"/>
    <w:uiPriority w:val="99"/>
    <w:semiHidden/>
    <w:unhideWhenUsed/>
    <w:rsid w:val="004F2F5E"/>
  </w:style>
  <w:style w:type="numbering" w:customStyle="1" w:styleId="6115">
    <w:name w:val="Нет списка6115"/>
    <w:next w:val="a2"/>
    <w:uiPriority w:val="99"/>
    <w:semiHidden/>
    <w:unhideWhenUsed/>
    <w:rsid w:val="004F2F5E"/>
  </w:style>
  <w:style w:type="numbering" w:customStyle="1" w:styleId="6215">
    <w:name w:val="Нет списка6215"/>
    <w:next w:val="a2"/>
    <w:uiPriority w:val="99"/>
    <w:semiHidden/>
    <w:unhideWhenUsed/>
    <w:rsid w:val="004F2F5E"/>
  </w:style>
  <w:style w:type="numbering" w:customStyle="1" w:styleId="6315">
    <w:name w:val="Нет списка6315"/>
    <w:next w:val="a2"/>
    <w:uiPriority w:val="99"/>
    <w:semiHidden/>
    <w:unhideWhenUsed/>
    <w:rsid w:val="004F2F5E"/>
  </w:style>
  <w:style w:type="numbering" w:customStyle="1" w:styleId="6415">
    <w:name w:val="Нет списка6415"/>
    <w:next w:val="a2"/>
    <w:uiPriority w:val="99"/>
    <w:semiHidden/>
    <w:unhideWhenUsed/>
    <w:rsid w:val="004F2F5E"/>
  </w:style>
  <w:style w:type="numbering" w:customStyle="1" w:styleId="6515">
    <w:name w:val="Нет списка6515"/>
    <w:next w:val="a2"/>
    <w:uiPriority w:val="99"/>
    <w:semiHidden/>
    <w:unhideWhenUsed/>
    <w:rsid w:val="004F2F5E"/>
  </w:style>
  <w:style w:type="numbering" w:customStyle="1" w:styleId="6615">
    <w:name w:val="Нет списка6615"/>
    <w:next w:val="a2"/>
    <w:uiPriority w:val="99"/>
    <w:semiHidden/>
    <w:unhideWhenUsed/>
    <w:rsid w:val="004F2F5E"/>
  </w:style>
  <w:style w:type="numbering" w:customStyle="1" w:styleId="6715">
    <w:name w:val="Нет списка6715"/>
    <w:next w:val="a2"/>
    <w:uiPriority w:val="99"/>
    <w:semiHidden/>
    <w:unhideWhenUsed/>
    <w:rsid w:val="004F2F5E"/>
  </w:style>
  <w:style w:type="numbering" w:customStyle="1" w:styleId="6815">
    <w:name w:val="Нет списка6815"/>
    <w:next w:val="a2"/>
    <w:uiPriority w:val="99"/>
    <w:semiHidden/>
    <w:unhideWhenUsed/>
    <w:rsid w:val="004F2F5E"/>
  </w:style>
  <w:style w:type="numbering" w:customStyle="1" w:styleId="6915">
    <w:name w:val="Нет списка6915"/>
    <w:next w:val="a2"/>
    <w:uiPriority w:val="99"/>
    <w:semiHidden/>
    <w:unhideWhenUsed/>
    <w:rsid w:val="004F2F5E"/>
  </w:style>
  <w:style w:type="numbering" w:customStyle="1" w:styleId="7015">
    <w:name w:val="Нет списка7015"/>
    <w:next w:val="a2"/>
    <w:uiPriority w:val="99"/>
    <w:semiHidden/>
    <w:unhideWhenUsed/>
    <w:rsid w:val="004F2F5E"/>
  </w:style>
  <w:style w:type="numbering" w:customStyle="1" w:styleId="7115">
    <w:name w:val="Нет списка7115"/>
    <w:next w:val="a2"/>
    <w:uiPriority w:val="99"/>
    <w:semiHidden/>
    <w:unhideWhenUsed/>
    <w:rsid w:val="004F2F5E"/>
  </w:style>
  <w:style w:type="numbering" w:customStyle="1" w:styleId="7215">
    <w:name w:val="Нет списка7215"/>
    <w:next w:val="a2"/>
    <w:uiPriority w:val="99"/>
    <w:semiHidden/>
    <w:unhideWhenUsed/>
    <w:rsid w:val="004F2F5E"/>
  </w:style>
  <w:style w:type="numbering" w:customStyle="1" w:styleId="7315">
    <w:name w:val="Нет списка7315"/>
    <w:next w:val="a2"/>
    <w:uiPriority w:val="99"/>
    <w:semiHidden/>
    <w:unhideWhenUsed/>
    <w:rsid w:val="004F2F5E"/>
  </w:style>
  <w:style w:type="numbering" w:customStyle="1" w:styleId="7415">
    <w:name w:val="Нет списка7415"/>
    <w:next w:val="a2"/>
    <w:uiPriority w:val="99"/>
    <w:semiHidden/>
    <w:unhideWhenUsed/>
    <w:rsid w:val="004F2F5E"/>
  </w:style>
  <w:style w:type="numbering" w:customStyle="1" w:styleId="7515">
    <w:name w:val="Нет списка7515"/>
    <w:next w:val="a2"/>
    <w:uiPriority w:val="99"/>
    <w:semiHidden/>
    <w:rsid w:val="004F2F5E"/>
  </w:style>
  <w:style w:type="numbering" w:customStyle="1" w:styleId="11014">
    <w:name w:val="Нет списка11014"/>
    <w:next w:val="a2"/>
    <w:uiPriority w:val="99"/>
    <w:semiHidden/>
    <w:unhideWhenUsed/>
    <w:rsid w:val="004F2F5E"/>
  </w:style>
  <w:style w:type="numbering" w:customStyle="1" w:styleId="21014">
    <w:name w:val="Нет списка21014"/>
    <w:next w:val="a2"/>
    <w:uiPriority w:val="99"/>
    <w:semiHidden/>
    <w:unhideWhenUsed/>
    <w:rsid w:val="004F2F5E"/>
  </w:style>
  <w:style w:type="numbering" w:customStyle="1" w:styleId="31014">
    <w:name w:val="Нет списка31014"/>
    <w:next w:val="a2"/>
    <w:uiPriority w:val="99"/>
    <w:semiHidden/>
    <w:unhideWhenUsed/>
    <w:rsid w:val="004F2F5E"/>
  </w:style>
  <w:style w:type="numbering" w:customStyle="1" w:styleId="41014">
    <w:name w:val="Нет списка41014"/>
    <w:next w:val="a2"/>
    <w:uiPriority w:val="99"/>
    <w:semiHidden/>
    <w:unhideWhenUsed/>
    <w:rsid w:val="004F2F5E"/>
  </w:style>
  <w:style w:type="numbering" w:customStyle="1" w:styleId="51014">
    <w:name w:val="Нет списка51014"/>
    <w:next w:val="a2"/>
    <w:uiPriority w:val="99"/>
    <w:semiHidden/>
    <w:unhideWhenUsed/>
    <w:rsid w:val="004F2F5E"/>
  </w:style>
  <w:style w:type="numbering" w:customStyle="1" w:styleId="61014">
    <w:name w:val="Нет списка61014"/>
    <w:next w:val="a2"/>
    <w:uiPriority w:val="99"/>
    <w:semiHidden/>
    <w:unhideWhenUsed/>
    <w:rsid w:val="004F2F5E"/>
  </w:style>
  <w:style w:type="numbering" w:customStyle="1" w:styleId="7615">
    <w:name w:val="Нет списка7615"/>
    <w:next w:val="a2"/>
    <w:uiPriority w:val="99"/>
    <w:semiHidden/>
    <w:unhideWhenUsed/>
    <w:rsid w:val="004F2F5E"/>
  </w:style>
  <w:style w:type="numbering" w:customStyle="1" w:styleId="8115">
    <w:name w:val="Нет списка8115"/>
    <w:next w:val="a2"/>
    <w:uiPriority w:val="99"/>
    <w:semiHidden/>
    <w:unhideWhenUsed/>
    <w:rsid w:val="004F2F5E"/>
  </w:style>
  <w:style w:type="numbering" w:customStyle="1" w:styleId="9114">
    <w:name w:val="Нет списка9114"/>
    <w:next w:val="a2"/>
    <w:uiPriority w:val="99"/>
    <w:semiHidden/>
    <w:unhideWhenUsed/>
    <w:rsid w:val="004F2F5E"/>
  </w:style>
  <w:style w:type="numbering" w:customStyle="1" w:styleId="10114">
    <w:name w:val="Нет списка10114"/>
    <w:next w:val="a2"/>
    <w:uiPriority w:val="99"/>
    <w:semiHidden/>
    <w:unhideWhenUsed/>
    <w:rsid w:val="004F2F5E"/>
  </w:style>
  <w:style w:type="numbering" w:customStyle="1" w:styleId="1124">
    <w:name w:val="Нет списка1124"/>
    <w:next w:val="a2"/>
    <w:uiPriority w:val="99"/>
    <w:semiHidden/>
    <w:unhideWhenUsed/>
    <w:rsid w:val="004F2F5E"/>
  </w:style>
  <w:style w:type="numbering" w:customStyle="1" w:styleId="12114">
    <w:name w:val="Нет списка12114"/>
    <w:next w:val="a2"/>
    <w:uiPriority w:val="99"/>
    <w:semiHidden/>
    <w:unhideWhenUsed/>
    <w:rsid w:val="004F2F5E"/>
  </w:style>
  <w:style w:type="numbering" w:customStyle="1" w:styleId="13114">
    <w:name w:val="Нет списка13114"/>
    <w:next w:val="a2"/>
    <w:uiPriority w:val="99"/>
    <w:semiHidden/>
    <w:unhideWhenUsed/>
    <w:rsid w:val="004F2F5E"/>
  </w:style>
  <w:style w:type="numbering" w:customStyle="1" w:styleId="141140">
    <w:name w:val="Нет списка14114"/>
    <w:next w:val="a2"/>
    <w:uiPriority w:val="99"/>
    <w:semiHidden/>
    <w:unhideWhenUsed/>
    <w:rsid w:val="004F2F5E"/>
  </w:style>
  <w:style w:type="numbering" w:customStyle="1" w:styleId="15114">
    <w:name w:val="Нет списка15114"/>
    <w:next w:val="a2"/>
    <w:uiPriority w:val="99"/>
    <w:semiHidden/>
    <w:unhideWhenUsed/>
    <w:rsid w:val="004F2F5E"/>
  </w:style>
  <w:style w:type="numbering" w:customStyle="1" w:styleId="16114">
    <w:name w:val="Нет списка16114"/>
    <w:next w:val="a2"/>
    <w:uiPriority w:val="99"/>
    <w:semiHidden/>
    <w:unhideWhenUsed/>
    <w:rsid w:val="004F2F5E"/>
  </w:style>
  <w:style w:type="numbering" w:customStyle="1" w:styleId="17114">
    <w:name w:val="Нет списка17114"/>
    <w:next w:val="a2"/>
    <w:uiPriority w:val="99"/>
    <w:semiHidden/>
    <w:unhideWhenUsed/>
    <w:rsid w:val="004F2F5E"/>
  </w:style>
  <w:style w:type="numbering" w:customStyle="1" w:styleId="18114">
    <w:name w:val="Нет списка18114"/>
    <w:next w:val="a2"/>
    <w:uiPriority w:val="99"/>
    <w:semiHidden/>
    <w:unhideWhenUsed/>
    <w:rsid w:val="004F2F5E"/>
  </w:style>
  <w:style w:type="numbering" w:customStyle="1" w:styleId="19114">
    <w:name w:val="Нет списка19114"/>
    <w:next w:val="a2"/>
    <w:uiPriority w:val="99"/>
    <w:semiHidden/>
    <w:unhideWhenUsed/>
    <w:rsid w:val="004F2F5E"/>
  </w:style>
  <w:style w:type="numbering" w:customStyle="1" w:styleId="20114">
    <w:name w:val="Нет списка20114"/>
    <w:next w:val="a2"/>
    <w:uiPriority w:val="99"/>
    <w:semiHidden/>
    <w:unhideWhenUsed/>
    <w:rsid w:val="004F2F5E"/>
  </w:style>
  <w:style w:type="numbering" w:customStyle="1" w:styleId="21114">
    <w:name w:val="Нет списка21114"/>
    <w:next w:val="a2"/>
    <w:uiPriority w:val="99"/>
    <w:semiHidden/>
    <w:unhideWhenUsed/>
    <w:rsid w:val="004F2F5E"/>
  </w:style>
  <w:style w:type="numbering" w:customStyle="1" w:styleId="22114">
    <w:name w:val="Нет списка22114"/>
    <w:next w:val="a2"/>
    <w:uiPriority w:val="99"/>
    <w:semiHidden/>
    <w:unhideWhenUsed/>
    <w:rsid w:val="004F2F5E"/>
  </w:style>
  <w:style w:type="numbering" w:customStyle="1" w:styleId="23114">
    <w:name w:val="Нет списка23114"/>
    <w:next w:val="a2"/>
    <w:uiPriority w:val="99"/>
    <w:semiHidden/>
    <w:unhideWhenUsed/>
    <w:rsid w:val="004F2F5E"/>
  </w:style>
  <w:style w:type="numbering" w:customStyle="1" w:styleId="24114">
    <w:name w:val="Нет списка24114"/>
    <w:next w:val="a2"/>
    <w:uiPriority w:val="99"/>
    <w:semiHidden/>
    <w:unhideWhenUsed/>
    <w:rsid w:val="004F2F5E"/>
  </w:style>
  <w:style w:type="numbering" w:customStyle="1" w:styleId="25114">
    <w:name w:val="Нет списка25114"/>
    <w:next w:val="a2"/>
    <w:uiPriority w:val="99"/>
    <w:semiHidden/>
    <w:unhideWhenUsed/>
    <w:rsid w:val="004F2F5E"/>
  </w:style>
  <w:style w:type="numbering" w:customStyle="1" w:styleId="26114">
    <w:name w:val="Нет списка26114"/>
    <w:next w:val="a2"/>
    <w:uiPriority w:val="99"/>
    <w:semiHidden/>
    <w:unhideWhenUsed/>
    <w:rsid w:val="004F2F5E"/>
  </w:style>
  <w:style w:type="numbering" w:customStyle="1" w:styleId="27114">
    <w:name w:val="Нет списка27114"/>
    <w:next w:val="a2"/>
    <w:uiPriority w:val="99"/>
    <w:semiHidden/>
    <w:unhideWhenUsed/>
    <w:rsid w:val="004F2F5E"/>
  </w:style>
  <w:style w:type="numbering" w:customStyle="1" w:styleId="28114">
    <w:name w:val="Нет списка28114"/>
    <w:next w:val="a2"/>
    <w:uiPriority w:val="99"/>
    <w:semiHidden/>
    <w:unhideWhenUsed/>
    <w:rsid w:val="004F2F5E"/>
  </w:style>
  <w:style w:type="numbering" w:customStyle="1" w:styleId="29114">
    <w:name w:val="Нет списка29114"/>
    <w:next w:val="a2"/>
    <w:uiPriority w:val="99"/>
    <w:semiHidden/>
    <w:unhideWhenUsed/>
    <w:rsid w:val="004F2F5E"/>
  </w:style>
  <w:style w:type="numbering" w:customStyle="1" w:styleId="30114">
    <w:name w:val="Нет списка30114"/>
    <w:next w:val="a2"/>
    <w:uiPriority w:val="99"/>
    <w:semiHidden/>
    <w:unhideWhenUsed/>
    <w:rsid w:val="004F2F5E"/>
  </w:style>
  <w:style w:type="numbering" w:customStyle="1" w:styleId="31114">
    <w:name w:val="Нет списка31114"/>
    <w:next w:val="a2"/>
    <w:uiPriority w:val="99"/>
    <w:semiHidden/>
    <w:unhideWhenUsed/>
    <w:rsid w:val="004F2F5E"/>
  </w:style>
  <w:style w:type="numbering" w:customStyle="1" w:styleId="32114">
    <w:name w:val="Нет списка32114"/>
    <w:next w:val="a2"/>
    <w:uiPriority w:val="99"/>
    <w:semiHidden/>
    <w:unhideWhenUsed/>
    <w:rsid w:val="004F2F5E"/>
  </w:style>
  <w:style w:type="numbering" w:customStyle="1" w:styleId="33114">
    <w:name w:val="Нет списка33114"/>
    <w:next w:val="a2"/>
    <w:uiPriority w:val="99"/>
    <w:semiHidden/>
    <w:unhideWhenUsed/>
    <w:rsid w:val="004F2F5E"/>
  </w:style>
  <w:style w:type="numbering" w:customStyle="1" w:styleId="34114">
    <w:name w:val="Нет списка34114"/>
    <w:next w:val="a2"/>
    <w:uiPriority w:val="99"/>
    <w:semiHidden/>
    <w:unhideWhenUsed/>
    <w:rsid w:val="004F2F5E"/>
  </w:style>
  <w:style w:type="numbering" w:customStyle="1" w:styleId="35114">
    <w:name w:val="Нет списка35114"/>
    <w:next w:val="a2"/>
    <w:uiPriority w:val="99"/>
    <w:semiHidden/>
    <w:unhideWhenUsed/>
    <w:rsid w:val="004F2F5E"/>
  </w:style>
  <w:style w:type="numbering" w:customStyle="1" w:styleId="36114">
    <w:name w:val="Нет списка36114"/>
    <w:next w:val="a2"/>
    <w:uiPriority w:val="99"/>
    <w:semiHidden/>
    <w:unhideWhenUsed/>
    <w:rsid w:val="004F2F5E"/>
  </w:style>
  <w:style w:type="numbering" w:customStyle="1" w:styleId="37114">
    <w:name w:val="Нет списка37114"/>
    <w:next w:val="a2"/>
    <w:uiPriority w:val="99"/>
    <w:semiHidden/>
    <w:unhideWhenUsed/>
    <w:rsid w:val="004F2F5E"/>
  </w:style>
  <w:style w:type="numbering" w:customStyle="1" w:styleId="38114">
    <w:name w:val="Нет списка38114"/>
    <w:next w:val="a2"/>
    <w:uiPriority w:val="99"/>
    <w:semiHidden/>
    <w:unhideWhenUsed/>
    <w:rsid w:val="004F2F5E"/>
  </w:style>
  <w:style w:type="numbering" w:customStyle="1" w:styleId="39114">
    <w:name w:val="Нет списка39114"/>
    <w:next w:val="a2"/>
    <w:uiPriority w:val="99"/>
    <w:semiHidden/>
    <w:unhideWhenUsed/>
    <w:rsid w:val="004F2F5E"/>
  </w:style>
  <w:style w:type="numbering" w:customStyle="1" w:styleId="40114">
    <w:name w:val="Нет списка40114"/>
    <w:next w:val="a2"/>
    <w:uiPriority w:val="99"/>
    <w:semiHidden/>
    <w:unhideWhenUsed/>
    <w:rsid w:val="004F2F5E"/>
  </w:style>
  <w:style w:type="numbering" w:customStyle="1" w:styleId="41114">
    <w:name w:val="Нет списка41114"/>
    <w:next w:val="a2"/>
    <w:uiPriority w:val="99"/>
    <w:semiHidden/>
    <w:unhideWhenUsed/>
    <w:rsid w:val="004F2F5E"/>
  </w:style>
  <w:style w:type="numbering" w:customStyle="1" w:styleId="42114">
    <w:name w:val="Нет списка42114"/>
    <w:next w:val="a2"/>
    <w:uiPriority w:val="99"/>
    <w:semiHidden/>
    <w:unhideWhenUsed/>
    <w:rsid w:val="004F2F5E"/>
  </w:style>
  <w:style w:type="numbering" w:customStyle="1" w:styleId="43114">
    <w:name w:val="Нет списка43114"/>
    <w:next w:val="a2"/>
    <w:uiPriority w:val="99"/>
    <w:semiHidden/>
    <w:unhideWhenUsed/>
    <w:rsid w:val="004F2F5E"/>
  </w:style>
  <w:style w:type="numbering" w:customStyle="1" w:styleId="44114">
    <w:name w:val="Нет списка44114"/>
    <w:next w:val="a2"/>
    <w:uiPriority w:val="99"/>
    <w:semiHidden/>
    <w:unhideWhenUsed/>
    <w:rsid w:val="004F2F5E"/>
  </w:style>
  <w:style w:type="numbering" w:customStyle="1" w:styleId="45114">
    <w:name w:val="Нет списка45114"/>
    <w:next w:val="a2"/>
    <w:uiPriority w:val="99"/>
    <w:semiHidden/>
    <w:unhideWhenUsed/>
    <w:rsid w:val="004F2F5E"/>
  </w:style>
  <w:style w:type="numbering" w:customStyle="1" w:styleId="46114">
    <w:name w:val="Нет списка46114"/>
    <w:next w:val="a2"/>
    <w:uiPriority w:val="99"/>
    <w:semiHidden/>
    <w:unhideWhenUsed/>
    <w:rsid w:val="004F2F5E"/>
  </w:style>
  <w:style w:type="numbering" w:customStyle="1" w:styleId="47114">
    <w:name w:val="Нет списка47114"/>
    <w:next w:val="a2"/>
    <w:uiPriority w:val="99"/>
    <w:semiHidden/>
    <w:unhideWhenUsed/>
    <w:rsid w:val="004F2F5E"/>
  </w:style>
  <w:style w:type="numbering" w:customStyle="1" w:styleId="48114">
    <w:name w:val="Нет списка48114"/>
    <w:next w:val="a2"/>
    <w:uiPriority w:val="99"/>
    <w:semiHidden/>
    <w:unhideWhenUsed/>
    <w:rsid w:val="004F2F5E"/>
  </w:style>
  <w:style w:type="numbering" w:customStyle="1" w:styleId="49114">
    <w:name w:val="Нет списка49114"/>
    <w:next w:val="a2"/>
    <w:uiPriority w:val="99"/>
    <w:semiHidden/>
    <w:unhideWhenUsed/>
    <w:rsid w:val="004F2F5E"/>
  </w:style>
  <w:style w:type="numbering" w:customStyle="1" w:styleId="50114">
    <w:name w:val="Нет списка50114"/>
    <w:next w:val="a2"/>
    <w:uiPriority w:val="99"/>
    <w:semiHidden/>
    <w:unhideWhenUsed/>
    <w:rsid w:val="004F2F5E"/>
  </w:style>
  <w:style w:type="numbering" w:customStyle="1" w:styleId="51114">
    <w:name w:val="Нет списка51114"/>
    <w:next w:val="a2"/>
    <w:uiPriority w:val="99"/>
    <w:semiHidden/>
    <w:unhideWhenUsed/>
    <w:rsid w:val="004F2F5E"/>
  </w:style>
  <w:style w:type="numbering" w:customStyle="1" w:styleId="52114">
    <w:name w:val="Нет списка52114"/>
    <w:next w:val="a2"/>
    <w:uiPriority w:val="99"/>
    <w:semiHidden/>
    <w:unhideWhenUsed/>
    <w:rsid w:val="004F2F5E"/>
  </w:style>
  <w:style w:type="numbering" w:customStyle="1" w:styleId="53114">
    <w:name w:val="Нет списка53114"/>
    <w:next w:val="a2"/>
    <w:uiPriority w:val="99"/>
    <w:semiHidden/>
    <w:unhideWhenUsed/>
    <w:rsid w:val="004F2F5E"/>
  </w:style>
  <w:style w:type="numbering" w:customStyle="1" w:styleId="54114">
    <w:name w:val="Нет списка54114"/>
    <w:next w:val="a2"/>
    <w:uiPriority w:val="99"/>
    <w:semiHidden/>
    <w:unhideWhenUsed/>
    <w:rsid w:val="004F2F5E"/>
  </w:style>
  <w:style w:type="numbering" w:customStyle="1" w:styleId="55114">
    <w:name w:val="Нет списка55114"/>
    <w:next w:val="a2"/>
    <w:uiPriority w:val="99"/>
    <w:semiHidden/>
    <w:unhideWhenUsed/>
    <w:rsid w:val="004F2F5E"/>
  </w:style>
  <w:style w:type="numbering" w:customStyle="1" w:styleId="56114">
    <w:name w:val="Нет списка56114"/>
    <w:next w:val="a2"/>
    <w:uiPriority w:val="99"/>
    <w:semiHidden/>
    <w:unhideWhenUsed/>
    <w:rsid w:val="004F2F5E"/>
  </w:style>
  <w:style w:type="numbering" w:customStyle="1" w:styleId="57114">
    <w:name w:val="Нет списка57114"/>
    <w:next w:val="a2"/>
    <w:uiPriority w:val="99"/>
    <w:semiHidden/>
    <w:unhideWhenUsed/>
    <w:rsid w:val="004F2F5E"/>
  </w:style>
  <w:style w:type="numbering" w:customStyle="1" w:styleId="58114">
    <w:name w:val="Нет списка58114"/>
    <w:next w:val="a2"/>
    <w:uiPriority w:val="99"/>
    <w:semiHidden/>
    <w:unhideWhenUsed/>
    <w:rsid w:val="004F2F5E"/>
  </w:style>
  <w:style w:type="numbering" w:customStyle="1" w:styleId="59114">
    <w:name w:val="Нет списка59114"/>
    <w:next w:val="a2"/>
    <w:uiPriority w:val="99"/>
    <w:semiHidden/>
    <w:unhideWhenUsed/>
    <w:rsid w:val="004F2F5E"/>
  </w:style>
  <w:style w:type="numbering" w:customStyle="1" w:styleId="60114">
    <w:name w:val="Нет списка60114"/>
    <w:next w:val="a2"/>
    <w:uiPriority w:val="99"/>
    <w:semiHidden/>
    <w:unhideWhenUsed/>
    <w:rsid w:val="004F2F5E"/>
  </w:style>
  <w:style w:type="numbering" w:customStyle="1" w:styleId="61114">
    <w:name w:val="Нет списка61114"/>
    <w:next w:val="a2"/>
    <w:uiPriority w:val="99"/>
    <w:semiHidden/>
    <w:unhideWhenUsed/>
    <w:rsid w:val="004F2F5E"/>
  </w:style>
  <w:style w:type="numbering" w:customStyle="1" w:styleId="62114">
    <w:name w:val="Нет списка62114"/>
    <w:next w:val="a2"/>
    <w:uiPriority w:val="99"/>
    <w:semiHidden/>
    <w:unhideWhenUsed/>
    <w:rsid w:val="004F2F5E"/>
  </w:style>
  <w:style w:type="numbering" w:customStyle="1" w:styleId="63114">
    <w:name w:val="Нет списка63114"/>
    <w:next w:val="a2"/>
    <w:uiPriority w:val="99"/>
    <w:semiHidden/>
    <w:unhideWhenUsed/>
    <w:rsid w:val="004F2F5E"/>
  </w:style>
  <w:style w:type="numbering" w:customStyle="1" w:styleId="64114">
    <w:name w:val="Нет списка64114"/>
    <w:next w:val="a2"/>
    <w:uiPriority w:val="99"/>
    <w:semiHidden/>
    <w:unhideWhenUsed/>
    <w:rsid w:val="004F2F5E"/>
  </w:style>
  <w:style w:type="numbering" w:customStyle="1" w:styleId="65114">
    <w:name w:val="Нет списка65114"/>
    <w:next w:val="a2"/>
    <w:uiPriority w:val="99"/>
    <w:semiHidden/>
    <w:unhideWhenUsed/>
    <w:rsid w:val="004F2F5E"/>
  </w:style>
  <w:style w:type="numbering" w:customStyle="1" w:styleId="66114">
    <w:name w:val="Нет списка66114"/>
    <w:next w:val="a2"/>
    <w:uiPriority w:val="99"/>
    <w:semiHidden/>
    <w:unhideWhenUsed/>
    <w:rsid w:val="004F2F5E"/>
  </w:style>
  <w:style w:type="numbering" w:customStyle="1" w:styleId="67114">
    <w:name w:val="Нет списка67114"/>
    <w:next w:val="a2"/>
    <w:uiPriority w:val="99"/>
    <w:semiHidden/>
    <w:unhideWhenUsed/>
    <w:rsid w:val="004F2F5E"/>
  </w:style>
  <w:style w:type="numbering" w:customStyle="1" w:styleId="68114">
    <w:name w:val="Нет списка68114"/>
    <w:next w:val="a2"/>
    <w:uiPriority w:val="99"/>
    <w:semiHidden/>
    <w:unhideWhenUsed/>
    <w:rsid w:val="004F2F5E"/>
  </w:style>
  <w:style w:type="numbering" w:customStyle="1" w:styleId="69114">
    <w:name w:val="Нет списка69114"/>
    <w:next w:val="a2"/>
    <w:uiPriority w:val="99"/>
    <w:semiHidden/>
    <w:unhideWhenUsed/>
    <w:rsid w:val="004F2F5E"/>
  </w:style>
  <w:style w:type="numbering" w:customStyle="1" w:styleId="70114">
    <w:name w:val="Нет списка70114"/>
    <w:next w:val="a2"/>
    <w:uiPriority w:val="99"/>
    <w:semiHidden/>
    <w:unhideWhenUsed/>
    <w:rsid w:val="004F2F5E"/>
  </w:style>
  <w:style w:type="numbering" w:customStyle="1" w:styleId="71114">
    <w:name w:val="Нет списка71114"/>
    <w:next w:val="a2"/>
    <w:uiPriority w:val="99"/>
    <w:semiHidden/>
    <w:unhideWhenUsed/>
    <w:rsid w:val="004F2F5E"/>
  </w:style>
  <w:style w:type="numbering" w:customStyle="1" w:styleId="72114">
    <w:name w:val="Нет списка72114"/>
    <w:next w:val="a2"/>
    <w:uiPriority w:val="99"/>
    <w:semiHidden/>
    <w:unhideWhenUsed/>
    <w:rsid w:val="004F2F5E"/>
  </w:style>
  <w:style w:type="numbering" w:customStyle="1" w:styleId="73114">
    <w:name w:val="Нет списка73114"/>
    <w:next w:val="a2"/>
    <w:uiPriority w:val="99"/>
    <w:semiHidden/>
    <w:unhideWhenUsed/>
    <w:rsid w:val="004F2F5E"/>
  </w:style>
  <w:style w:type="numbering" w:customStyle="1" w:styleId="74114">
    <w:name w:val="Нет списка74114"/>
    <w:next w:val="a2"/>
    <w:uiPriority w:val="99"/>
    <w:semiHidden/>
    <w:unhideWhenUsed/>
    <w:rsid w:val="004F2F5E"/>
  </w:style>
  <w:style w:type="numbering" w:customStyle="1" w:styleId="75114">
    <w:name w:val="Нет списка75114"/>
    <w:next w:val="a2"/>
    <w:uiPriority w:val="99"/>
    <w:semiHidden/>
    <w:unhideWhenUsed/>
    <w:rsid w:val="004F2F5E"/>
  </w:style>
  <w:style w:type="numbering" w:customStyle="1" w:styleId="76114">
    <w:name w:val="Нет списка76114"/>
    <w:next w:val="a2"/>
    <w:uiPriority w:val="99"/>
    <w:semiHidden/>
    <w:unhideWhenUsed/>
    <w:rsid w:val="004F2F5E"/>
  </w:style>
  <w:style w:type="numbering" w:customStyle="1" w:styleId="7714">
    <w:name w:val="Нет списка7714"/>
    <w:next w:val="a2"/>
    <w:uiPriority w:val="99"/>
    <w:semiHidden/>
    <w:unhideWhenUsed/>
    <w:rsid w:val="004F2F5E"/>
  </w:style>
  <w:style w:type="numbering" w:customStyle="1" w:styleId="7814">
    <w:name w:val="Нет списка7814"/>
    <w:next w:val="a2"/>
    <w:uiPriority w:val="99"/>
    <w:semiHidden/>
    <w:unhideWhenUsed/>
    <w:rsid w:val="004F2F5E"/>
  </w:style>
  <w:style w:type="numbering" w:customStyle="1" w:styleId="7914">
    <w:name w:val="Нет списка7914"/>
    <w:next w:val="a2"/>
    <w:uiPriority w:val="99"/>
    <w:semiHidden/>
    <w:unhideWhenUsed/>
    <w:rsid w:val="004F2F5E"/>
  </w:style>
  <w:style w:type="numbering" w:customStyle="1" w:styleId="8014">
    <w:name w:val="Нет списка8014"/>
    <w:next w:val="a2"/>
    <w:uiPriority w:val="99"/>
    <w:semiHidden/>
    <w:unhideWhenUsed/>
    <w:rsid w:val="004F2F5E"/>
  </w:style>
  <w:style w:type="numbering" w:customStyle="1" w:styleId="81114">
    <w:name w:val="Нет списка81114"/>
    <w:next w:val="a2"/>
    <w:uiPriority w:val="99"/>
    <w:semiHidden/>
    <w:unhideWhenUsed/>
    <w:rsid w:val="004F2F5E"/>
  </w:style>
  <w:style w:type="numbering" w:customStyle="1" w:styleId="844">
    <w:name w:val="Нет списка844"/>
    <w:next w:val="a2"/>
    <w:uiPriority w:val="99"/>
    <w:semiHidden/>
    <w:unhideWhenUsed/>
    <w:rsid w:val="004F2F5E"/>
  </w:style>
  <w:style w:type="numbering" w:customStyle="1" w:styleId="854">
    <w:name w:val="Нет списка854"/>
    <w:next w:val="a2"/>
    <w:uiPriority w:val="99"/>
    <w:semiHidden/>
    <w:unhideWhenUsed/>
    <w:rsid w:val="004F2F5E"/>
  </w:style>
  <w:style w:type="numbering" w:customStyle="1" w:styleId="864">
    <w:name w:val="Нет списка864"/>
    <w:next w:val="a2"/>
    <w:uiPriority w:val="99"/>
    <w:semiHidden/>
    <w:unhideWhenUsed/>
    <w:rsid w:val="004F2F5E"/>
  </w:style>
  <w:style w:type="numbering" w:customStyle="1" w:styleId="874">
    <w:name w:val="Нет списка874"/>
    <w:next w:val="a2"/>
    <w:uiPriority w:val="99"/>
    <w:semiHidden/>
    <w:unhideWhenUsed/>
    <w:rsid w:val="004F2F5E"/>
  </w:style>
  <w:style w:type="numbering" w:customStyle="1" w:styleId="884">
    <w:name w:val="Нет списка884"/>
    <w:next w:val="a2"/>
    <w:uiPriority w:val="99"/>
    <w:semiHidden/>
    <w:unhideWhenUsed/>
    <w:rsid w:val="004F2F5E"/>
  </w:style>
  <w:style w:type="numbering" w:customStyle="1" w:styleId="894">
    <w:name w:val="Нет списка894"/>
    <w:next w:val="a2"/>
    <w:uiPriority w:val="99"/>
    <w:semiHidden/>
    <w:unhideWhenUsed/>
    <w:rsid w:val="004F2F5E"/>
  </w:style>
  <w:style w:type="numbering" w:customStyle="1" w:styleId="904">
    <w:name w:val="Нет списка904"/>
    <w:next w:val="a2"/>
    <w:uiPriority w:val="99"/>
    <w:semiHidden/>
    <w:unhideWhenUsed/>
    <w:rsid w:val="004F2F5E"/>
  </w:style>
  <w:style w:type="numbering" w:customStyle="1" w:styleId="924">
    <w:name w:val="Нет списка924"/>
    <w:next w:val="a2"/>
    <w:uiPriority w:val="99"/>
    <w:semiHidden/>
    <w:unhideWhenUsed/>
    <w:rsid w:val="004F2F5E"/>
  </w:style>
  <w:style w:type="numbering" w:customStyle="1" w:styleId="934">
    <w:name w:val="Нет списка934"/>
    <w:next w:val="a2"/>
    <w:uiPriority w:val="99"/>
    <w:semiHidden/>
    <w:unhideWhenUsed/>
    <w:rsid w:val="004F2F5E"/>
  </w:style>
  <w:style w:type="numbering" w:customStyle="1" w:styleId="944">
    <w:name w:val="Нет списка944"/>
    <w:next w:val="a2"/>
    <w:uiPriority w:val="99"/>
    <w:semiHidden/>
    <w:unhideWhenUsed/>
    <w:rsid w:val="004F2F5E"/>
  </w:style>
  <w:style w:type="numbering" w:customStyle="1" w:styleId="954">
    <w:name w:val="Нет списка954"/>
    <w:next w:val="a2"/>
    <w:uiPriority w:val="99"/>
    <w:semiHidden/>
    <w:unhideWhenUsed/>
    <w:rsid w:val="004F2F5E"/>
  </w:style>
  <w:style w:type="numbering" w:customStyle="1" w:styleId="964">
    <w:name w:val="Нет списка964"/>
    <w:next w:val="a2"/>
    <w:uiPriority w:val="99"/>
    <w:semiHidden/>
    <w:unhideWhenUsed/>
    <w:rsid w:val="004F2F5E"/>
  </w:style>
  <w:style w:type="numbering" w:customStyle="1" w:styleId="974">
    <w:name w:val="Нет списка974"/>
    <w:next w:val="a2"/>
    <w:uiPriority w:val="99"/>
    <w:semiHidden/>
    <w:unhideWhenUsed/>
    <w:rsid w:val="004F2F5E"/>
  </w:style>
  <w:style w:type="numbering" w:customStyle="1" w:styleId="984">
    <w:name w:val="Нет списка984"/>
    <w:next w:val="a2"/>
    <w:uiPriority w:val="99"/>
    <w:semiHidden/>
    <w:unhideWhenUsed/>
    <w:rsid w:val="004F2F5E"/>
  </w:style>
  <w:style w:type="numbering" w:customStyle="1" w:styleId="994">
    <w:name w:val="Нет списка994"/>
    <w:next w:val="a2"/>
    <w:uiPriority w:val="99"/>
    <w:semiHidden/>
    <w:unhideWhenUsed/>
    <w:rsid w:val="004F2F5E"/>
  </w:style>
  <w:style w:type="numbering" w:customStyle="1" w:styleId="1004">
    <w:name w:val="Нет списка1004"/>
    <w:next w:val="a2"/>
    <w:uiPriority w:val="99"/>
    <w:semiHidden/>
    <w:unhideWhenUsed/>
    <w:rsid w:val="004F2F5E"/>
  </w:style>
  <w:style w:type="numbering" w:customStyle="1" w:styleId="1024">
    <w:name w:val="Нет списка1024"/>
    <w:next w:val="a2"/>
    <w:uiPriority w:val="99"/>
    <w:semiHidden/>
    <w:unhideWhenUsed/>
    <w:rsid w:val="004F2F5E"/>
  </w:style>
  <w:style w:type="numbering" w:customStyle="1" w:styleId="1034">
    <w:name w:val="Нет списка1034"/>
    <w:next w:val="a2"/>
    <w:uiPriority w:val="99"/>
    <w:semiHidden/>
    <w:unhideWhenUsed/>
    <w:rsid w:val="004F2F5E"/>
  </w:style>
  <w:style w:type="numbering" w:customStyle="1" w:styleId="1044">
    <w:name w:val="Нет списка1044"/>
    <w:next w:val="a2"/>
    <w:uiPriority w:val="99"/>
    <w:semiHidden/>
    <w:unhideWhenUsed/>
    <w:rsid w:val="004F2F5E"/>
  </w:style>
  <w:style w:type="numbering" w:customStyle="1" w:styleId="1054">
    <w:name w:val="Нет списка1054"/>
    <w:next w:val="a2"/>
    <w:uiPriority w:val="99"/>
    <w:semiHidden/>
    <w:unhideWhenUsed/>
    <w:rsid w:val="004F2F5E"/>
  </w:style>
  <w:style w:type="numbering" w:customStyle="1" w:styleId="1064">
    <w:name w:val="Нет списка1064"/>
    <w:next w:val="a2"/>
    <w:uiPriority w:val="99"/>
    <w:semiHidden/>
    <w:unhideWhenUsed/>
    <w:rsid w:val="004F2F5E"/>
  </w:style>
  <w:style w:type="numbering" w:customStyle="1" w:styleId="1074">
    <w:name w:val="Нет списка1074"/>
    <w:next w:val="a2"/>
    <w:uiPriority w:val="99"/>
    <w:semiHidden/>
    <w:unhideWhenUsed/>
    <w:rsid w:val="004F2F5E"/>
  </w:style>
  <w:style w:type="numbering" w:customStyle="1" w:styleId="1084">
    <w:name w:val="Нет списка1084"/>
    <w:next w:val="a2"/>
    <w:uiPriority w:val="99"/>
    <w:semiHidden/>
    <w:unhideWhenUsed/>
    <w:rsid w:val="004F2F5E"/>
  </w:style>
  <w:style w:type="numbering" w:customStyle="1" w:styleId="1094">
    <w:name w:val="Нет списка1094"/>
    <w:next w:val="a2"/>
    <w:uiPriority w:val="99"/>
    <w:semiHidden/>
    <w:unhideWhenUsed/>
    <w:rsid w:val="004F2F5E"/>
  </w:style>
  <w:style w:type="numbering" w:customStyle="1" w:styleId="1134">
    <w:name w:val="Нет списка1134"/>
    <w:next w:val="a2"/>
    <w:uiPriority w:val="99"/>
    <w:semiHidden/>
    <w:unhideWhenUsed/>
    <w:rsid w:val="004F2F5E"/>
  </w:style>
  <w:style w:type="numbering" w:customStyle="1" w:styleId="1144">
    <w:name w:val="Нет списка1144"/>
    <w:next w:val="a2"/>
    <w:uiPriority w:val="99"/>
    <w:semiHidden/>
    <w:unhideWhenUsed/>
    <w:rsid w:val="004F2F5E"/>
  </w:style>
  <w:style w:type="numbering" w:customStyle="1" w:styleId="1154">
    <w:name w:val="Нет списка1154"/>
    <w:next w:val="a2"/>
    <w:uiPriority w:val="99"/>
    <w:semiHidden/>
    <w:unhideWhenUsed/>
    <w:rsid w:val="004F2F5E"/>
  </w:style>
  <w:style w:type="numbering" w:customStyle="1" w:styleId="1164">
    <w:name w:val="Нет списка1164"/>
    <w:next w:val="a2"/>
    <w:uiPriority w:val="99"/>
    <w:semiHidden/>
    <w:unhideWhenUsed/>
    <w:rsid w:val="004F2F5E"/>
  </w:style>
  <w:style w:type="numbering" w:customStyle="1" w:styleId="1174">
    <w:name w:val="Нет списка1174"/>
    <w:next w:val="a2"/>
    <w:uiPriority w:val="99"/>
    <w:semiHidden/>
    <w:unhideWhenUsed/>
    <w:rsid w:val="004F2F5E"/>
  </w:style>
  <w:style w:type="numbering" w:customStyle="1" w:styleId="1184">
    <w:name w:val="Нет списка1184"/>
    <w:next w:val="a2"/>
    <w:uiPriority w:val="99"/>
    <w:semiHidden/>
    <w:unhideWhenUsed/>
    <w:rsid w:val="004F2F5E"/>
  </w:style>
  <w:style w:type="numbering" w:customStyle="1" w:styleId="1194">
    <w:name w:val="Нет списка1194"/>
    <w:next w:val="a2"/>
    <w:uiPriority w:val="99"/>
    <w:semiHidden/>
    <w:unhideWhenUsed/>
    <w:rsid w:val="004F2F5E"/>
  </w:style>
  <w:style w:type="numbering" w:customStyle="1" w:styleId="1204">
    <w:name w:val="Нет списка1204"/>
    <w:next w:val="a2"/>
    <w:uiPriority w:val="99"/>
    <w:semiHidden/>
    <w:unhideWhenUsed/>
    <w:rsid w:val="004F2F5E"/>
  </w:style>
  <w:style w:type="numbering" w:customStyle="1" w:styleId="1224">
    <w:name w:val="Нет списка1224"/>
    <w:next w:val="a2"/>
    <w:uiPriority w:val="99"/>
    <w:semiHidden/>
    <w:unhideWhenUsed/>
    <w:rsid w:val="004F2F5E"/>
  </w:style>
  <w:style w:type="numbering" w:customStyle="1" w:styleId="1234">
    <w:name w:val="Нет списка1234"/>
    <w:next w:val="a2"/>
    <w:uiPriority w:val="99"/>
    <w:semiHidden/>
    <w:unhideWhenUsed/>
    <w:rsid w:val="004F2F5E"/>
  </w:style>
  <w:style w:type="numbering" w:customStyle="1" w:styleId="1244">
    <w:name w:val="Нет списка1244"/>
    <w:next w:val="a2"/>
    <w:uiPriority w:val="99"/>
    <w:semiHidden/>
    <w:unhideWhenUsed/>
    <w:rsid w:val="004F2F5E"/>
  </w:style>
  <w:style w:type="numbering" w:customStyle="1" w:styleId="1254">
    <w:name w:val="Нет списка1254"/>
    <w:next w:val="a2"/>
    <w:uiPriority w:val="99"/>
    <w:semiHidden/>
    <w:unhideWhenUsed/>
    <w:rsid w:val="004F2F5E"/>
  </w:style>
  <w:style w:type="numbering" w:customStyle="1" w:styleId="1264">
    <w:name w:val="Нет списка1264"/>
    <w:next w:val="a2"/>
    <w:uiPriority w:val="99"/>
    <w:semiHidden/>
    <w:unhideWhenUsed/>
    <w:rsid w:val="004F2F5E"/>
  </w:style>
  <w:style w:type="numbering" w:customStyle="1" w:styleId="1274">
    <w:name w:val="Нет списка1274"/>
    <w:next w:val="a2"/>
    <w:uiPriority w:val="99"/>
    <w:semiHidden/>
    <w:unhideWhenUsed/>
    <w:rsid w:val="004F2F5E"/>
  </w:style>
  <w:style w:type="numbering" w:customStyle="1" w:styleId="1284">
    <w:name w:val="Нет списка1284"/>
    <w:next w:val="a2"/>
    <w:uiPriority w:val="99"/>
    <w:semiHidden/>
    <w:unhideWhenUsed/>
    <w:rsid w:val="004F2F5E"/>
  </w:style>
  <w:style w:type="numbering" w:customStyle="1" w:styleId="1294">
    <w:name w:val="Нет списка1294"/>
    <w:next w:val="a2"/>
    <w:uiPriority w:val="99"/>
    <w:semiHidden/>
    <w:unhideWhenUsed/>
    <w:rsid w:val="004F2F5E"/>
  </w:style>
  <w:style w:type="numbering" w:customStyle="1" w:styleId="1304">
    <w:name w:val="Нет списка1304"/>
    <w:next w:val="a2"/>
    <w:uiPriority w:val="99"/>
    <w:semiHidden/>
    <w:unhideWhenUsed/>
    <w:rsid w:val="004F2F5E"/>
  </w:style>
  <w:style w:type="numbering" w:customStyle="1" w:styleId="1324">
    <w:name w:val="Нет списка1324"/>
    <w:next w:val="a2"/>
    <w:uiPriority w:val="99"/>
    <w:semiHidden/>
    <w:unhideWhenUsed/>
    <w:rsid w:val="004F2F5E"/>
  </w:style>
  <w:style w:type="numbering" w:customStyle="1" w:styleId="1334">
    <w:name w:val="Нет списка1334"/>
    <w:next w:val="a2"/>
    <w:uiPriority w:val="99"/>
    <w:semiHidden/>
    <w:unhideWhenUsed/>
    <w:rsid w:val="004F2F5E"/>
  </w:style>
  <w:style w:type="numbering" w:customStyle="1" w:styleId="1344">
    <w:name w:val="Нет списка1344"/>
    <w:next w:val="a2"/>
    <w:uiPriority w:val="99"/>
    <w:semiHidden/>
    <w:unhideWhenUsed/>
    <w:rsid w:val="004F2F5E"/>
  </w:style>
  <w:style w:type="numbering" w:customStyle="1" w:styleId="1354">
    <w:name w:val="Нет списка1354"/>
    <w:next w:val="a2"/>
    <w:uiPriority w:val="99"/>
    <w:semiHidden/>
    <w:unhideWhenUsed/>
    <w:rsid w:val="004F2F5E"/>
  </w:style>
  <w:style w:type="numbering" w:customStyle="1" w:styleId="1364">
    <w:name w:val="Нет списка1364"/>
    <w:next w:val="a2"/>
    <w:uiPriority w:val="99"/>
    <w:semiHidden/>
    <w:unhideWhenUsed/>
    <w:rsid w:val="004F2F5E"/>
  </w:style>
  <w:style w:type="numbering" w:customStyle="1" w:styleId="1374">
    <w:name w:val="Нет списка1374"/>
    <w:next w:val="a2"/>
    <w:uiPriority w:val="99"/>
    <w:semiHidden/>
    <w:unhideWhenUsed/>
    <w:rsid w:val="004F2F5E"/>
  </w:style>
  <w:style w:type="numbering" w:customStyle="1" w:styleId="1384">
    <w:name w:val="Нет списка1384"/>
    <w:next w:val="a2"/>
    <w:uiPriority w:val="99"/>
    <w:semiHidden/>
    <w:unhideWhenUsed/>
    <w:rsid w:val="004F2F5E"/>
  </w:style>
  <w:style w:type="numbering" w:customStyle="1" w:styleId="1394">
    <w:name w:val="Нет списка1394"/>
    <w:next w:val="a2"/>
    <w:uiPriority w:val="99"/>
    <w:semiHidden/>
    <w:unhideWhenUsed/>
    <w:rsid w:val="004F2F5E"/>
  </w:style>
  <w:style w:type="numbering" w:customStyle="1" w:styleId="1404">
    <w:name w:val="Нет списка1404"/>
    <w:next w:val="a2"/>
    <w:uiPriority w:val="99"/>
    <w:semiHidden/>
    <w:unhideWhenUsed/>
    <w:rsid w:val="004F2F5E"/>
  </w:style>
  <w:style w:type="numbering" w:customStyle="1" w:styleId="1424">
    <w:name w:val="Нет списка1424"/>
    <w:next w:val="a2"/>
    <w:uiPriority w:val="99"/>
    <w:semiHidden/>
    <w:unhideWhenUsed/>
    <w:rsid w:val="004F2F5E"/>
  </w:style>
  <w:style w:type="numbering" w:customStyle="1" w:styleId="1434">
    <w:name w:val="Нет списка1434"/>
    <w:next w:val="a2"/>
    <w:uiPriority w:val="99"/>
    <w:semiHidden/>
    <w:unhideWhenUsed/>
    <w:rsid w:val="004F2F5E"/>
  </w:style>
  <w:style w:type="numbering" w:customStyle="1" w:styleId="1444">
    <w:name w:val="Нет списка1444"/>
    <w:next w:val="a2"/>
    <w:uiPriority w:val="99"/>
    <w:semiHidden/>
    <w:unhideWhenUsed/>
    <w:rsid w:val="004F2F5E"/>
  </w:style>
  <w:style w:type="numbering" w:customStyle="1" w:styleId="1454">
    <w:name w:val="Нет списка1454"/>
    <w:next w:val="a2"/>
    <w:uiPriority w:val="99"/>
    <w:semiHidden/>
    <w:unhideWhenUsed/>
    <w:rsid w:val="004F2F5E"/>
  </w:style>
  <w:style w:type="numbering" w:customStyle="1" w:styleId="1464">
    <w:name w:val="Нет списка1464"/>
    <w:next w:val="a2"/>
    <w:uiPriority w:val="99"/>
    <w:semiHidden/>
    <w:unhideWhenUsed/>
    <w:rsid w:val="004F2F5E"/>
  </w:style>
  <w:style w:type="numbering" w:customStyle="1" w:styleId="1474">
    <w:name w:val="Нет списка1474"/>
    <w:next w:val="a2"/>
    <w:uiPriority w:val="99"/>
    <w:semiHidden/>
    <w:unhideWhenUsed/>
    <w:rsid w:val="004F2F5E"/>
  </w:style>
  <w:style w:type="numbering" w:customStyle="1" w:styleId="1484">
    <w:name w:val="Нет списка1484"/>
    <w:next w:val="a2"/>
    <w:uiPriority w:val="99"/>
    <w:semiHidden/>
    <w:unhideWhenUsed/>
    <w:rsid w:val="004F2F5E"/>
  </w:style>
  <w:style w:type="numbering" w:customStyle="1" w:styleId="1494">
    <w:name w:val="Нет списка1494"/>
    <w:next w:val="a2"/>
    <w:uiPriority w:val="99"/>
    <w:semiHidden/>
    <w:unhideWhenUsed/>
    <w:rsid w:val="004F2F5E"/>
  </w:style>
  <w:style w:type="numbering" w:customStyle="1" w:styleId="1504">
    <w:name w:val="Нет списка1504"/>
    <w:next w:val="a2"/>
    <w:uiPriority w:val="99"/>
    <w:semiHidden/>
    <w:unhideWhenUsed/>
    <w:rsid w:val="004F2F5E"/>
  </w:style>
  <w:style w:type="numbering" w:customStyle="1" w:styleId="1524">
    <w:name w:val="Нет списка1524"/>
    <w:next w:val="a2"/>
    <w:uiPriority w:val="99"/>
    <w:semiHidden/>
    <w:unhideWhenUsed/>
    <w:rsid w:val="004F2F5E"/>
  </w:style>
  <w:style w:type="numbering" w:customStyle="1" w:styleId="1534">
    <w:name w:val="Нет списка1534"/>
    <w:next w:val="a2"/>
    <w:uiPriority w:val="99"/>
    <w:semiHidden/>
    <w:unhideWhenUsed/>
    <w:rsid w:val="004F2F5E"/>
  </w:style>
  <w:style w:type="paragraph" w:customStyle="1" w:styleId="1ffff0">
    <w:name w:val="Знак Знак1 Знак Знак"/>
    <w:basedOn w:val="a"/>
    <w:rsid w:val="004F2F5E"/>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4">
    <w:name w:val="Нет списка1544"/>
    <w:next w:val="a2"/>
    <w:uiPriority w:val="99"/>
    <w:semiHidden/>
    <w:unhideWhenUsed/>
    <w:rsid w:val="004F2F5E"/>
  </w:style>
  <w:style w:type="numbering" w:customStyle="1" w:styleId="1554">
    <w:name w:val="Нет списка1554"/>
    <w:next w:val="a2"/>
    <w:uiPriority w:val="99"/>
    <w:semiHidden/>
    <w:unhideWhenUsed/>
    <w:rsid w:val="004F2F5E"/>
  </w:style>
  <w:style w:type="numbering" w:customStyle="1" w:styleId="1564">
    <w:name w:val="Нет списка1564"/>
    <w:next w:val="a2"/>
    <w:uiPriority w:val="99"/>
    <w:semiHidden/>
    <w:unhideWhenUsed/>
    <w:rsid w:val="004F2F5E"/>
  </w:style>
  <w:style w:type="numbering" w:customStyle="1" w:styleId="1574">
    <w:name w:val="Нет списка1574"/>
    <w:next w:val="a2"/>
    <w:uiPriority w:val="99"/>
    <w:semiHidden/>
    <w:unhideWhenUsed/>
    <w:rsid w:val="004F2F5E"/>
  </w:style>
  <w:style w:type="numbering" w:customStyle="1" w:styleId="1584">
    <w:name w:val="Нет списка1584"/>
    <w:next w:val="a2"/>
    <w:uiPriority w:val="99"/>
    <w:semiHidden/>
    <w:unhideWhenUsed/>
    <w:rsid w:val="004F2F5E"/>
  </w:style>
  <w:style w:type="numbering" w:customStyle="1" w:styleId="1594">
    <w:name w:val="Нет списка1594"/>
    <w:next w:val="a2"/>
    <w:uiPriority w:val="99"/>
    <w:semiHidden/>
    <w:unhideWhenUsed/>
    <w:rsid w:val="004F2F5E"/>
  </w:style>
  <w:style w:type="numbering" w:customStyle="1" w:styleId="1604">
    <w:name w:val="Нет списка1604"/>
    <w:next w:val="a2"/>
    <w:uiPriority w:val="99"/>
    <w:semiHidden/>
    <w:unhideWhenUsed/>
    <w:rsid w:val="004F2F5E"/>
  </w:style>
  <w:style w:type="numbering" w:customStyle="1" w:styleId="1624">
    <w:name w:val="Нет списка1624"/>
    <w:next w:val="a2"/>
    <w:uiPriority w:val="99"/>
    <w:semiHidden/>
    <w:unhideWhenUsed/>
    <w:rsid w:val="004F2F5E"/>
  </w:style>
  <w:style w:type="numbering" w:customStyle="1" w:styleId="1634">
    <w:name w:val="Нет списка1634"/>
    <w:next w:val="a2"/>
    <w:uiPriority w:val="99"/>
    <w:semiHidden/>
    <w:unhideWhenUsed/>
    <w:rsid w:val="004F2F5E"/>
  </w:style>
  <w:style w:type="numbering" w:customStyle="1" w:styleId="1644">
    <w:name w:val="Нет списка1644"/>
    <w:next w:val="a2"/>
    <w:uiPriority w:val="99"/>
    <w:semiHidden/>
    <w:unhideWhenUsed/>
    <w:rsid w:val="004F2F5E"/>
  </w:style>
  <w:style w:type="numbering" w:customStyle="1" w:styleId="1654">
    <w:name w:val="Нет списка1654"/>
    <w:next w:val="a2"/>
    <w:uiPriority w:val="99"/>
    <w:semiHidden/>
    <w:unhideWhenUsed/>
    <w:rsid w:val="004F2F5E"/>
  </w:style>
  <w:style w:type="numbering" w:customStyle="1" w:styleId="1664">
    <w:name w:val="Нет списка1664"/>
    <w:next w:val="a2"/>
    <w:uiPriority w:val="99"/>
    <w:semiHidden/>
    <w:unhideWhenUsed/>
    <w:rsid w:val="004F2F5E"/>
  </w:style>
  <w:style w:type="numbering" w:customStyle="1" w:styleId="1674">
    <w:name w:val="Нет списка1674"/>
    <w:next w:val="a2"/>
    <w:uiPriority w:val="99"/>
    <w:semiHidden/>
    <w:unhideWhenUsed/>
    <w:rsid w:val="004F2F5E"/>
  </w:style>
  <w:style w:type="numbering" w:customStyle="1" w:styleId="1684">
    <w:name w:val="Нет списка1684"/>
    <w:next w:val="a2"/>
    <w:uiPriority w:val="99"/>
    <w:semiHidden/>
    <w:unhideWhenUsed/>
    <w:rsid w:val="004F2F5E"/>
  </w:style>
  <w:style w:type="numbering" w:customStyle="1" w:styleId="1694">
    <w:name w:val="Нет списка1694"/>
    <w:next w:val="a2"/>
    <w:uiPriority w:val="99"/>
    <w:semiHidden/>
    <w:unhideWhenUsed/>
    <w:rsid w:val="004F2F5E"/>
  </w:style>
  <w:style w:type="numbering" w:customStyle="1" w:styleId="1704">
    <w:name w:val="Нет списка1704"/>
    <w:next w:val="a2"/>
    <w:uiPriority w:val="99"/>
    <w:semiHidden/>
    <w:unhideWhenUsed/>
    <w:rsid w:val="004F2F5E"/>
  </w:style>
  <w:style w:type="numbering" w:customStyle="1" w:styleId="1724">
    <w:name w:val="Нет списка1724"/>
    <w:next w:val="a2"/>
    <w:uiPriority w:val="99"/>
    <w:semiHidden/>
    <w:unhideWhenUsed/>
    <w:rsid w:val="004F2F5E"/>
  </w:style>
  <w:style w:type="numbering" w:customStyle="1" w:styleId="1734">
    <w:name w:val="Нет списка1734"/>
    <w:next w:val="a2"/>
    <w:uiPriority w:val="99"/>
    <w:semiHidden/>
    <w:unhideWhenUsed/>
    <w:rsid w:val="004F2F5E"/>
  </w:style>
  <w:style w:type="numbering" w:customStyle="1" w:styleId="1744">
    <w:name w:val="Нет списка1744"/>
    <w:next w:val="a2"/>
    <w:uiPriority w:val="99"/>
    <w:semiHidden/>
    <w:unhideWhenUsed/>
    <w:rsid w:val="004F2F5E"/>
  </w:style>
  <w:style w:type="numbering" w:customStyle="1" w:styleId="1754">
    <w:name w:val="Нет списка1754"/>
    <w:next w:val="a2"/>
    <w:uiPriority w:val="99"/>
    <w:semiHidden/>
    <w:unhideWhenUsed/>
    <w:rsid w:val="004F2F5E"/>
  </w:style>
  <w:style w:type="numbering" w:customStyle="1" w:styleId="1764">
    <w:name w:val="Нет списка1764"/>
    <w:next w:val="a2"/>
    <w:uiPriority w:val="99"/>
    <w:semiHidden/>
    <w:unhideWhenUsed/>
    <w:rsid w:val="004F2F5E"/>
  </w:style>
  <w:style w:type="numbering" w:customStyle="1" w:styleId="1774">
    <w:name w:val="Нет списка1774"/>
    <w:next w:val="a2"/>
    <w:uiPriority w:val="99"/>
    <w:semiHidden/>
    <w:unhideWhenUsed/>
    <w:rsid w:val="004F2F5E"/>
  </w:style>
  <w:style w:type="numbering" w:customStyle="1" w:styleId="1784">
    <w:name w:val="Нет списка1784"/>
    <w:next w:val="a2"/>
    <w:uiPriority w:val="99"/>
    <w:semiHidden/>
    <w:unhideWhenUsed/>
    <w:rsid w:val="004F2F5E"/>
  </w:style>
  <w:style w:type="numbering" w:customStyle="1" w:styleId="1794">
    <w:name w:val="Нет списка1794"/>
    <w:next w:val="a2"/>
    <w:uiPriority w:val="99"/>
    <w:semiHidden/>
    <w:unhideWhenUsed/>
    <w:rsid w:val="004F2F5E"/>
  </w:style>
  <w:style w:type="numbering" w:customStyle="1" w:styleId="1804">
    <w:name w:val="Нет списка1804"/>
    <w:next w:val="a2"/>
    <w:uiPriority w:val="99"/>
    <w:semiHidden/>
    <w:unhideWhenUsed/>
    <w:rsid w:val="004F2F5E"/>
  </w:style>
  <w:style w:type="numbering" w:customStyle="1" w:styleId="1824">
    <w:name w:val="Нет списка1824"/>
    <w:next w:val="a2"/>
    <w:uiPriority w:val="99"/>
    <w:semiHidden/>
    <w:unhideWhenUsed/>
    <w:rsid w:val="004F2F5E"/>
  </w:style>
  <w:style w:type="numbering" w:customStyle="1" w:styleId="1834">
    <w:name w:val="Нет списка1834"/>
    <w:next w:val="a2"/>
    <w:uiPriority w:val="99"/>
    <w:semiHidden/>
    <w:unhideWhenUsed/>
    <w:rsid w:val="004F2F5E"/>
  </w:style>
  <w:style w:type="numbering" w:customStyle="1" w:styleId="1844">
    <w:name w:val="Нет списка1844"/>
    <w:next w:val="a2"/>
    <w:uiPriority w:val="99"/>
    <w:semiHidden/>
    <w:unhideWhenUsed/>
    <w:rsid w:val="004F2F5E"/>
  </w:style>
  <w:style w:type="numbering" w:customStyle="1" w:styleId="1854">
    <w:name w:val="Нет списка1854"/>
    <w:next w:val="a2"/>
    <w:uiPriority w:val="99"/>
    <w:semiHidden/>
    <w:unhideWhenUsed/>
    <w:rsid w:val="004F2F5E"/>
  </w:style>
  <w:style w:type="numbering" w:customStyle="1" w:styleId="1864">
    <w:name w:val="Нет списка1864"/>
    <w:next w:val="a2"/>
    <w:uiPriority w:val="99"/>
    <w:semiHidden/>
    <w:unhideWhenUsed/>
    <w:rsid w:val="004F2F5E"/>
  </w:style>
  <w:style w:type="numbering" w:customStyle="1" w:styleId="1874">
    <w:name w:val="Нет списка1874"/>
    <w:next w:val="a2"/>
    <w:uiPriority w:val="99"/>
    <w:semiHidden/>
    <w:unhideWhenUsed/>
    <w:rsid w:val="004F2F5E"/>
  </w:style>
  <w:style w:type="numbering" w:customStyle="1" w:styleId="1884">
    <w:name w:val="Нет списка1884"/>
    <w:next w:val="a2"/>
    <w:uiPriority w:val="99"/>
    <w:semiHidden/>
    <w:unhideWhenUsed/>
    <w:rsid w:val="004F2F5E"/>
  </w:style>
  <w:style w:type="numbering" w:customStyle="1" w:styleId="1894">
    <w:name w:val="Нет списка1894"/>
    <w:next w:val="a2"/>
    <w:uiPriority w:val="99"/>
    <w:semiHidden/>
    <w:unhideWhenUsed/>
    <w:rsid w:val="004F2F5E"/>
  </w:style>
  <w:style w:type="numbering" w:customStyle="1" w:styleId="1904">
    <w:name w:val="Нет списка1904"/>
    <w:next w:val="a2"/>
    <w:uiPriority w:val="99"/>
    <w:semiHidden/>
    <w:unhideWhenUsed/>
    <w:rsid w:val="004F2F5E"/>
  </w:style>
  <w:style w:type="numbering" w:customStyle="1" w:styleId="1924">
    <w:name w:val="Нет списка1924"/>
    <w:next w:val="a2"/>
    <w:uiPriority w:val="99"/>
    <w:semiHidden/>
    <w:unhideWhenUsed/>
    <w:rsid w:val="004F2F5E"/>
  </w:style>
  <w:style w:type="numbering" w:customStyle="1" w:styleId="1934">
    <w:name w:val="Нет списка1934"/>
    <w:next w:val="a2"/>
    <w:uiPriority w:val="99"/>
    <w:semiHidden/>
    <w:unhideWhenUsed/>
    <w:rsid w:val="004F2F5E"/>
  </w:style>
  <w:style w:type="numbering" w:customStyle="1" w:styleId="1944">
    <w:name w:val="Нет списка1944"/>
    <w:next w:val="a2"/>
    <w:uiPriority w:val="99"/>
    <w:semiHidden/>
    <w:unhideWhenUsed/>
    <w:rsid w:val="004F2F5E"/>
  </w:style>
  <w:style w:type="numbering" w:customStyle="1" w:styleId="1954">
    <w:name w:val="Нет списка1954"/>
    <w:next w:val="a2"/>
    <w:uiPriority w:val="99"/>
    <w:semiHidden/>
    <w:unhideWhenUsed/>
    <w:rsid w:val="004F2F5E"/>
  </w:style>
  <w:style w:type="numbering" w:customStyle="1" w:styleId="1964">
    <w:name w:val="Нет списка1964"/>
    <w:next w:val="a2"/>
    <w:uiPriority w:val="99"/>
    <w:semiHidden/>
    <w:unhideWhenUsed/>
    <w:rsid w:val="004F2F5E"/>
  </w:style>
  <w:style w:type="numbering" w:customStyle="1" w:styleId="1974">
    <w:name w:val="Нет списка1974"/>
    <w:next w:val="a2"/>
    <w:uiPriority w:val="99"/>
    <w:semiHidden/>
    <w:unhideWhenUsed/>
    <w:rsid w:val="004F2F5E"/>
  </w:style>
  <w:style w:type="numbering" w:customStyle="1" w:styleId="1984">
    <w:name w:val="Нет списка1984"/>
    <w:next w:val="a2"/>
    <w:uiPriority w:val="99"/>
    <w:semiHidden/>
    <w:unhideWhenUsed/>
    <w:rsid w:val="004F2F5E"/>
  </w:style>
  <w:style w:type="numbering" w:customStyle="1" w:styleId="1994">
    <w:name w:val="Нет списка1994"/>
    <w:next w:val="a2"/>
    <w:uiPriority w:val="99"/>
    <w:semiHidden/>
    <w:unhideWhenUsed/>
    <w:rsid w:val="004F2F5E"/>
  </w:style>
  <w:style w:type="numbering" w:customStyle="1" w:styleId="2004">
    <w:name w:val="Нет списка2004"/>
    <w:next w:val="a2"/>
    <w:uiPriority w:val="99"/>
    <w:semiHidden/>
    <w:unhideWhenUsed/>
    <w:rsid w:val="004F2F5E"/>
  </w:style>
  <w:style w:type="numbering" w:customStyle="1" w:styleId="2024">
    <w:name w:val="Нет списка2024"/>
    <w:next w:val="a2"/>
    <w:uiPriority w:val="99"/>
    <w:semiHidden/>
    <w:unhideWhenUsed/>
    <w:rsid w:val="004F2F5E"/>
  </w:style>
  <w:style w:type="numbering" w:customStyle="1" w:styleId="2034">
    <w:name w:val="Нет списка2034"/>
    <w:next w:val="a2"/>
    <w:uiPriority w:val="99"/>
    <w:semiHidden/>
    <w:unhideWhenUsed/>
    <w:rsid w:val="004F2F5E"/>
  </w:style>
  <w:style w:type="numbering" w:customStyle="1" w:styleId="2043">
    <w:name w:val="Нет списка2043"/>
    <w:next w:val="a2"/>
    <w:uiPriority w:val="99"/>
    <w:semiHidden/>
    <w:unhideWhenUsed/>
    <w:rsid w:val="004F2F5E"/>
  </w:style>
  <w:style w:type="numbering" w:customStyle="1" w:styleId="2053">
    <w:name w:val="Нет списка2053"/>
    <w:next w:val="a2"/>
    <w:uiPriority w:val="99"/>
    <w:semiHidden/>
    <w:unhideWhenUsed/>
    <w:rsid w:val="004F2F5E"/>
  </w:style>
  <w:style w:type="numbering" w:customStyle="1" w:styleId="2063">
    <w:name w:val="Нет списка2063"/>
    <w:next w:val="a2"/>
    <w:uiPriority w:val="99"/>
    <w:semiHidden/>
    <w:unhideWhenUsed/>
    <w:rsid w:val="004F2F5E"/>
  </w:style>
  <w:style w:type="numbering" w:customStyle="1" w:styleId="2073">
    <w:name w:val="Нет списка2073"/>
    <w:next w:val="a2"/>
    <w:uiPriority w:val="99"/>
    <w:semiHidden/>
    <w:unhideWhenUsed/>
    <w:rsid w:val="004F2F5E"/>
  </w:style>
  <w:style w:type="numbering" w:customStyle="1" w:styleId="2082">
    <w:name w:val="Нет списка2082"/>
    <w:next w:val="a2"/>
    <w:uiPriority w:val="99"/>
    <w:semiHidden/>
    <w:unhideWhenUsed/>
    <w:rsid w:val="004F2F5E"/>
  </w:style>
  <w:style w:type="numbering" w:customStyle="1" w:styleId="2092">
    <w:name w:val="Нет списка2092"/>
    <w:next w:val="a2"/>
    <w:uiPriority w:val="99"/>
    <w:semiHidden/>
    <w:unhideWhenUsed/>
    <w:rsid w:val="004F2F5E"/>
  </w:style>
  <w:style w:type="numbering" w:customStyle="1" w:styleId="2121">
    <w:name w:val="Нет списка2121"/>
    <w:next w:val="a2"/>
    <w:uiPriority w:val="99"/>
    <w:semiHidden/>
    <w:unhideWhenUsed/>
    <w:rsid w:val="004F2F5E"/>
  </w:style>
  <w:style w:type="numbering" w:customStyle="1" w:styleId="2131">
    <w:name w:val="Нет списка2131"/>
    <w:next w:val="a2"/>
    <w:uiPriority w:val="99"/>
    <w:semiHidden/>
    <w:unhideWhenUsed/>
    <w:rsid w:val="004F2F5E"/>
  </w:style>
  <w:style w:type="numbering" w:customStyle="1" w:styleId="2141">
    <w:name w:val="Нет списка2141"/>
    <w:next w:val="a2"/>
    <w:uiPriority w:val="99"/>
    <w:semiHidden/>
    <w:unhideWhenUsed/>
    <w:rsid w:val="004F2F5E"/>
  </w:style>
  <w:style w:type="numbering" w:customStyle="1" w:styleId="2151">
    <w:name w:val="Нет списка2151"/>
    <w:next w:val="a2"/>
    <w:uiPriority w:val="99"/>
    <w:semiHidden/>
    <w:unhideWhenUsed/>
    <w:rsid w:val="004F2F5E"/>
  </w:style>
  <w:style w:type="numbering" w:customStyle="1" w:styleId="2200">
    <w:name w:val="Нет списка220"/>
    <w:next w:val="a2"/>
    <w:uiPriority w:val="99"/>
    <w:semiHidden/>
    <w:rsid w:val="004D3F11"/>
  </w:style>
  <w:style w:type="paragraph" w:customStyle="1" w:styleId="91fff6">
    <w:name w:val="Знак Знак9 Знак Знак1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d">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5b">
    <w:name w:val="Сетка таблицы5"/>
    <w:basedOn w:val="a1"/>
    <w:next w:val="ac"/>
    <w:rsid w:val="004D3F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b">
    <w:name w:val="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1">
    <w:name w:val="Знак1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2">
    <w:name w:val="Знак1"/>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3">
    <w:name w:val="Знак1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c">
    <w:name w:val="Знак2"/>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d">
    <w:name w:val="Знак2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4">
    <w:name w:val="Знак1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5">
    <w:name w:val="Знак1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f0">
    <w:name w:val="Знак3"/>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c">
    <w:name w:val="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4">
    <w:name w:val="Знак1 Знак Знак Знак2"/>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d">
    <w:name w:val="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9">
    <w:name w:val="Знак1 Знак Знак Знак4 Знак Знак Знак1"/>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e">
    <w:name w:val="Знак2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e">
    <w:name w:val="Знак1 Знак Знак Знак4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
    <w:name w:val="Знак2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e">
    <w:name w:val="Знак Знак9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c">
    <w:name w:val="Знак1 Знак Знак Знак4 Знак Знак Знак1 Знак Знак Знак1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
    <w:name w:val="Знак Знак9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0">
    <w:name w:val="Знак Знак9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1">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2">
    <w:name w:val="Знак Знак9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3">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4">
    <w:name w:val="Знак Знак9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0">
    <w:name w:val="Знак2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5">
    <w:name w:val="Знак Знак9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1">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6">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e">
    <w:name w:val="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
    <w:name w:val="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0">
    <w:name w:val="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7">
    <w:name w:val="Знак Знак9 Знак Знак1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d">
    <w:name w:val="Знак1 Знак Знак Знак4 Знак Знак Знак1 Знак Знак Знак1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8">
    <w:name w:val="Знак Знак9 Знак Знак1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9">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a">
    <w:name w:val="Знак Знак9 Знак Знак1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b">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c">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d">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5">
    <w:name w:val="Знак Знак12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9">
    <w:name w:val="Нет списка1109"/>
    <w:next w:val="a2"/>
    <w:uiPriority w:val="99"/>
    <w:semiHidden/>
    <w:unhideWhenUsed/>
    <w:rsid w:val="004D3F11"/>
  </w:style>
  <w:style w:type="numbering" w:customStyle="1" w:styleId="226">
    <w:name w:val="Нет списка226"/>
    <w:next w:val="a2"/>
    <w:uiPriority w:val="99"/>
    <w:semiHidden/>
    <w:unhideWhenUsed/>
    <w:rsid w:val="004D3F11"/>
  </w:style>
  <w:style w:type="numbering" w:customStyle="1" w:styleId="3200">
    <w:name w:val="Нет списка320"/>
    <w:next w:val="a2"/>
    <w:uiPriority w:val="99"/>
    <w:semiHidden/>
    <w:unhideWhenUsed/>
    <w:rsid w:val="004D3F11"/>
  </w:style>
  <w:style w:type="numbering" w:customStyle="1" w:styleId="420">
    <w:name w:val="Нет списка420"/>
    <w:next w:val="a2"/>
    <w:uiPriority w:val="99"/>
    <w:semiHidden/>
    <w:unhideWhenUsed/>
    <w:rsid w:val="004D3F11"/>
  </w:style>
  <w:style w:type="paragraph" w:customStyle="1" w:styleId="1ffff6">
    <w:name w:val="Знак Знак Знак Знак1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7">
    <w:name w:val="Без интервала9"/>
    <w:rsid w:val="004D3F11"/>
    <w:pPr>
      <w:spacing w:after="0" w:line="240" w:lineRule="auto"/>
    </w:pPr>
    <w:rPr>
      <w:rFonts w:ascii="Calibri" w:eastAsia="Times New Roman" w:hAnsi="Calibri" w:cs="Times New Roman"/>
    </w:rPr>
  </w:style>
  <w:style w:type="paragraph" w:customStyle="1" w:styleId="12ffff6">
    <w:name w:val="Знак Знак12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e">
    <w:name w:val="Знак Знак9 Знак Знак1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200">
    <w:name w:val="Нет списка520"/>
    <w:next w:val="a2"/>
    <w:uiPriority w:val="99"/>
    <w:semiHidden/>
    <w:unhideWhenUsed/>
    <w:rsid w:val="004D3F11"/>
  </w:style>
  <w:style w:type="numbering" w:customStyle="1" w:styleId="620">
    <w:name w:val="Нет списка620"/>
    <w:next w:val="a2"/>
    <w:uiPriority w:val="99"/>
    <w:semiHidden/>
    <w:unhideWhenUsed/>
    <w:rsid w:val="004D3F11"/>
  </w:style>
  <w:style w:type="numbering" w:customStyle="1" w:styleId="720">
    <w:name w:val="Нет списка720"/>
    <w:next w:val="a2"/>
    <w:uiPriority w:val="99"/>
    <w:semiHidden/>
    <w:unhideWhenUsed/>
    <w:rsid w:val="004D3F11"/>
  </w:style>
  <w:style w:type="numbering" w:customStyle="1" w:styleId="819">
    <w:name w:val="Нет списка819"/>
    <w:next w:val="a2"/>
    <w:uiPriority w:val="99"/>
    <w:semiHidden/>
    <w:unhideWhenUsed/>
    <w:rsid w:val="004D3F11"/>
  </w:style>
  <w:style w:type="numbering" w:customStyle="1" w:styleId="9190">
    <w:name w:val="Нет списка919"/>
    <w:next w:val="a2"/>
    <w:uiPriority w:val="99"/>
    <w:semiHidden/>
    <w:unhideWhenUsed/>
    <w:rsid w:val="004D3F11"/>
  </w:style>
  <w:style w:type="numbering" w:customStyle="1" w:styleId="1019">
    <w:name w:val="Нет списка1019"/>
    <w:next w:val="a2"/>
    <w:uiPriority w:val="99"/>
    <w:semiHidden/>
    <w:unhideWhenUsed/>
    <w:rsid w:val="004D3F11"/>
  </w:style>
  <w:style w:type="paragraph" w:customStyle="1" w:styleId="1ffff7">
    <w:name w:val="Знак Знак1"/>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7">
    <w:name w:val="Знак Знак12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9">
    <w:name w:val="Нет списка1119"/>
    <w:next w:val="a2"/>
    <w:uiPriority w:val="99"/>
    <w:semiHidden/>
    <w:unhideWhenUsed/>
    <w:rsid w:val="004D3F11"/>
  </w:style>
  <w:style w:type="numbering" w:customStyle="1" w:styleId="1219">
    <w:name w:val="Нет списка1219"/>
    <w:next w:val="a2"/>
    <w:uiPriority w:val="99"/>
    <w:semiHidden/>
    <w:unhideWhenUsed/>
    <w:rsid w:val="004D3F11"/>
  </w:style>
  <w:style w:type="paragraph" w:customStyle="1" w:styleId="12ffff8">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8">
    <w:name w:val="Знак1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9">
    <w:name w:val="Нет списка1319"/>
    <w:next w:val="a2"/>
    <w:uiPriority w:val="99"/>
    <w:semiHidden/>
    <w:unhideWhenUsed/>
    <w:rsid w:val="004D3F11"/>
  </w:style>
  <w:style w:type="numbering" w:customStyle="1" w:styleId="14190">
    <w:name w:val="Нет списка1419"/>
    <w:next w:val="a2"/>
    <w:uiPriority w:val="99"/>
    <w:semiHidden/>
    <w:unhideWhenUsed/>
    <w:rsid w:val="004D3F11"/>
  </w:style>
  <w:style w:type="numbering" w:customStyle="1" w:styleId="1519">
    <w:name w:val="Нет списка1519"/>
    <w:next w:val="a2"/>
    <w:uiPriority w:val="99"/>
    <w:semiHidden/>
    <w:unhideWhenUsed/>
    <w:rsid w:val="004D3F11"/>
  </w:style>
  <w:style w:type="numbering" w:customStyle="1" w:styleId="1619">
    <w:name w:val="Нет списка1619"/>
    <w:next w:val="a2"/>
    <w:uiPriority w:val="99"/>
    <w:semiHidden/>
    <w:unhideWhenUsed/>
    <w:rsid w:val="004D3F11"/>
  </w:style>
  <w:style w:type="numbering" w:customStyle="1" w:styleId="1719">
    <w:name w:val="Нет списка1719"/>
    <w:next w:val="a2"/>
    <w:uiPriority w:val="99"/>
    <w:semiHidden/>
    <w:unhideWhenUsed/>
    <w:rsid w:val="004D3F11"/>
  </w:style>
  <w:style w:type="paragraph" w:customStyle="1" w:styleId="13f">
    <w:name w:val="Знак Знак13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9">
    <w:name w:val="Нет списка1819"/>
    <w:next w:val="a2"/>
    <w:uiPriority w:val="99"/>
    <w:semiHidden/>
    <w:unhideWhenUsed/>
    <w:rsid w:val="004D3F11"/>
  </w:style>
  <w:style w:type="numbering" w:customStyle="1" w:styleId="1919">
    <w:name w:val="Нет списка1919"/>
    <w:next w:val="a2"/>
    <w:uiPriority w:val="99"/>
    <w:semiHidden/>
    <w:unhideWhenUsed/>
    <w:rsid w:val="004D3F11"/>
  </w:style>
  <w:style w:type="numbering" w:customStyle="1" w:styleId="2017">
    <w:name w:val="Нет списка2017"/>
    <w:next w:val="a2"/>
    <w:uiPriority w:val="99"/>
    <w:semiHidden/>
    <w:unhideWhenUsed/>
    <w:rsid w:val="004D3F11"/>
  </w:style>
  <w:style w:type="paragraph" w:customStyle="1" w:styleId="12ffff9">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a">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b">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6">
    <w:name w:val="Нет списка2116"/>
    <w:next w:val="a2"/>
    <w:uiPriority w:val="99"/>
    <w:semiHidden/>
    <w:unhideWhenUsed/>
    <w:rsid w:val="004D3F11"/>
  </w:style>
  <w:style w:type="numbering" w:customStyle="1" w:styleId="227">
    <w:name w:val="Нет списка227"/>
    <w:next w:val="a2"/>
    <w:uiPriority w:val="99"/>
    <w:semiHidden/>
    <w:unhideWhenUsed/>
    <w:rsid w:val="004D3F11"/>
  </w:style>
  <w:style w:type="numbering" w:customStyle="1" w:styleId="236">
    <w:name w:val="Нет списка236"/>
    <w:next w:val="a2"/>
    <w:uiPriority w:val="99"/>
    <w:semiHidden/>
    <w:unhideWhenUsed/>
    <w:rsid w:val="004D3F11"/>
  </w:style>
  <w:style w:type="numbering" w:customStyle="1" w:styleId="246">
    <w:name w:val="Нет списка246"/>
    <w:next w:val="a2"/>
    <w:uiPriority w:val="99"/>
    <w:semiHidden/>
    <w:unhideWhenUsed/>
    <w:rsid w:val="004D3F11"/>
  </w:style>
  <w:style w:type="numbering" w:customStyle="1" w:styleId="256">
    <w:name w:val="Нет списка256"/>
    <w:next w:val="a2"/>
    <w:uiPriority w:val="99"/>
    <w:semiHidden/>
    <w:unhideWhenUsed/>
    <w:rsid w:val="004D3F11"/>
  </w:style>
  <w:style w:type="numbering" w:customStyle="1" w:styleId="266">
    <w:name w:val="Нет списка266"/>
    <w:next w:val="a2"/>
    <w:uiPriority w:val="99"/>
    <w:semiHidden/>
    <w:unhideWhenUsed/>
    <w:rsid w:val="004D3F11"/>
  </w:style>
  <w:style w:type="numbering" w:customStyle="1" w:styleId="276">
    <w:name w:val="Нет списка276"/>
    <w:next w:val="a2"/>
    <w:uiPriority w:val="99"/>
    <w:semiHidden/>
    <w:unhideWhenUsed/>
    <w:rsid w:val="004D3F11"/>
  </w:style>
  <w:style w:type="numbering" w:customStyle="1" w:styleId="286">
    <w:name w:val="Нет списка286"/>
    <w:next w:val="a2"/>
    <w:uiPriority w:val="99"/>
    <w:semiHidden/>
    <w:unhideWhenUsed/>
    <w:rsid w:val="004D3F11"/>
  </w:style>
  <w:style w:type="numbering" w:customStyle="1" w:styleId="296">
    <w:name w:val="Нет списка296"/>
    <w:next w:val="a2"/>
    <w:uiPriority w:val="99"/>
    <w:semiHidden/>
    <w:unhideWhenUsed/>
    <w:rsid w:val="004D3F11"/>
  </w:style>
  <w:style w:type="paragraph" w:customStyle="1" w:styleId="12ffff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6">
    <w:name w:val="Нет списка306"/>
    <w:next w:val="a2"/>
    <w:uiPriority w:val="99"/>
    <w:semiHidden/>
    <w:unhideWhenUsed/>
    <w:rsid w:val="004D3F11"/>
  </w:style>
  <w:style w:type="numbering" w:customStyle="1" w:styleId="3110">
    <w:name w:val="Нет списка3110"/>
    <w:next w:val="a2"/>
    <w:uiPriority w:val="99"/>
    <w:semiHidden/>
    <w:unhideWhenUsed/>
    <w:rsid w:val="004D3F11"/>
  </w:style>
  <w:style w:type="paragraph" w:customStyle="1" w:styleId="12ffffd">
    <w:name w:val="Знак Знак12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6">
    <w:name w:val="Нет списка326"/>
    <w:next w:val="a2"/>
    <w:uiPriority w:val="99"/>
    <w:semiHidden/>
    <w:unhideWhenUsed/>
    <w:rsid w:val="004D3F11"/>
  </w:style>
  <w:style w:type="numbering" w:customStyle="1" w:styleId="336">
    <w:name w:val="Нет списка336"/>
    <w:next w:val="a2"/>
    <w:uiPriority w:val="99"/>
    <w:semiHidden/>
    <w:unhideWhenUsed/>
    <w:rsid w:val="004D3F11"/>
  </w:style>
  <w:style w:type="numbering" w:customStyle="1" w:styleId="346">
    <w:name w:val="Нет списка346"/>
    <w:next w:val="a2"/>
    <w:uiPriority w:val="99"/>
    <w:semiHidden/>
    <w:unhideWhenUsed/>
    <w:rsid w:val="004D3F11"/>
  </w:style>
  <w:style w:type="numbering" w:customStyle="1" w:styleId="356">
    <w:name w:val="Нет списка356"/>
    <w:next w:val="a2"/>
    <w:uiPriority w:val="99"/>
    <w:semiHidden/>
    <w:unhideWhenUsed/>
    <w:rsid w:val="004D3F11"/>
  </w:style>
  <w:style w:type="numbering" w:customStyle="1" w:styleId="366">
    <w:name w:val="Нет списка366"/>
    <w:next w:val="a2"/>
    <w:uiPriority w:val="99"/>
    <w:semiHidden/>
    <w:unhideWhenUsed/>
    <w:rsid w:val="004D3F11"/>
  </w:style>
  <w:style w:type="numbering" w:customStyle="1" w:styleId="376">
    <w:name w:val="Нет списка376"/>
    <w:next w:val="a2"/>
    <w:uiPriority w:val="99"/>
    <w:semiHidden/>
    <w:unhideWhenUsed/>
    <w:rsid w:val="004D3F11"/>
  </w:style>
  <w:style w:type="numbering" w:customStyle="1" w:styleId="386">
    <w:name w:val="Нет списка386"/>
    <w:next w:val="a2"/>
    <w:uiPriority w:val="99"/>
    <w:semiHidden/>
    <w:unhideWhenUsed/>
    <w:rsid w:val="004D3F11"/>
  </w:style>
  <w:style w:type="numbering" w:customStyle="1" w:styleId="396">
    <w:name w:val="Нет списка396"/>
    <w:next w:val="a2"/>
    <w:uiPriority w:val="99"/>
    <w:semiHidden/>
    <w:unhideWhenUsed/>
    <w:rsid w:val="004D3F11"/>
  </w:style>
  <w:style w:type="numbering" w:customStyle="1" w:styleId="406">
    <w:name w:val="Нет списка406"/>
    <w:next w:val="a2"/>
    <w:uiPriority w:val="99"/>
    <w:semiHidden/>
    <w:unhideWhenUsed/>
    <w:rsid w:val="004D3F11"/>
  </w:style>
  <w:style w:type="numbering" w:customStyle="1" w:styleId="4110">
    <w:name w:val="Нет списка4110"/>
    <w:next w:val="a2"/>
    <w:uiPriority w:val="99"/>
    <w:semiHidden/>
    <w:unhideWhenUsed/>
    <w:rsid w:val="004D3F11"/>
  </w:style>
  <w:style w:type="paragraph" w:customStyle="1" w:styleId="1ffff9">
    <w:name w:val="Знак Знак1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6">
    <w:name w:val="Нет списка426"/>
    <w:next w:val="a2"/>
    <w:uiPriority w:val="99"/>
    <w:semiHidden/>
    <w:unhideWhenUsed/>
    <w:rsid w:val="004D3F11"/>
  </w:style>
  <w:style w:type="numbering" w:customStyle="1" w:styleId="436">
    <w:name w:val="Нет списка436"/>
    <w:next w:val="a2"/>
    <w:uiPriority w:val="99"/>
    <w:semiHidden/>
    <w:unhideWhenUsed/>
    <w:rsid w:val="004D3F11"/>
  </w:style>
  <w:style w:type="numbering" w:customStyle="1" w:styleId="446">
    <w:name w:val="Нет списка446"/>
    <w:next w:val="a2"/>
    <w:uiPriority w:val="99"/>
    <w:semiHidden/>
    <w:unhideWhenUsed/>
    <w:rsid w:val="004D3F11"/>
  </w:style>
  <w:style w:type="numbering" w:customStyle="1" w:styleId="456">
    <w:name w:val="Нет списка456"/>
    <w:next w:val="a2"/>
    <w:uiPriority w:val="99"/>
    <w:semiHidden/>
    <w:unhideWhenUsed/>
    <w:rsid w:val="004D3F11"/>
  </w:style>
  <w:style w:type="numbering" w:customStyle="1" w:styleId="466">
    <w:name w:val="Нет списка466"/>
    <w:next w:val="a2"/>
    <w:uiPriority w:val="99"/>
    <w:semiHidden/>
    <w:unhideWhenUsed/>
    <w:rsid w:val="004D3F11"/>
  </w:style>
  <w:style w:type="numbering" w:customStyle="1" w:styleId="476">
    <w:name w:val="Нет списка476"/>
    <w:next w:val="a2"/>
    <w:uiPriority w:val="99"/>
    <w:semiHidden/>
    <w:unhideWhenUsed/>
    <w:rsid w:val="004D3F11"/>
  </w:style>
  <w:style w:type="numbering" w:customStyle="1" w:styleId="486">
    <w:name w:val="Нет списка486"/>
    <w:next w:val="a2"/>
    <w:uiPriority w:val="99"/>
    <w:semiHidden/>
    <w:unhideWhenUsed/>
    <w:rsid w:val="004D3F11"/>
  </w:style>
  <w:style w:type="numbering" w:customStyle="1" w:styleId="496">
    <w:name w:val="Нет списка496"/>
    <w:next w:val="a2"/>
    <w:uiPriority w:val="99"/>
    <w:semiHidden/>
    <w:unhideWhenUsed/>
    <w:rsid w:val="004D3F11"/>
  </w:style>
  <w:style w:type="numbering" w:customStyle="1" w:styleId="506">
    <w:name w:val="Нет списка506"/>
    <w:next w:val="a2"/>
    <w:uiPriority w:val="99"/>
    <w:semiHidden/>
    <w:unhideWhenUsed/>
    <w:rsid w:val="004D3F11"/>
  </w:style>
  <w:style w:type="numbering" w:customStyle="1" w:styleId="5110">
    <w:name w:val="Нет списка5110"/>
    <w:next w:val="a2"/>
    <w:uiPriority w:val="99"/>
    <w:semiHidden/>
    <w:unhideWhenUsed/>
    <w:rsid w:val="004D3F11"/>
  </w:style>
  <w:style w:type="numbering" w:customStyle="1" w:styleId="526">
    <w:name w:val="Нет списка526"/>
    <w:next w:val="a2"/>
    <w:uiPriority w:val="99"/>
    <w:semiHidden/>
    <w:unhideWhenUsed/>
    <w:rsid w:val="004D3F11"/>
  </w:style>
  <w:style w:type="numbering" w:customStyle="1" w:styleId="536">
    <w:name w:val="Нет списка536"/>
    <w:next w:val="a2"/>
    <w:uiPriority w:val="99"/>
    <w:semiHidden/>
    <w:unhideWhenUsed/>
    <w:rsid w:val="004D3F11"/>
  </w:style>
  <w:style w:type="numbering" w:customStyle="1" w:styleId="546">
    <w:name w:val="Нет списка546"/>
    <w:next w:val="a2"/>
    <w:uiPriority w:val="99"/>
    <w:semiHidden/>
    <w:unhideWhenUsed/>
    <w:rsid w:val="004D3F11"/>
  </w:style>
  <w:style w:type="numbering" w:customStyle="1" w:styleId="556">
    <w:name w:val="Нет списка556"/>
    <w:next w:val="a2"/>
    <w:uiPriority w:val="99"/>
    <w:semiHidden/>
    <w:unhideWhenUsed/>
    <w:rsid w:val="004D3F11"/>
  </w:style>
  <w:style w:type="numbering" w:customStyle="1" w:styleId="566">
    <w:name w:val="Нет списка566"/>
    <w:next w:val="a2"/>
    <w:uiPriority w:val="99"/>
    <w:semiHidden/>
    <w:unhideWhenUsed/>
    <w:rsid w:val="004D3F11"/>
  </w:style>
  <w:style w:type="numbering" w:customStyle="1" w:styleId="576">
    <w:name w:val="Нет списка576"/>
    <w:next w:val="a2"/>
    <w:uiPriority w:val="99"/>
    <w:semiHidden/>
    <w:unhideWhenUsed/>
    <w:rsid w:val="004D3F11"/>
  </w:style>
  <w:style w:type="numbering" w:customStyle="1" w:styleId="586">
    <w:name w:val="Нет списка586"/>
    <w:next w:val="a2"/>
    <w:uiPriority w:val="99"/>
    <w:semiHidden/>
    <w:unhideWhenUsed/>
    <w:rsid w:val="004D3F11"/>
  </w:style>
  <w:style w:type="numbering" w:customStyle="1" w:styleId="596">
    <w:name w:val="Нет списка596"/>
    <w:next w:val="a2"/>
    <w:uiPriority w:val="99"/>
    <w:semiHidden/>
    <w:unhideWhenUsed/>
    <w:rsid w:val="004D3F11"/>
  </w:style>
  <w:style w:type="numbering" w:customStyle="1" w:styleId="606">
    <w:name w:val="Нет списка606"/>
    <w:next w:val="a2"/>
    <w:uiPriority w:val="99"/>
    <w:semiHidden/>
    <w:unhideWhenUsed/>
    <w:rsid w:val="004D3F11"/>
  </w:style>
  <w:style w:type="numbering" w:customStyle="1" w:styleId="6110">
    <w:name w:val="Нет списка6110"/>
    <w:next w:val="a2"/>
    <w:uiPriority w:val="99"/>
    <w:semiHidden/>
    <w:unhideWhenUsed/>
    <w:rsid w:val="004D3F11"/>
  </w:style>
  <w:style w:type="numbering" w:customStyle="1" w:styleId="626">
    <w:name w:val="Нет списка626"/>
    <w:next w:val="a2"/>
    <w:uiPriority w:val="99"/>
    <w:semiHidden/>
    <w:unhideWhenUsed/>
    <w:rsid w:val="004D3F11"/>
  </w:style>
  <w:style w:type="numbering" w:customStyle="1" w:styleId="636">
    <w:name w:val="Нет списка636"/>
    <w:next w:val="a2"/>
    <w:uiPriority w:val="99"/>
    <w:semiHidden/>
    <w:unhideWhenUsed/>
    <w:rsid w:val="004D3F11"/>
  </w:style>
  <w:style w:type="numbering" w:customStyle="1" w:styleId="646">
    <w:name w:val="Нет списка646"/>
    <w:next w:val="a2"/>
    <w:uiPriority w:val="99"/>
    <w:semiHidden/>
    <w:unhideWhenUsed/>
    <w:rsid w:val="004D3F11"/>
  </w:style>
  <w:style w:type="numbering" w:customStyle="1" w:styleId="656">
    <w:name w:val="Нет списка656"/>
    <w:next w:val="a2"/>
    <w:uiPriority w:val="99"/>
    <w:semiHidden/>
    <w:unhideWhenUsed/>
    <w:rsid w:val="004D3F11"/>
  </w:style>
  <w:style w:type="paragraph" w:customStyle="1" w:styleId="12ffffe">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6">
    <w:name w:val="Нет списка666"/>
    <w:next w:val="a2"/>
    <w:uiPriority w:val="99"/>
    <w:semiHidden/>
    <w:unhideWhenUsed/>
    <w:rsid w:val="004D3F11"/>
  </w:style>
  <w:style w:type="numbering" w:customStyle="1" w:styleId="676">
    <w:name w:val="Нет списка676"/>
    <w:next w:val="a2"/>
    <w:uiPriority w:val="99"/>
    <w:semiHidden/>
    <w:unhideWhenUsed/>
    <w:rsid w:val="004D3F11"/>
  </w:style>
  <w:style w:type="numbering" w:customStyle="1" w:styleId="686">
    <w:name w:val="Нет списка686"/>
    <w:next w:val="a2"/>
    <w:uiPriority w:val="99"/>
    <w:semiHidden/>
    <w:unhideWhenUsed/>
    <w:rsid w:val="004D3F11"/>
  </w:style>
  <w:style w:type="numbering" w:customStyle="1" w:styleId="696">
    <w:name w:val="Нет списка696"/>
    <w:next w:val="a2"/>
    <w:uiPriority w:val="99"/>
    <w:semiHidden/>
    <w:unhideWhenUsed/>
    <w:rsid w:val="004D3F11"/>
  </w:style>
  <w:style w:type="numbering" w:customStyle="1" w:styleId="706">
    <w:name w:val="Нет списка706"/>
    <w:next w:val="a2"/>
    <w:uiPriority w:val="99"/>
    <w:semiHidden/>
    <w:unhideWhenUsed/>
    <w:rsid w:val="004D3F11"/>
  </w:style>
  <w:style w:type="numbering" w:customStyle="1" w:styleId="7110">
    <w:name w:val="Нет списка7110"/>
    <w:next w:val="a2"/>
    <w:uiPriority w:val="99"/>
    <w:semiHidden/>
    <w:unhideWhenUsed/>
    <w:rsid w:val="004D3F11"/>
  </w:style>
  <w:style w:type="paragraph" w:customStyle="1" w:styleId="afffff1">
    <w:name w:val="Знак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6">
    <w:name w:val="Нет списка726"/>
    <w:next w:val="a2"/>
    <w:uiPriority w:val="99"/>
    <w:semiHidden/>
    <w:unhideWhenUsed/>
    <w:rsid w:val="004D3F11"/>
  </w:style>
  <w:style w:type="numbering" w:customStyle="1" w:styleId="736">
    <w:name w:val="Нет списка736"/>
    <w:next w:val="a2"/>
    <w:uiPriority w:val="99"/>
    <w:semiHidden/>
    <w:unhideWhenUsed/>
    <w:rsid w:val="004D3F11"/>
  </w:style>
  <w:style w:type="numbering" w:customStyle="1" w:styleId="746">
    <w:name w:val="Нет списка746"/>
    <w:next w:val="a2"/>
    <w:uiPriority w:val="99"/>
    <w:semiHidden/>
    <w:unhideWhenUsed/>
    <w:rsid w:val="004D3F11"/>
  </w:style>
  <w:style w:type="numbering" w:customStyle="1" w:styleId="756">
    <w:name w:val="Нет списка756"/>
    <w:next w:val="a2"/>
    <w:uiPriority w:val="99"/>
    <w:semiHidden/>
    <w:unhideWhenUsed/>
    <w:rsid w:val="004D3F11"/>
  </w:style>
  <w:style w:type="numbering" w:customStyle="1" w:styleId="766">
    <w:name w:val="Нет списка766"/>
    <w:next w:val="a2"/>
    <w:uiPriority w:val="99"/>
    <w:semiHidden/>
    <w:unhideWhenUsed/>
    <w:rsid w:val="004D3F11"/>
  </w:style>
  <w:style w:type="numbering" w:customStyle="1" w:styleId="776">
    <w:name w:val="Нет списка776"/>
    <w:next w:val="a2"/>
    <w:uiPriority w:val="99"/>
    <w:semiHidden/>
    <w:unhideWhenUsed/>
    <w:rsid w:val="004D3F11"/>
  </w:style>
  <w:style w:type="numbering" w:customStyle="1" w:styleId="786">
    <w:name w:val="Нет списка786"/>
    <w:next w:val="a2"/>
    <w:uiPriority w:val="99"/>
    <w:semiHidden/>
    <w:unhideWhenUsed/>
    <w:rsid w:val="004D3F11"/>
  </w:style>
  <w:style w:type="numbering" w:customStyle="1" w:styleId="796">
    <w:name w:val="Нет списка796"/>
    <w:next w:val="a2"/>
    <w:uiPriority w:val="99"/>
    <w:semiHidden/>
    <w:unhideWhenUsed/>
    <w:rsid w:val="004D3F11"/>
  </w:style>
  <w:style w:type="numbering" w:customStyle="1" w:styleId="806">
    <w:name w:val="Нет списка806"/>
    <w:next w:val="a2"/>
    <w:uiPriority w:val="99"/>
    <w:semiHidden/>
    <w:unhideWhenUsed/>
    <w:rsid w:val="004D3F11"/>
  </w:style>
  <w:style w:type="numbering" w:customStyle="1" w:styleId="8110">
    <w:name w:val="Нет списка8110"/>
    <w:next w:val="a2"/>
    <w:uiPriority w:val="99"/>
    <w:semiHidden/>
    <w:unhideWhenUsed/>
    <w:rsid w:val="004D3F11"/>
  </w:style>
  <w:style w:type="numbering" w:customStyle="1" w:styleId="825">
    <w:name w:val="Нет списка825"/>
    <w:next w:val="a2"/>
    <w:uiPriority w:val="99"/>
    <w:semiHidden/>
    <w:unhideWhenUsed/>
    <w:rsid w:val="004D3F11"/>
  </w:style>
  <w:style w:type="numbering" w:customStyle="1" w:styleId="11010">
    <w:name w:val="Нет списка11010"/>
    <w:next w:val="a2"/>
    <w:uiPriority w:val="99"/>
    <w:semiHidden/>
    <w:rsid w:val="004D3F11"/>
  </w:style>
  <w:style w:type="table" w:customStyle="1" w:styleId="14f">
    <w:name w:val="Сетка таблицы14"/>
    <w:basedOn w:val="a1"/>
    <w:next w:val="ac"/>
    <w:rsid w:val="004D3F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0"/>
    <w:next w:val="a2"/>
    <w:uiPriority w:val="99"/>
    <w:semiHidden/>
    <w:unhideWhenUsed/>
    <w:rsid w:val="004D3F11"/>
  </w:style>
  <w:style w:type="numbering" w:customStyle="1" w:styleId="2106">
    <w:name w:val="Нет списка2106"/>
    <w:next w:val="a2"/>
    <w:uiPriority w:val="99"/>
    <w:semiHidden/>
    <w:unhideWhenUsed/>
    <w:rsid w:val="004D3F11"/>
  </w:style>
  <w:style w:type="numbering" w:customStyle="1" w:styleId="3106">
    <w:name w:val="Нет списка3106"/>
    <w:next w:val="a2"/>
    <w:uiPriority w:val="99"/>
    <w:semiHidden/>
    <w:unhideWhenUsed/>
    <w:rsid w:val="004D3F11"/>
  </w:style>
  <w:style w:type="numbering" w:customStyle="1" w:styleId="4106">
    <w:name w:val="Нет списка4106"/>
    <w:next w:val="a2"/>
    <w:uiPriority w:val="99"/>
    <w:semiHidden/>
    <w:unhideWhenUsed/>
    <w:rsid w:val="004D3F11"/>
  </w:style>
  <w:style w:type="numbering" w:customStyle="1" w:styleId="5106">
    <w:name w:val="Нет списка5106"/>
    <w:next w:val="a2"/>
    <w:uiPriority w:val="99"/>
    <w:semiHidden/>
    <w:unhideWhenUsed/>
    <w:rsid w:val="004D3F11"/>
  </w:style>
  <w:style w:type="numbering" w:customStyle="1" w:styleId="6106">
    <w:name w:val="Нет списка6106"/>
    <w:next w:val="a2"/>
    <w:uiPriority w:val="99"/>
    <w:semiHidden/>
    <w:unhideWhenUsed/>
    <w:rsid w:val="004D3F11"/>
  </w:style>
  <w:style w:type="numbering" w:customStyle="1" w:styleId="7105">
    <w:name w:val="Нет списка7105"/>
    <w:next w:val="a2"/>
    <w:uiPriority w:val="99"/>
    <w:semiHidden/>
    <w:unhideWhenUsed/>
    <w:rsid w:val="004D3F11"/>
  </w:style>
  <w:style w:type="numbering" w:customStyle="1" w:styleId="835">
    <w:name w:val="Нет списка835"/>
    <w:next w:val="a2"/>
    <w:uiPriority w:val="99"/>
    <w:semiHidden/>
    <w:unhideWhenUsed/>
    <w:rsid w:val="004D3F11"/>
  </w:style>
  <w:style w:type="numbering" w:customStyle="1" w:styleId="91100">
    <w:name w:val="Нет списка9110"/>
    <w:next w:val="a2"/>
    <w:uiPriority w:val="99"/>
    <w:semiHidden/>
    <w:unhideWhenUsed/>
    <w:rsid w:val="004D3F11"/>
  </w:style>
  <w:style w:type="numbering" w:customStyle="1" w:styleId="10110">
    <w:name w:val="Нет списка10110"/>
    <w:next w:val="a2"/>
    <w:uiPriority w:val="99"/>
    <w:semiHidden/>
    <w:unhideWhenUsed/>
    <w:rsid w:val="004D3F11"/>
  </w:style>
  <w:style w:type="numbering" w:customStyle="1" w:styleId="11116">
    <w:name w:val="Нет списка11116"/>
    <w:next w:val="a2"/>
    <w:uiPriority w:val="99"/>
    <w:semiHidden/>
    <w:unhideWhenUsed/>
    <w:rsid w:val="004D3F11"/>
  </w:style>
  <w:style w:type="numbering" w:customStyle="1" w:styleId="12110">
    <w:name w:val="Нет списка12110"/>
    <w:next w:val="a2"/>
    <w:uiPriority w:val="99"/>
    <w:semiHidden/>
    <w:unhideWhenUsed/>
    <w:rsid w:val="004D3F11"/>
  </w:style>
  <w:style w:type="numbering" w:customStyle="1" w:styleId="13110">
    <w:name w:val="Нет списка13110"/>
    <w:next w:val="a2"/>
    <w:uiPriority w:val="99"/>
    <w:semiHidden/>
    <w:unhideWhenUsed/>
    <w:rsid w:val="004D3F11"/>
  </w:style>
  <w:style w:type="numbering" w:customStyle="1" w:styleId="141100">
    <w:name w:val="Нет списка14110"/>
    <w:next w:val="a2"/>
    <w:uiPriority w:val="99"/>
    <w:semiHidden/>
    <w:unhideWhenUsed/>
    <w:rsid w:val="004D3F11"/>
  </w:style>
  <w:style w:type="numbering" w:customStyle="1" w:styleId="15110">
    <w:name w:val="Нет списка15110"/>
    <w:next w:val="a2"/>
    <w:uiPriority w:val="99"/>
    <w:semiHidden/>
    <w:unhideWhenUsed/>
    <w:rsid w:val="004D3F11"/>
  </w:style>
  <w:style w:type="numbering" w:customStyle="1" w:styleId="16110">
    <w:name w:val="Нет списка16110"/>
    <w:next w:val="a2"/>
    <w:uiPriority w:val="99"/>
    <w:semiHidden/>
    <w:unhideWhenUsed/>
    <w:rsid w:val="004D3F11"/>
  </w:style>
  <w:style w:type="numbering" w:customStyle="1" w:styleId="17110">
    <w:name w:val="Нет списка17110"/>
    <w:next w:val="a2"/>
    <w:uiPriority w:val="99"/>
    <w:semiHidden/>
    <w:unhideWhenUsed/>
    <w:rsid w:val="004D3F11"/>
  </w:style>
  <w:style w:type="numbering" w:customStyle="1" w:styleId="18110">
    <w:name w:val="Нет списка18110"/>
    <w:next w:val="a2"/>
    <w:uiPriority w:val="99"/>
    <w:semiHidden/>
    <w:unhideWhenUsed/>
    <w:rsid w:val="004D3F11"/>
  </w:style>
  <w:style w:type="numbering" w:customStyle="1" w:styleId="19110">
    <w:name w:val="Нет списка19110"/>
    <w:next w:val="a2"/>
    <w:uiPriority w:val="99"/>
    <w:semiHidden/>
    <w:unhideWhenUsed/>
    <w:rsid w:val="004D3F11"/>
  </w:style>
  <w:style w:type="numbering" w:customStyle="1" w:styleId="2018">
    <w:name w:val="Нет списка2018"/>
    <w:next w:val="a2"/>
    <w:uiPriority w:val="99"/>
    <w:semiHidden/>
    <w:unhideWhenUsed/>
    <w:rsid w:val="004D3F11"/>
  </w:style>
  <w:style w:type="numbering" w:customStyle="1" w:styleId="2117">
    <w:name w:val="Нет списка2117"/>
    <w:next w:val="a2"/>
    <w:uiPriority w:val="99"/>
    <w:semiHidden/>
    <w:unhideWhenUsed/>
    <w:rsid w:val="004D3F11"/>
  </w:style>
  <w:style w:type="numbering" w:customStyle="1" w:styleId="2216">
    <w:name w:val="Нет списка2216"/>
    <w:next w:val="a2"/>
    <w:uiPriority w:val="99"/>
    <w:semiHidden/>
    <w:unhideWhenUsed/>
    <w:rsid w:val="004D3F11"/>
  </w:style>
  <w:style w:type="numbering" w:customStyle="1" w:styleId="2316">
    <w:name w:val="Нет списка2316"/>
    <w:next w:val="a2"/>
    <w:uiPriority w:val="99"/>
    <w:semiHidden/>
    <w:unhideWhenUsed/>
    <w:rsid w:val="004D3F11"/>
  </w:style>
  <w:style w:type="numbering" w:customStyle="1" w:styleId="2416">
    <w:name w:val="Нет списка2416"/>
    <w:next w:val="a2"/>
    <w:uiPriority w:val="99"/>
    <w:semiHidden/>
    <w:unhideWhenUsed/>
    <w:rsid w:val="004D3F11"/>
  </w:style>
  <w:style w:type="numbering" w:customStyle="1" w:styleId="2516">
    <w:name w:val="Нет списка2516"/>
    <w:next w:val="a2"/>
    <w:uiPriority w:val="99"/>
    <w:semiHidden/>
    <w:unhideWhenUsed/>
    <w:rsid w:val="004D3F11"/>
  </w:style>
  <w:style w:type="numbering" w:customStyle="1" w:styleId="2616">
    <w:name w:val="Нет списка2616"/>
    <w:next w:val="a2"/>
    <w:uiPriority w:val="99"/>
    <w:semiHidden/>
    <w:unhideWhenUsed/>
    <w:rsid w:val="004D3F11"/>
  </w:style>
  <w:style w:type="numbering" w:customStyle="1" w:styleId="2716">
    <w:name w:val="Нет списка2716"/>
    <w:next w:val="a2"/>
    <w:uiPriority w:val="99"/>
    <w:semiHidden/>
    <w:unhideWhenUsed/>
    <w:rsid w:val="004D3F11"/>
  </w:style>
  <w:style w:type="numbering" w:customStyle="1" w:styleId="2816">
    <w:name w:val="Нет списка2816"/>
    <w:next w:val="a2"/>
    <w:uiPriority w:val="99"/>
    <w:semiHidden/>
    <w:unhideWhenUsed/>
    <w:rsid w:val="004D3F11"/>
  </w:style>
  <w:style w:type="numbering" w:customStyle="1" w:styleId="2916">
    <w:name w:val="Нет списка2916"/>
    <w:next w:val="a2"/>
    <w:uiPriority w:val="99"/>
    <w:semiHidden/>
    <w:unhideWhenUsed/>
    <w:rsid w:val="004D3F11"/>
  </w:style>
  <w:style w:type="numbering" w:customStyle="1" w:styleId="3016">
    <w:name w:val="Нет списка3016"/>
    <w:next w:val="a2"/>
    <w:uiPriority w:val="99"/>
    <w:semiHidden/>
    <w:unhideWhenUsed/>
    <w:rsid w:val="004D3F11"/>
  </w:style>
  <w:style w:type="numbering" w:customStyle="1" w:styleId="3116">
    <w:name w:val="Нет списка3116"/>
    <w:next w:val="a2"/>
    <w:uiPriority w:val="99"/>
    <w:semiHidden/>
    <w:unhideWhenUsed/>
    <w:rsid w:val="004D3F11"/>
  </w:style>
  <w:style w:type="numbering" w:customStyle="1" w:styleId="3216">
    <w:name w:val="Нет списка3216"/>
    <w:next w:val="a2"/>
    <w:uiPriority w:val="99"/>
    <w:semiHidden/>
    <w:unhideWhenUsed/>
    <w:rsid w:val="004D3F11"/>
  </w:style>
  <w:style w:type="numbering" w:customStyle="1" w:styleId="3316">
    <w:name w:val="Нет списка3316"/>
    <w:next w:val="a2"/>
    <w:uiPriority w:val="99"/>
    <w:semiHidden/>
    <w:unhideWhenUsed/>
    <w:rsid w:val="004D3F11"/>
  </w:style>
  <w:style w:type="numbering" w:customStyle="1" w:styleId="3416">
    <w:name w:val="Нет списка3416"/>
    <w:next w:val="a2"/>
    <w:uiPriority w:val="99"/>
    <w:semiHidden/>
    <w:unhideWhenUsed/>
    <w:rsid w:val="004D3F11"/>
  </w:style>
  <w:style w:type="numbering" w:customStyle="1" w:styleId="3516">
    <w:name w:val="Нет списка3516"/>
    <w:next w:val="a2"/>
    <w:uiPriority w:val="99"/>
    <w:semiHidden/>
    <w:unhideWhenUsed/>
    <w:rsid w:val="004D3F11"/>
  </w:style>
  <w:style w:type="numbering" w:customStyle="1" w:styleId="3616">
    <w:name w:val="Нет списка3616"/>
    <w:next w:val="a2"/>
    <w:uiPriority w:val="99"/>
    <w:semiHidden/>
    <w:unhideWhenUsed/>
    <w:rsid w:val="004D3F11"/>
  </w:style>
  <w:style w:type="numbering" w:customStyle="1" w:styleId="3716">
    <w:name w:val="Нет списка3716"/>
    <w:next w:val="a2"/>
    <w:uiPriority w:val="99"/>
    <w:semiHidden/>
    <w:unhideWhenUsed/>
    <w:rsid w:val="004D3F11"/>
  </w:style>
  <w:style w:type="numbering" w:customStyle="1" w:styleId="3816">
    <w:name w:val="Нет списка3816"/>
    <w:next w:val="a2"/>
    <w:uiPriority w:val="99"/>
    <w:semiHidden/>
    <w:unhideWhenUsed/>
    <w:rsid w:val="004D3F11"/>
  </w:style>
  <w:style w:type="numbering" w:customStyle="1" w:styleId="3916">
    <w:name w:val="Нет списка3916"/>
    <w:next w:val="a2"/>
    <w:uiPriority w:val="99"/>
    <w:semiHidden/>
    <w:unhideWhenUsed/>
    <w:rsid w:val="004D3F11"/>
  </w:style>
  <w:style w:type="numbering" w:customStyle="1" w:styleId="4016">
    <w:name w:val="Нет списка4016"/>
    <w:next w:val="a2"/>
    <w:uiPriority w:val="99"/>
    <w:semiHidden/>
    <w:unhideWhenUsed/>
    <w:rsid w:val="004D3F11"/>
  </w:style>
  <w:style w:type="numbering" w:customStyle="1" w:styleId="4116">
    <w:name w:val="Нет списка4116"/>
    <w:next w:val="a2"/>
    <w:uiPriority w:val="99"/>
    <w:semiHidden/>
    <w:unhideWhenUsed/>
    <w:rsid w:val="004D3F11"/>
  </w:style>
  <w:style w:type="numbering" w:customStyle="1" w:styleId="4216">
    <w:name w:val="Нет списка4216"/>
    <w:next w:val="a2"/>
    <w:uiPriority w:val="99"/>
    <w:semiHidden/>
    <w:unhideWhenUsed/>
    <w:rsid w:val="004D3F11"/>
  </w:style>
  <w:style w:type="numbering" w:customStyle="1" w:styleId="4316">
    <w:name w:val="Нет списка4316"/>
    <w:next w:val="a2"/>
    <w:uiPriority w:val="99"/>
    <w:semiHidden/>
    <w:unhideWhenUsed/>
    <w:rsid w:val="004D3F11"/>
  </w:style>
  <w:style w:type="numbering" w:customStyle="1" w:styleId="4416">
    <w:name w:val="Нет списка4416"/>
    <w:next w:val="a2"/>
    <w:uiPriority w:val="99"/>
    <w:semiHidden/>
    <w:unhideWhenUsed/>
    <w:rsid w:val="004D3F11"/>
  </w:style>
  <w:style w:type="numbering" w:customStyle="1" w:styleId="4516">
    <w:name w:val="Нет списка4516"/>
    <w:next w:val="a2"/>
    <w:uiPriority w:val="99"/>
    <w:semiHidden/>
    <w:unhideWhenUsed/>
    <w:rsid w:val="004D3F11"/>
  </w:style>
  <w:style w:type="numbering" w:customStyle="1" w:styleId="4616">
    <w:name w:val="Нет списка4616"/>
    <w:next w:val="a2"/>
    <w:uiPriority w:val="99"/>
    <w:semiHidden/>
    <w:unhideWhenUsed/>
    <w:rsid w:val="004D3F11"/>
  </w:style>
  <w:style w:type="numbering" w:customStyle="1" w:styleId="4716">
    <w:name w:val="Нет списка4716"/>
    <w:next w:val="a2"/>
    <w:uiPriority w:val="99"/>
    <w:semiHidden/>
    <w:unhideWhenUsed/>
    <w:rsid w:val="004D3F11"/>
  </w:style>
  <w:style w:type="numbering" w:customStyle="1" w:styleId="4816">
    <w:name w:val="Нет списка4816"/>
    <w:next w:val="a2"/>
    <w:uiPriority w:val="99"/>
    <w:semiHidden/>
    <w:unhideWhenUsed/>
    <w:rsid w:val="004D3F11"/>
  </w:style>
  <w:style w:type="numbering" w:customStyle="1" w:styleId="4916">
    <w:name w:val="Нет списка4916"/>
    <w:next w:val="a2"/>
    <w:uiPriority w:val="99"/>
    <w:semiHidden/>
    <w:unhideWhenUsed/>
    <w:rsid w:val="004D3F11"/>
  </w:style>
  <w:style w:type="numbering" w:customStyle="1" w:styleId="5016">
    <w:name w:val="Нет списка5016"/>
    <w:next w:val="a2"/>
    <w:uiPriority w:val="99"/>
    <w:semiHidden/>
    <w:unhideWhenUsed/>
    <w:rsid w:val="004D3F11"/>
  </w:style>
  <w:style w:type="numbering" w:customStyle="1" w:styleId="5116">
    <w:name w:val="Нет списка5116"/>
    <w:next w:val="a2"/>
    <w:uiPriority w:val="99"/>
    <w:semiHidden/>
    <w:unhideWhenUsed/>
    <w:rsid w:val="004D3F11"/>
  </w:style>
  <w:style w:type="numbering" w:customStyle="1" w:styleId="5216">
    <w:name w:val="Нет списка5216"/>
    <w:next w:val="a2"/>
    <w:uiPriority w:val="99"/>
    <w:semiHidden/>
    <w:unhideWhenUsed/>
    <w:rsid w:val="004D3F11"/>
  </w:style>
  <w:style w:type="numbering" w:customStyle="1" w:styleId="5316">
    <w:name w:val="Нет списка5316"/>
    <w:next w:val="a2"/>
    <w:uiPriority w:val="99"/>
    <w:semiHidden/>
    <w:unhideWhenUsed/>
    <w:rsid w:val="004D3F11"/>
  </w:style>
  <w:style w:type="numbering" w:customStyle="1" w:styleId="5416">
    <w:name w:val="Нет списка5416"/>
    <w:next w:val="a2"/>
    <w:uiPriority w:val="99"/>
    <w:semiHidden/>
    <w:unhideWhenUsed/>
    <w:rsid w:val="004D3F11"/>
  </w:style>
  <w:style w:type="numbering" w:customStyle="1" w:styleId="5516">
    <w:name w:val="Нет списка5516"/>
    <w:next w:val="a2"/>
    <w:uiPriority w:val="99"/>
    <w:semiHidden/>
    <w:unhideWhenUsed/>
    <w:rsid w:val="004D3F11"/>
  </w:style>
  <w:style w:type="numbering" w:customStyle="1" w:styleId="5616">
    <w:name w:val="Нет списка5616"/>
    <w:next w:val="a2"/>
    <w:uiPriority w:val="99"/>
    <w:semiHidden/>
    <w:unhideWhenUsed/>
    <w:rsid w:val="004D3F11"/>
  </w:style>
  <w:style w:type="numbering" w:customStyle="1" w:styleId="5716">
    <w:name w:val="Нет списка5716"/>
    <w:next w:val="a2"/>
    <w:uiPriority w:val="99"/>
    <w:semiHidden/>
    <w:unhideWhenUsed/>
    <w:rsid w:val="004D3F11"/>
  </w:style>
  <w:style w:type="numbering" w:customStyle="1" w:styleId="5816">
    <w:name w:val="Нет списка5816"/>
    <w:next w:val="a2"/>
    <w:uiPriority w:val="99"/>
    <w:semiHidden/>
    <w:unhideWhenUsed/>
    <w:rsid w:val="004D3F11"/>
  </w:style>
  <w:style w:type="numbering" w:customStyle="1" w:styleId="5916">
    <w:name w:val="Нет списка5916"/>
    <w:next w:val="a2"/>
    <w:uiPriority w:val="99"/>
    <w:semiHidden/>
    <w:unhideWhenUsed/>
    <w:rsid w:val="004D3F11"/>
  </w:style>
  <w:style w:type="numbering" w:customStyle="1" w:styleId="6016">
    <w:name w:val="Нет списка6016"/>
    <w:next w:val="a2"/>
    <w:uiPriority w:val="99"/>
    <w:semiHidden/>
    <w:unhideWhenUsed/>
    <w:rsid w:val="004D3F11"/>
  </w:style>
  <w:style w:type="numbering" w:customStyle="1" w:styleId="6116">
    <w:name w:val="Нет списка6116"/>
    <w:next w:val="a2"/>
    <w:uiPriority w:val="99"/>
    <w:semiHidden/>
    <w:unhideWhenUsed/>
    <w:rsid w:val="004D3F11"/>
  </w:style>
  <w:style w:type="numbering" w:customStyle="1" w:styleId="6216">
    <w:name w:val="Нет списка6216"/>
    <w:next w:val="a2"/>
    <w:uiPriority w:val="99"/>
    <w:semiHidden/>
    <w:unhideWhenUsed/>
    <w:rsid w:val="004D3F11"/>
  </w:style>
  <w:style w:type="numbering" w:customStyle="1" w:styleId="6316">
    <w:name w:val="Нет списка6316"/>
    <w:next w:val="a2"/>
    <w:uiPriority w:val="99"/>
    <w:semiHidden/>
    <w:unhideWhenUsed/>
    <w:rsid w:val="004D3F11"/>
  </w:style>
  <w:style w:type="numbering" w:customStyle="1" w:styleId="6416">
    <w:name w:val="Нет списка6416"/>
    <w:next w:val="a2"/>
    <w:uiPriority w:val="99"/>
    <w:semiHidden/>
    <w:unhideWhenUsed/>
    <w:rsid w:val="004D3F11"/>
  </w:style>
  <w:style w:type="numbering" w:customStyle="1" w:styleId="6516">
    <w:name w:val="Нет списка6516"/>
    <w:next w:val="a2"/>
    <w:uiPriority w:val="99"/>
    <w:semiHidden/>
    <w:unhideWhenUsed/>
    <w:rsid w:val="004D3F11"/>
  </w:style>
  <w:style w:type="numbering" w:customStyle="1" w:styleId="6616">
    <w:name w:val="Нет списка6616"/>
    <w:next w:val="a2"/>
    <w:uiPriority w:val="99"/>
    <w:semiHidden/>
    <w:unhideWhenUsed/>
    <w:rsid w:val="004D3F11"/>
  </w:style>
  <w:style w:type="numbering" w:customStyle="1" w:styleId="6716">
    <w:name w:val="Нет списка6716"/>
    <w:next w:val="a2"/>
    <w:uiPriority w:val="99"/>
    <w:semiHidden/>
    <w:unhideWhenUsed/>
    <w:rsid w:val="004D3F11"/>
  </w:style>
  <w:style w:type="numbering" w:customStyle="1" w:styleId="6816">
    <w:name w:val="Нет списка6816"/>
    <w:next w:val="a2"/>
    <w:uiPriority w:val="99"/>
    <w:semiHidden/>
    <w:unhideWhenUsed/>
    <w:rsid w:val="004D3F11"/>
  </w:style>
  <w:style w:type="numbering" w:customStyle="1" w:styleId="6916">
    <w:name w:val="Нет списка6916"/>
    <w:next w:val="a2"/>
    <w:uiPriority w:val="99"/>
    <w:semiHidden/>
    <w:unhideWhenUsed/>
    <w:rsid w:val="004D3F11"/>
  </w:style>
  <w:style w:type="numbering" w:customStyle="1" w:styleId="7016">
    <w:name w:val="Нет списка7016"/>
    <w:next w:val="a2"/>
    <w:uiPriority w:val="99"/>
    <w:semiHidden/>
    <w:unhideWhenUsed/>
    <w:rsid w:val="004D3F11"/>
  </w:style>
  <w:style w:type="numbering" w:customStyle="1" w:styleId="7116">
    <w:name w:val="Нет списка7116"/>
    <w:next w:val="a2"/>
    <w:uiPriority w:val="99"/>
    <w:semiHidden/>
    <w:unhideWhenUsed/>
    <w:rsid w:val="004D3F11"/>
  </w:style>
  <w:style w:type="numbering" w:customStyle="1" w:styleId="7216">
    <w:name w:val="Нет списка7216"/>
    <w:next w:val="a2"/>
    <w:uiPriority w:val="99"/>
    <w:semiHidden/>
    <w:unhideWhenUsed/>
    <w:rsid w:val="004D3F11"/>
  </w:style>
  <w:style w:type="numbering" w:customStyle="1" w:styleId="7316">
    <w:name w:val="Нет списка7316"/>
    <w:next w:val="a2"/>
    <w:uiPriority w:val="99"/>
    <w:semiHidden/>
    <w:unhideWhenUsed/>
    <w:rsid w:val="004D3F11"/>
  </w:style>
  <w:style w:type="numbering" w:customStyle="1" w:styleId="7416">
    <w:name w:val="Нет списка7416"/>
    <w:next w:val="a2"/>
    <w:uiPriority w:val="99"/>
    <w:semiHidden/>
    <w:unhideWhenUsed/>
    <w:rsid w:val="004D3F11"/>
  </w:style>
  <w:style w:type="numbering" w:customStyle="1" w:styleId="7516">
    <w:name w:val="Нет списка7516"/>
    <w:next w:val="a2"/>
    <w:uiPriority w:val="99"/>
    <w:semiHidden/>
    <w:rsid w:val="004D3F11"/>
  </w:style>
  <w:style w:type="numbering" w:customStyle="1" w:styleId="11015">
    <w:name w:val="Нет списка11015"/>
    <w:next w:val="a2"/>
    <w:uiPriority w:val="99"/>
    <w:semiHidden/>
    <w:unhideWhenUsed/>
    <w:rsid w:val="004D3F11"/>
  </w:style>
  <w:style w:type="numbering" w:customStyle="1" w:styleId="21015">
    <w:name w:val="Нет списка21015"/>
    <w:next w:val="a2"/>
    <w:uiPriority w:val="99"/>
    <w:semiHidden/>
    <w:unhideWhenUsed/>
    <w:rsid w:val="004D3F11"/>
  </w:style>
  <w:style w:type="numbering" w:customStyle="1" w:styleId="31015">
    <w:name w:val="Нет списка31015"/>
    <w:next w:val="a2"/>
    <w:uiPriority w:val="99"/>
    <w:semiHidden/>
    <w:unhideWhenUsed/>
    <w:rsid w:val="004D3F11"/>
  </w:style>
  <w:style w:type="numbering" w:customStyle="1" w:styleId="41015">
    <w:name w:val="Нет списка41015"/>
    <w:next w:val="a2"/>
    <w:uiPriority w:val="99"/>
    <w:semiHidden/>
    <w:unhideWhenUsed/>
    <w:rsid w:val="004D3F11"/>
  </w:style>
  <w:style w:type="numbering" w:customStyle="1" w:styleId="51015">
    <w:name w:val="Нет списка51015"/>
    <w:next w:val="a2"/>
    <w:uiPriority w:val="99"/>
    <w:semiHidden/>
    <w:unhideWhenUsed/>
    <w:rsid w:val="004D3F11"/>
  </w:style>
  <w:style w:type="numbering" w:customStyle="1" w:styleId="61015">
    <w:name w:val="Нет списка61015"/>
    <w:next w:val="a2"/>
    <w:uiPriority w:val="99"/>
    <w:semiHidden/>
    <w:unhideWhenUsed/>
    <w:rsid w:val="004D3F11"/>
  </w:style>
  <w:style w:type="numbering" w:customStyle="1" w:styleId="7616">
    <w:name w:val="Нет списка7616"/>
    <w:next w:val="a2"/>
    <w:uiPriority w:val="99"/>
    <w:semiHidden/>
    <w:unhideWhenUsed/>
    <w:rsid w:val="004D3F11"/>
  </w:style>
  <w:style w:type="numbering" w:customStyle="1" w:styleId="8116">
    <w:name w:val="Нет списка8116"/>
    <w:next w:val="a2"/>
    <w:uiPriority w:val="99"/>
    <w:semiHidden/>
    <w:unhideWhenUsed/>
    <w:rsid w:val="004D3F11"/>
  </w:style>
  <w:style w:type="numbering" w:customStyle="1" w:styleId="9115">
    <w:name w:val="Нет списка9115"/>
    <w:next w:val="a2"/>
    <w:uiPriority w:val="99"/>
    <w:semiHidden/>
    <w:unhideWhenUsed/>
    <w:rsid w:val="004D3F11"/>
  </w:style>
  <w:style w:type="numbering" w:customStyle="1" w:styleId="10115">
    <w:name w:val="Нет списка10115"/>
    <w:next w:val="a2"/>
    <w:uiPriority w:val="99"/>
    <w:semiHidden/>
    <w:unhideWhenUsed/>
    <w:rsid w:val="004D3F11"/>
  </w:style>
  <w:style w:type="numbering" w:customStyle="1" w:styleId="1125">
    <w:name w:val="Нет списка1125"/>
    <w:next w:val="a2"/>
    <w:uiPriority w:val="99"/>
    <w:semiHidden/>
    <w:unhideWhenUsed/>
    <w:rsid w:val="004D3F11"/>
  </w:style>
  <w:style w:type="numbering" w:customStyle="1" w:styleId="12115">
    <w:name w:val="Нет списка12115"/>
    <w:next w:val="a2"/>
    <w:uiPriority w:val="99"/>
    <w:semiHidden/>
    <w:unhideWhenUsed/>
    <w:rsid w:val="004D3F11"/>
  </w:style>
  <w:style w:type="numbering" w:customStyle="1" w:styleId="13115">
    <w:name w:val="Нет списка13115"/>
    <w:next w:val="a2"/>
    <w:uiPriority w:val="99"/>
    <w:semiHidden/>
    <w:unhideWhenUsed/>
    <w:rsid w:val="004D3F11"/>
  </w:style>
  <w:style w:type="numbering" w:customStyle="1" w:styleId="141150">
    <w:name w:val="Нет списка14115"/>
    <w:next w:val="a2"/>
    <w:uiPriority w:val="99"/>
    <w:semiHidden/>
    <w:unhideWhenUsed/>
    <w:rsid w:val="004D3F11"/>
  </w:style>
  <w:style w:type="numbering" w:customStyle="1" w:styleId="15115">
    <w:name w:val="Нет списка15115"/>
    <w:next w:val="a2"/>
    <w:uiPriority w:val="99"/>
    <w:semiHidden/>
    <w:unhideWhenUsed/>
    <w:rsid w:val="004D3F11"/>
  </w:style>
  <w:style w:type="numbering" w:customStyle="1" w:styleId="16115">
    <w:name w:val="Нет списка16115"/>
    <w:next w:val="a2"/>
    <w:uiPriority w:val="99"/>
    <w:semiHidden/>
    <w:unhideWhenUsed/>
    <w:rsid w:val="004D3F11"/>
  </w:style>
  <w:style w:type="numbering" w:customStyle="1" w:styleId="17115">
    <w:name w:val="Нет списка17115"/>
    <w:next w:val="a2"/>
    <w:uiPriority w:val="99"/>
    <w:semiHidden/>
    <w:unhideWhenUsed/>
    <w:rsid w:val="004D3F11"/>
  </w:style>
  <w:style w:type="numbering" w:customStyle="1" w:styleId="18115">
    <w:name w:val="Нет списка18115"/>
    <w:next w:val="a2"/>
    <w:uiPriority w:val="99"/>
    <w:semiHidden/>
    <w:unhideWhenUsed/>
    <w:rsid w:val="004D3F11"/>
  </w:style>
  <w:style w:type="numbering" w:customStyle="1" w:styleId="19115">
    <w:name w:val="Нет списка19115"/>
    <w:next w:val="a2"/>
    <w:uiPriority w:val="99"/>
    <w:semiHidden/>
    <w:unhideWhenUsed/>
    <w:rsid w:val="004D3F11"/>
  </w:style>
  <w:style w:type="numbering" w:customStyle="1" w:styleId="20115">
    <w:name w:val="Нет списка20115"/>
    <w:next w:val="a2"/>
    <w:uiPriority w:val="99"/>
    <w:semiHidden/>
    <w:unhideWhenUsed/>
    <w:rsid w:val="004D3F11"/>
  </w:style>
  <w:style w:type="numbering" w:customStyle="1" w:styleId="21115">
    <w:name w:val="Нет списка21115"/>
    <w:next w:val="a2"/>
    <w:uiPriority w:val="99"/>
    <w:semiHidden/>
    <w:unhideWhenUsed/>
    <w:rsid w:val="004D3F11"/>
  </w:style>
  <w:style w:type="numbering" w:customStyle="1" w:styleId="22115">
    <w:name w:val="Нет списка22115"/>
    <w:next w:val="a2"/>
    <w:uiPriority w:val="99"/>
    <w:semiHidden/>
    <w:unhideWhenUsed/>
    <w:rsid w:val="004D3F11"/>
  </w:style>
  <w:style w:type="numbering" w:customStyle="1" w:styleId="23115">
    <w:name w:val="Нет списка23115"/>
    <w:next w:val="a2"/>
    <w:uiPriority w:val="99"/>
    <w:semiHidden/>
    <w:unhideWhenUsed/>
    <w:rsid w:val="004D3F11"/>
  </w:style>
  <w:style w:type="numbering" w:customStyle="1" w:styleId="24115">
    <w:name w:val="Нет списка24115"/>
    <w:next w:val="a2"/>
    <w:uiPriority w:val="99"/>
    <w:semiHidden/>
    <w:unhideWhenUsed/>
    <w:rsid w:val="004D3F11"/>
  </w:style>
  <w:style w:type="numbering" w:customStyle="1" w:styleId="25115">
    <w:name w:val="Нет списка25115"/>
    <w:next w:val="a2"/>
    <w:uiPriority w:val="99"/>
    <w:semiHidden/>
    <w:unhideWhenUsed/>
    <w:rsid w:val="004D3F11"/>
  </w:style>
  <w:style w:type="numbering" w:customStyle="1" w:styleId="26115">
    <w:name w:val="Нет списка26115"/>
    <w:next w:val="a2"/>
    <w:uiPriority w:val="99"/>
    <w:semiHidden/>
    <w:unhideWhenUsed/>
    <w:rsid w:val="004D3F11"/>
  </w:style>
  <w:style w:type="numbering" w:customStyle="1" w:styleId="27115">
    <w:name w:val="Нет списка27115"/>
    <w:next w:val="a2"/>
    <w:uiPriority w:val="99"/>
    <w:semiHidden/>
    <w:unhideWhenUsed/>
    <w:rsid w:val="004D3F11"/>
  </w:style>
  <w:style w:type="numbering" w:customStyle="1" w:styleId="28115">
    <w:name w:val="Нет списка28115"/>
    <w:next w:val="a2"/>
    <w:uiPriority w:val="99"/>
    <w:semiHidden/>
    <w:unhideWhenUsed/>
    <w:rsid w:val="004D3F11"/>
  </w:style>
  <w:style w:type="numbering" w:customStyle="1" w:styleId="29115">
    <w:name w:val="Нет списка29115"/>
    <w:next w:val="a2"/>
    <w:uiPriority w:val="99"/>
    <w:semiHidden/>
    <w:unhideWhenUsed/>
    <w:rsid w:val="004D3F11"/>
  </w:style>
  <w:style w:type="numbering" w:customStyle="1" w:styleId="30115">
    <w:name w:val="Нет списка30115"/>
    <w:next w:val="a2"/>
    <w:uiPriority w:val="99"/>
    <w:semiHidden/>
    <w:unhideWhenUsed/>
    <w:rsid w:val="004D3F11"/>
  </w:style>
  <w:style w:type="numbering" w:customStyle="1" w:styleId="31115">
    <w:name w:val="Нет списка31115"/>
    <w:next w:val="a2"/>
    <w:uiPriority w:val="99"/>
    <w:semiHidden/>
    <w:unhideWhenUsed/>
    <w:rsid w:val="004D3F11"/>
  </w:style>
  <w:style w:type="numbering" w:customStyle="1" w:styleId="32115">
    <w:name w:val="Нет списка32115"/>
    <w:next w:val="a2"/>
    <w:uiPriority w:val="99"/>
    <w:semiHidden/>
    <w:unhideWhenUsed/>
    <w:rsid w:val="004D3F11"/>
  </w:style>
  <w:style w:type="numbering" w:customStyle="1" w:styleId="33115">
    <w:name w:val="Нет списка33115"/>
    <w:next w:val="a2"/>
    <w:uiPriority w:val="99"/>
    <w:semiHidden/>
    <w:unhideWhenUsed/>
    <w:rsid w:val="004D3F11"/>
  </w:style>
  <w:style w:type="numbering" w:customStyle="1" w:styleId="34115">
    <w:name w:val="Нет списка34115"/>
    <w:next w:val="a2"/>
    <w:uiPriority w:val="99"/>
    <w:semiHidden/>
    <w:unhideWhenUsed/>
    <w:rsid w:val="004D3F11"/>
  </w:style>
  <w:style w:type="numbering" w:customStyle="1" w:styleId="35115">
    <w:name w:val="Нет списка35115"/>
    <w:next w:val="a2"/>
    <w:uiPriority w:val="99"/>
    <w:semiHidden/>
    <w:unhideWhenUsed/>
    <w:rsid w:val="004D3F11"/>
  </w:style>
  <w:style w:type="numbering" w:customStyle="1" w:styleId="36115">
    <w:name w:val="Нет списка36115"/>
    <w:next w:val="a2"/>
    <w:uiPriority w:val="99"/>
    <w:semiHidden/>
    <w:unhideWhenUsed/>
    <w:rsid w:val="004D3F11"/>
  </w:style>
  <w:style w:type="numbering" w:customStyle="1" w:styleId="37115">
    <w:name w:val="Нет списка37115"/>
    <w:next w:val="a2"/>
    <w:uiPriority w:val="99"/>
    <w:semiHidden/>
    <w:unhideWhenUsed/>
    <w:rsid w:val="004D3F11"/>
  </w:style>
  <w:style w:type="numbering" w:customStyle="1" w:styleId="38115">
    <w:name w:val="Нет списка38115"/>
    <w:next w:val="a2"/>
    <w:uiPriority w:val="99"/>
    <w:semiHidden/>
    <w:unhideWhenUsed/>
    <w:rsid w:val="004D3F11"/>
  </w:style>
  <w:style w:type="numbering" w:customStyle="1" w:styleId="39115">
    <w:name w:val="Нет списка39115"/>
    <w:next w:val="a2"/>
    <w:uiPriority w:val="99"/>
    <w:semiHidden/>
    <w:unhideWhenUsed/>
    <w:rsid w:val="004D3F11"/>
  </w:style>
  <w:style w:type="numbering" w:customStyle="1" w:styleId="40115">
    <w:name w:val="Нет списка40115"/>
    <w:next w:val="a2"/>
    <w:uiPriority w:val="99"/>
    <w:semiHidden/>
    <w:unhideWhenUsed/>
    <w:rsid w:val="004D3F11"/>
  </w:style>
  <w:style w:type="numbering" w:customStyle="1" w:styleId="41115">
    <w:name w:val="Нет списка41115"/>
    <w:next w:val="a2"/>
    <w:uiPriority w:val="99"/>
    <w:semiHidden/>
    <w:unhideWhenUsed/>
    <w:rsid w:val="004D3F11"/>
  </w:style>
  <w:style w:type="numbering" w:customStyle="1" w:styleId="42115">
    <w:name w:val="Нет списка42115"/>
    <w:next w:val="a2"/>
    <w:uiPriority w:val="99"/>
    <w:semiHidden/>
    <w:unhideWhenUsed/>
    <w:rsid w:val="004D3F11"/>
  </w:style>
  <w:style w:type="numbering" w:customStyle="1" w:styleId="43115">
    <w:name w:val="Нет списка43115"/>
    <w:next w:val="a2"/>
    <w:uiPriority w:val="99"/>
    <w:semiHidden/>
    <w:unhideWhenUsed/>
    <w:rsid w:val="004D3F11"/>
  </w:style>
  <w:style w:type="numbering" w:customStyle="1" w:styleId="44115">
    <w:name w:val="Нет списка44115"/>
    <w:next w:val="a2"/>
    <w:uiPriority w:val="99"/>
    <w:semiHidden/>
    <w:unhideWhenUsed/>
    <w:rsid w:val="004D3F11"/>
  </w:style>
  <w:style w:type="numbering" w:customStyle="1" w:styleId="45115">
    <w:name w:val="Нет списка45115"/>
    <w:next w:val="a2"/>
    <w:uiPriority w:val="99"/>
    <w:semiHidden/>
    <w:unhideWhenUsed/>
    <w:rsid w:val="004D3F11"/>
  </w:style>
  <w:style w:type="numbering" w:customStyle="1" w:styleId="46115">
    <w:name w:val="Нет списка46115"/>
    <w:next w:val="a2"/>
    <w:uiPriority w:val="99"/>
    <w:semiHidden/>
    <w:unhideWhenUsed/>
    <w:rsid w:val="004D3F11"/>
  </w:style>
  <w:style w:type="numbering" w:customStyle="1" w:styleId="47115">
    <w:name w:val="Нет списка47115"/>
    <w:next w:val="a2"/>
    <w:uiPriority w:val="99"/>
    <w:semiHidden/>
    <w:unhideWhenUsed/>
    <w:rsid w:val="004D3F11"/>
  </w:style>
  <w:style w:type="numbering" w:customStyle="1" w:styleId="48115">
    <w:name w:val="Нет списка48115"/>
    <w:next w:val="a2"/>
    <w:uiPriority w:val="99"/>
    <w:semiHidden/>
    <w:unhideWhenUsed/>
    <w:rsid w:val="004D3F11"/>
  </w:style>
  <w:style w:type="numbering" w:customStyle="1" w:styleId="49115">
    <w:name w:val="Нет списка49115"/>
    <w:next w:val="a2"/>
    <w:uiPriority w:val="99"/>
    <w:semiHidden/>
    <w:unhideWhenUsed/>
    <w:rsid w:val="004D3F11"/>
  </w:style>
  <w:style w:type="numbering" w:customStyle="1" w:styleId="50115">
    <w:name w:val="Нет списка50115"/>
    <w:next w:val="a2"/>
    <w:uiPriority w:val="99"/>
    <w:semiHidden/>
    <w:unhideWhenUsed/>
    <w:rsid w:val="004D3F11"/>
  </w:style>
  <w:style w:type="numbering" w:customStyle="1" w:styleId="51115">
    <w:name w:val="Нет списка51115"/>
    <w:next w:val="a2"/>
    <w:uiPriority w:val="99"/>
    <w:semiHidden/>
    <w:unhideWhenUsed/>
    <w:rsid w:val="004D3F11"/>
  </w:style>
  <w:style w:type="numbering" w:customStyle="1" w:styleId="52115">
    <w:name w:val="Нет списка52115"/>
    <w:next w:val="a2"/>
    <w:uiPriority w:val="99"/>
    <w:semiHidden/>
    <w:unhideWhenUsed/>
    <w:rsid w:val="004D3F11"/>
  </w:style>
  <w:style w:type="numbering" w:customStyle="1" w:styleId="53115">
    <w:name w:val="Нет списка53115"/>
    <w:next w:val="a2"/>
    <w:uiPriority w:val="99"/>
    <w:semiHidden/>
    <w:unhideWhenUsed/>
    <w:rsid w:val="004D3F11"/>
  </w:style>
  <w:style w:type="numbering" w:customStyle="1" w:styleId="54115">
    <w:name w:val="Нет списка54115"/>
    <w:next w:val="a2"/>
    <w:uiPriority w:val="99"/>
    <w:semiHidden/>
    <w:unhideWhenUsed/>
    <w:rsid w:val="004D3F11"/>
  </w:style>
  <w:style w:type="numbering" w:customStyle="1" w:styleId="55115">
    <w:name w:val="Нет списка55115"/>
    <w:next w:val="a2"/>
    <w:uiPriority w:val="99"/>
    <w:semiHidden/>
    <w:unhideWhenUsed/>
    <w:rsid w:val="004D3F11"/>
  </w:style>
  <w:style w:type="numbering" w:customStyle="1" w:styleId="56115">
    <w:name w:val="Нет списка56115"/>
    <w:next w:val="a2"/>
    <w:uiPriority w:val="99"/>
    <w:semiHidden/>
    <w:unhideWhenUsed/>
    <w:rsid w:val="004D3F11"/>
  </w:style>
  <w:style w:type="numbering" w:customStyle="1" w:styleId="57115">
    <w:name w:val="Нет списка57115"/>
    <w:next w:val="a2"/>
    <w:uiPriority w:val="99"/>
    <w:semiHidden/>
    <w:unhideWhenUsed/>
    <w:rsid w:val="004D3F11"/>
  </w:style>
  <w:style w:type="numbering" w:customStyle="1" w:styleId="58115">
    <w:name w:val="Нет списка58115"/>
    <w:next w:val="a2"/>
    <w:uiPriority w:val="99"/>
    <w:semiHidden/>
    <w:unhideWhenUsed/>
    <w:rsid w:val="004D3F11"/>
  </w:style>
  <w:style w:type="numbering" w:customStyle="1" w:styleId="59115">
    <w:name w:val="Нет списка59115"/>
    <w:next w:val="a2"/>
    <w:uiPriority w:val="99"/>
    <w:semiHidden/>
    <w:unhideWhenUsed/>
    <w:rsid w:val="004D3F11"/>
  </w:style>
  <w:style w:type="numbering" w:customStyle="1" w:styleId="60115">
    <w:name w:val="Нет списка60115"/>
    <w:next w:val="a2"/>
    <w:uiPriority w:val="99"/>
    <w:semiHidden/>
    <w:unhideWhenUsed/>
    <w:rsid w:val="004D3F11"/>
  </w:style>
  <w:style w:type="numbering" w:customStyle="1" w:styleId="61115">
    <w:name w:val="Нет списка61115"/>
    <w:next w:val="a2"/>
    <w:uiPriority w:val="99"/>
    <w:semiHidden/>
    <w:unhideWhenUsed/>
    <w:rsid w:val="004D3F11"/>
  </w:style>
  <w:style w:type="numbering" w:customStyle="1" w:styleId="62115">
    <w:name w:val="Нет списка62115"/>
    <w:next w:val="a2"/>
    <w:uiPriority w:val="99"/>
    <w:semiHidden/>
    <w:unhideWhenUsed/>
    <w:rsid w:val="004D3F11"/>
  </w:style>
  <w:style w:type="numbering" w:customStyle="1" w:styleId="63115">
    <w:name w:val="Нет списка63115"/>
    <w:next w:val="a2"/>
    <w:uiPriority w:val="99"/>
    <w:semiHidden/>
    <w:unhideWhenUsed/>
    <w:rsid w:val="004D3F11"/>
  </w:style>
  <w:style w:type="numbering" w:customStyle="1" w:styleId="64115">
    <w:name w:val="Нет списка64115"/>
    <w:next w:val="a2"/>
    <w:uiPriority w:val="99"/>
    <w:semiHidden/>
    <w:unhideWhenUsed/>
    <w:rsid w:val="004D3F11"/>
  </w:style>
  <w:style w:type="numbering" w:customStyle="1" w:styleId="65115">
    <w:name w:val="Нет списка65115"/>
    <w:next w:val="a2"/>
    <w:uiPriority w:val="99"/>
    <w:semiHidden/>
    <w:unhideWhenUsed/>
    <w:rsid w:val="004D3F11"/>
  </w:style>
  <w:style w:type="numbering" w:customStyle="1" w:styleId="66115">
    <w:name w:val="Нет списка66115"/>
    <w:next w:val="a2"/>
    <w:uiPriority w:val="99"/>
    <w:semiHidden/>
    <w:unhideWhenUsed/>
    <w:rsid w:val="004D3F11"/>
  </w:style>
  <w:style w:type="numbering" w:customStyle="1" w:styleId="67115">
    <w:name w:val="Нет списка67115"/>
    <w:next w:val="a2"/>
    <w:uiPriority w:val="99"/>
    <w:semiHidden/>
    <w:unhideWhenUsed/>
    <w:rsid w:val="004D3F11"/>
  </w:style>
  <w:style w:type="numbering" w:customStyle="1" w:styleId="68115">
    <w:name w:val="Нет списка68115"/>
    <w:next w:val="a2"/>
    <w:uiPriority w:val="99"/>
    <w:semiHidden/>
    <w:unhideWhenUsed/>
    <w:rsid w:val="004D3F11"/>
  </w:style>
  <w:style w:type="numbering" w:customStyle="1" w:styleId="69115">
    <w:name w:val="Нет списка69115"/>
    <w:next w:val="a2"/>
    <w:uiPriority w:val="99"/>
    <w:semiHidden/>
    <w:unhideWhenUsed/>
    <w:rsid w:val="004D3F11"/>
  </w:style>
  <w:style w:type="numbering" w:customStyle="1" w:styleId="70115">
    <w:name w:val="Нет списка70115"/>
    <w:next w:val="a2"/>
    <w:uiPriority w:val="99"/>
    <w:semiHidden/>
    <w:unhideWhenUsed/>
    <w:rsid w:val="004D3F11"/>
  </w:style>
  <w:style w:type="numbering" w:customStyle="1" w:styleId="71115">
    <w:name w:val="Нет списка71115"/>
    <w:next w:val="a2"/>
    <w:uiPriority w:val="99"/>
    <w:semiHidden/>
    <w:unhideWhenUsed/>
    <w:rsid w:val="004D3F11"/>
  </w:style>
  <w:style w:type="numbering" w:customStyle="1" w:styleId="72115">
    <w:name w:val="Нет списка72115"/>
    <w:next w:val="a2"/>
    <w:uiPriority w:val="99"/>
    <w:semiHidden/>
    <w:unhideWhenUsed/>
    <w:rsid w:val="004D3F11"/>
  </w:style>
  <w:style w:type="numbering" w:customStyle="1" w:styleId="73115">
    <w:name w:val="Нет списка73115"/>
    <w:next w:val="a2"/>
    <w:uiPriority w:val="99"/>
    <w:semiHidden/>
    <w:unhideWhenUsed/>
    <w:rsid w:val="004D3F11"/>
  </w:style>
  <w:style w:type="numbering" w:customStyle="1" w:styleId="74115">
    <w:name w:val="Нет списка74115"/>
    <w:next w:val="a2"/>
    <w:uiPriority w:val="99"/>
    <w:semiHidden/>
    <w:unhideWhenUsed/>
    <w:rsid w:val="004D3F11"/>
  </w:style>
  <w:style w:type="numbering" w:customStyle="1" w:styleId="75115">
    <w:name w:val="Нет списка75115"/>
    <w:next w:val="a2"/>
    <w:uiPriority w:val="99"/>
    <w:semiHidden/>
    <w:unhideWhenUsed/>
    <w:rsid w:val="004D3F11"/>
  </w:style>
  <w:style w:type="numbering" w:customStyle="1" w:styleId="76115">
    <w:name w:val="Нет списка76115"/>
    <w:next w:val="a2"/>
    <w:uiPriority w:val="99"/>
    <w:semiHidden/>
    <w:unhideWhenUsed/>
    <w:rsid w:val="004D3F11"/>
  </w:style>
  <w:style w:type="numbering" w:customStyle="1" w:styleId="7715">
    <w:name w:val="Нет списка7715"/>
    <w:next w:val="a2"/>
    <w:uiPriority w:val="99"/>
    <w:semiHidden/>
    <w:unhideWhenUsed/>
    <w:rsid w:val="004D3F11"/>
  </w:style>
  <w:style w:type="numbering" w:customStyle="1" w:styleId="7815">
    <w:name w:val="Нет списка7815"/>
    <w:next w:val="a2"/>
    <w:uiPriority w:val="99"/>
    <w:semiHidden/>
    <w:unhideWhenUsed/>
    <w:rsid w:val="004D3F11"/>
  </w:style>
  <w:style w:type="numbering" w:customStyle="1" w:styleId="7915">
    <w:name w:val="Нет списка7915"/>
    <w:next w:val="a2"/>
    <w:uiPriority w:val="99"/>
    <w:semiHidden/>
    <w:unhideWhenUsed/>
    <w:rsid w:val="004D3F11"/>
  </w:style>
  <w:style w:type="numbering" w:customStyle="1" w:styleId="8015">
    <w:name w:val="Нет списка8015"/>
    <w:next w:val="a2"/>
    <w:uiPriority w:val="99"/>
    <w:semiHidden/>
    <w:unhideWhenUsed/>
    <w:rsid w:val="004D3F11"/>
  </w:style>
  <w:style w:type="numbering" w:customStyle="1" w:styleId="81115">
    <w:name w:val="Нет списка81115"/>
    <w:next w:val="a2"/>
    <w:uiPriority w:val="99"/>
    <w:semiHidden/>
    <w:unhideWhenUsed/>
    <w:rsid w:val="004D3F11"/>
  </w:style>
  <w:style w:type="numbering" w:customStyle="1" w:styleId="845">
    <w:name w:val="Нет списка845"/>
    <w:next w:val="a2"/>
    <w:uiPriority w:val="99"/>
    <w:semiHidden/>
    <w:unhideWhenUsed/>
    <w:rsid w:val="004D3F11"/>
  </w:style>
  <w:style w:type="numbering" w:customStyle="1" w:styleId="855">
    <w:name w:val="Нет списка855"/>
    <w:next w:val="a2"/>
    <w:uiPriority w:val="99"/>
    <w:semiHidden/>
    <w:unhideWhenUsed/>
    <w:rsid w:val="004D3F11"/>
  </w:style>
  <w:style w:type="numbering" w:customStyle="1" w:styleId="865">
    <w:name w:val="Нет списка865"/>
    <w:next w:val="a2"/>
    <w:uiPriority w:val="99"/>
    <w:semiHidden/>
    <w:unhideWhenUsed/>
    <w:rsid w:val="004D3F11"/>
  </w:style>
  <w:style w:type="numbering" w:customStyle="1" w:styleId="875">
    <w:name w:val="Нет списка875"/>
    <w:next w:val="a2"/>
    <w:uiPriority w:val="99"/>
    <w:semiHidden/>
    <w:unhideWhenUsed/>
    <w:rsid w:val="004D3F11"/>
  </w:style>
  <w:style w:type="numbering" w:customStyle="1" w:styleId="885">
    <w:name w:val="Нет списка885"/>
    <w:next w:val="a2"/>
    <w:uiPriority w:val="99"/>
    <w:semiHidden/>
    <w:unhideWhenUsed/>
    <w:rsid w:val="004D3F11"/>
  </w:style>
  <w:style w:type="numbering" w:customStyle="1" w:styleId="895">
    <w:name w:val="Нет списка895"/>
    <w:next w:val="a2"/>
    <w:uiPriority w:val="99"/>
    <w:semiHidden/>
    <w:unhideWhenUsed/>
    <w:rsid w:val="004D3F11"/>
  </w:style>
  <w:style w:type="numbering" w:customStyle="1" w:styleId="905">
    <w:name w:val="Нет списка905"/>
    <w:next w:val="a2"/>
    <w:uiPriority w:val="99"/>
    <w:semiHidden/>
    <w:unhideWhenUsed/>
    <w:rsid w:val="004D3F11"/>
  </w:style>
  <w:style w:type="numbering" w:customStyle="1" w:styleId="925">
    <w:name w:val="Нет списка925"/>
    <w:next w:val="a2"/>
    <w:uiPriority w:val="99"/>
    <w:semiHidden/>
    <w:unhideWhenUsed/>
    <w:rsid w:val="004D3F11"/>
  </w:style>
  <w:style w:type="numbering" w:customStyle="1" w:styleId="935">
    <w:name w:val="Нет списка935"/>
    <w:next w:val="a2"/>
    <w:uiPriority w:val="99"/>
    <w:semiHidden/>
    <w:unhideWhenUsed/>
    <w:rsid w:val="004D3F11"/>
  </w:style>
  <w:style w:type="numbering" w:customStyle="1" w:styleId="945">
    <w:name w:val="Нет списка945"/>
    <w:next w:val="a2"/>
    <w:uiPriority w:val="99"/>
    <w:semiHidden/>
    <w:unhideWhenUsed/>
    <w:rsid w:val="004D3F11"/>
  </w:style>
  <w:style w:type="numbering" w:customStyle="1" w:styleId="955">
    <w:name w:val="Нет списка955"/>
    <w:next w:val="a2"/>
    <w:uiPriority w:val="99"/>
    <w:semiHidden/>
    <w:unhideWhenUsed/>
    <w:rsid w:val="004D3F11"/>
  </w:style>
  <w:style w:type="numbering" w:customStyle="1" w:styleId="965">
    <w:name w:val="Нет списка965"/>
    <w:next w:val="a2"/>
    <w:uiPriority w:val="99"/>
    <w:semiHidden/>
    <w:unhideWhenUsed/>
    <w:rsid w:val="004D3F11"/>
  </w:style>
  <w:style w:type="numbering" w:customStyle="1" w:styleId="975">
    <w:name w:val="Нет списка975"/>
    <w:next w:val="a2"/>
    <w:uiPriority w:val="99"/>
    <w:semiHidden/>
    <w:unhideWhenUsed/>
    <w:rsid w:val="004D3F11"/>
  </w:style>
  <w:style w:type="numbering" w:customStyle="1" w:styleId="985">
    <w:name w:val="Нет списка985"/>
    <w:next w:val="a2"/>
    <w:uiPriority w:val="99"/>
    <w:semiHidden/>
    <w:unhideWhenUsed/>
    <w:rsid w:val="004D3F11"/>
  </w:style>
  <w:style w:type="numbering" w:customStyle="1" w:styleId="995">
    <w:name w:val="Нет списка995"/>
    <w:next w:val="a2"/>
    <w:uiPriority w:val="99"/>
    <w:semiHidden/>
    <w:unhideWhenUsed/>
    <w:rsid w:val="004D3F11"/>
  </w:style>
  <w:style w:type="numbering" w:customStyle="1" w:styleId="1005">
    <w:name w:val="Нет списка1005"/>
    <w:next w:val="a2"/>
    <w:uiPriority w:val="99"/>
    <w:semiHidden/>
    <w:unhideWhenUsed/>
    <w:rsid w:val="004D3F11"/>
  </w:style>
  <w:style w:type="numbering" w:customStyle="1" w:styleId="1025">
    <w:name w:val="Нет списка1025"/>
    <w:next w:val="a2"/>
    <w:uiPriority w:val="99"/>
    <w:semiHidden/>
    <w:unhideWhenUsed/>
    <w:rsid w:val="004D3F11"/>
  </w:style>
  <w:style w:type="numbering" w:customStyle="1" w:styleId="1035">
    <w:name w:val="Нет списка1035"/>
    <w:next w:val="a2"/>
    <w:uiPriority w:val="99"/>
    <w:semiHidden/>
    <w:unhideWhenUsed/>
    <w:rsid w:val="004D3F11"/>
  </w:style>
  <w:style w:type="numbering" w:customStyle="1" w:styleId="1045">
    <w:name w:val="Нет списка1045"/>
    <w:next w:val="a2"/>
    <w:uiPriority w:val="99"/>
    <w:semiHidden/>
    <w:unhideWhenUsed/>
    <w:rsid w:val="004D3F11"/>
  </w:style>
  <w:style w:type="numbering" w:customStyle="1" w:styleId="1055">
    <w:name w:val="Нет списка1055"/>
    <w:next w:val="a2"/>
    <w:uiPriority w:val="99"/>
    <w:semiHidden/>
    <w:unhideWhenUsed/>
    <w:rsid w:val="004D3F11"/>
  </w:style>
  <w:style w:type="numbering" w:customStyle="1" w:styleId="1065">
    <w:name w:val="Нет списка1065"/>
    <w:next w:val="a2"/>
    <w:uiPriority w:val="99"/>
    <w:semiHidden/>
    <w:unhideWhenUsed/>
    <w:rsid w:val="004D3F11"/>
  </w:style>
  <w:style w:type="numbering" w:customStyle="1" w:styleId="1075">
    <w:name w:val="Нет списка1075"/>
    <w:next w:val="a2"/>
    <w:uiPriority w:val="99"/>
    <w:semiHidden/>
    <w:unhideWhenUsed/>
    <w:rsid w:val="004D3F11"/>
  </w:style>
  <w:style w:type="numbering" w:customStyle="1" w:styleId="1085">
    <w:name w:val="Нет списка1085"/>
    <w:next w:val="a2"/>
    <w:uiPriority w:val="99"/>
    <w:semiHidden/>
    <w:unhideWhenUsed/>
    <w:rsid w:val="004D3F11"/>
  </w:style>
  <w:style w:type="numbering" w:customStyle="1" w:styleId="1095">
    <w:name w:val="Нет списка1095"/>
    <w:next w:val="a2"/>
    <w:uiPriority w:val="99"/>
    <w:semiHidden/>
    <w:unhideWhenUsed/>
    <w:rsid w:val="004D3F11"/>
  </w:style>
  <w:style w:type="numbering" w:customStyle="1" w:styleId="1135">
    <w:name w:val="Нет списка1135"/>
    <w:next w:val="a2"/>
    <w:uiPriority w:val="99"/>
    <w:semiHidden/>
    <w:unhideWhenUsed/>
    <w:rsid w:val="004D3F11"/>
  </w:style>
  <w:style w:type="numbering" w:customStyle="1" w:styleId="1145">
    <w:name w:val="Нет списка1145"/>
    <w:next w:val="a2"/>
    <w:uiPriority w:val="99"/>
    <w:semiHidden/>
    <w:unhideWhenUsed/>
    <w:rsid w:val="004D3F11"/>
  </w:style>
  <w:style w:type="numbering" w:customStyle="1" w:styleId="1155">
    <w:name w:val="Нет списка1155"/>
    <w:next w:val="a2"/>
    <w:uiPriority w:val="99"/>
    <w:semiHidden/>
    <w:unhideWhenUsed/>
    <w:rsid w:val="004D3F11"/>
  </w:style>
  <w:style w:type="numbering" w:customStyle="1" w:styleId="1165">
    <w:name w:val="Нет списка1165"/>
    <w:next w:val="a2"/>
    <w:uiPriority w:val="99"/>
    <w:semiHidden/>
    <w:unhideWhenUsed/>
    <w:rsid w:val="004D3F11"/>
  </w:style>
  <w:style w:type="numbering" w:customStyle="1" w:styleId="1175">
    <w:name w:val="Нет списка1175"/>
    <w:next w:val="a2"/>
    <w:uiPriority w:val="99"/>
    <w:semiHidden/>
    <w:unhideWhenUsed/>
    <w:rsid w:val="004D3F11"/>
  </w:style>
  <w:style w:type="numbering" w:customStyle="1" w:styleId="1185">
    <w:name w:val="Нет списка1185"/>
    <w:next w:val="a2"/>
    <w:uiPriority w:val="99"/>
    <w:semiHidden/>
    <w:unhideWhenUsed/>
    <w:rsid w:val="004D3F11"/>
  </w:style>
  <w:style w:type="numbering" w:customStyle="1" w:styleId="1195">
    <w:name w:val="Нет списка1195"/>
    <w:next w:val="a2"/>
    <w:uiPriority w:val="99"/>
    <w:semiHidden/>
    <w:unhideWhenUsed/>
    <w:rsid w:val="004D3F11"/>
  </w:style>
  <w:style w:type="numbering" w:customStyle="1" w:styleId="1205">
    <w:name w:val="Нет списка1205"/>
    <w:next w:val="a2"/>
    <w:uiPriority w:val="99"/>
    <w:semiHidden/>
    <w:unhideWhenUsed/>
    <w:rsid w:val="004D3F11"/>
  </w:style>
  <w:style w:type="numbering" w:customStyle="1" w:styleId="1225">
    <w:name w:val="Нет списка1225"/>
    <w:next w:val="a2"/>
    <w:uiPriority w:val="99"/>
    <w:semiHidden/>
    <w:unhideWhenUsed/>
    <w:rsid w:val="004D3F11"/>
  </w:style>
  <w:style w:type="numbering" w:customStyle="1" w:styleId="1235">
    <w:name w:val="Нет списка1235"/>
    <w:next w:val="a2"/>
    <w:uiPriority w:val="99"/>
    <w:semiHidden/>
    <w:unhideWhenUsed/>
    <w:rsid w:val="004D3F11"/>
  </w:style>
  <w:style w:type="numbering" w:customStyle="1" w:styleId="1245">
    <w:name w:val="Нет списка1245"/>
    <w:next w:val="a2"/>
    <w:uiPriority w:val="99"/>
    <w:semiHidden/>
    <w:unhideWhenUsed/>
    <w:rsid w:val="004D3F11"/>
  </w:style>
  <w:style w:type="numbering" w:customStyle="1" w:styleId="1255">
    <w:name w:val="Нет списка1255"/>
    <w:next w:val="a2"/>
    <w:uiPriority w:val="99"/>
    <w:semiHidden/>
    <w:unhideWhenUsed/>
    <w:rsid w:val="004D3F11"/>
  </w:style>
  <w:style w:type="numbering" w:customStyle="1" w:styleId="1265">
    <w:name w:val="Нет списка1265"/>
    <w:next w:val="a2"/>
    <w:uiPriority w:val="99"/>
    <w:semiHidden/>
    <w:unhideWhenUsed/>
    <w:rsid w:val="004D3F11"/>
  </w:style>
  <w:style w:type="numbering" w:customStyle="1" w:styleId="1275">
    <w:name w:val="Нет списка1275"/>
    <w:next w:val="a2"/>
    <w:uiPriority w:val="99"/>
    <w:semiHidden/>
    <w:unhideWhenUsed/>
    <w:rsid w:val="004D3F11"/>
  </w:style>
  <w:style w:type="numbering" w:customStyle="1" w:styleId="1285">
    <w:name w:val="Нет списка1285"/>
    <w:next w:val="a2"/>
    <w:uiPriority w:val="99"/>
    <w:semiHidden/>
    <w:unhideWhenUsed/>
    <w:rsid w:val="004D3F11"/>
  </w:style>
  <w:style w:type="numbering" w:customStyle="1" w:styleId="1295">
    <w:name w:val="Нет списка1295"/>
    <w:next w:val="a2"/>
    <w:uiPriority w:val="99"/>
    <w:semiHidden/>
    <w:unhideWhenUsed/>
    <w:rsid w:val="004D3F11"/>
  </w:style>
  <w:style w:type="numbering" w:customStyle="1" w:styleId="1305">
    <w:name w:val="Нет списка1305"/>
    <w:next w:val="a2"/>
    <w:uiPriority w:val="99"/>
    <w:semiHidden/>
    <w:unhideWhenUsed/>
    <w:rsid w:val="004D3F11"/>
  </w:style>
  <w:style w:type="numbering" w:customStyle="1" w:styleId="1325">
    <w:name w:val="Нет списка1325"/>
    <w:next w:val="a2"/>
    <w:uiPriority w:val="99"/>
    <w:semiHidden/>
    <w:unhideWhenUsed/>
    <w:rsid w:val="004D3F11"/>
  </w:style>
  <w:style w:type="numbering" w:customStyle="1" w:styleId="1335">
    <w:name w:val="Нет списка1335"/>
    <w:next w:val="a2"/>
    <w:uiPriority w:val="99"/>
    <w:semiHidden/>
    <w:unhideWhenUsed/>
    <w:rsid w:val="004D3F11"/>
  </w:style>
  <w:style w:type="numbering" w:customStyle="1" w:styleId="1345">
    <w:name w:val="Нет списка1345"/>
    <w:next w:val="a2"/>
    <w:uiPriority w:val="99"/>
    <w:semiHidden/>
    <w:unhideWhenUsed/>
    <w:rsid w:val="004D3F11"/>
  </w:style>
  <w:style w:type="numbering" w:customStyle="1" w:styleId="1355">
    <w:name w:val="Нет списка1355"/>
    <w:next w:val="a2"/>
    <w:uiPriority w:val="99"/>
    <w:semiHidden/>
    <w:unhideWhenUsed/>
    <w:rsid w:val="004D3F11"/>
  </w:style>
  <w:style w:type="numbering" w:customStyle="1" w:styleId="1365">
    <w:name w:val="Нет списка1365"/>
    <w:next w:val="a2"/>
    <w:uiPriority w:val="99"/>
    <w:semiHidden/>
    <w:unhideWhenUsed/>
    <w:rsid w:val="004D3F11"/>
  </w:style>
  <w:style w:type="numbering" w:customStyle="1" w:styleId="1375">
    <w:name w:val="Нет списка1375"/>
    <w:next w:val="a2"/>
    <w:uiPriority w:val="99"/>
    <w:semiHidden/>
    <w:unhideWhenUsed/>
    <w:rsid w:val="004D3F11"/>
  </w:style>
  <w:style w:type="numbering" w:customStyle="1" w:styleId="1385">
    <w:name w:val="Нет списка1385"/>
    <w:next w:val="a2"/>
    <w:uiPriority w:val="99"/>
    <w:semiHidden/>
    <w:unhideWhenUsed/>
    <w:rsid w:val="004D3F11"/>
  </w:style>
  <w:style w:type="numbering" w:customStyle="1" w:styleId="1395">
    <w:name w:val="Нет списка1395"/>
    <w:next w:val="a2"/>
    <w:uiPriority w:val="99"/>
    <w:semiHidden/>
    <w:unhideWhenUsed/>
    <w:rsid w:val="004D3F11"/>
  </w:style>
  <w:style w:type="numbering" w:customStyle="1" w:styleId="1405">
    <w:name w:val="Нет списка1405"/>
    <w:next w:val="a2"/>
    <w:uiPriority w:val="99"/>
    <w:semiHidden/>
    <w:unhideWhenUsed/>
    <w:rsid w:val="004D3F11"/>
  </w:style>
  <w:style w:type="numbering" w:customStyle="1" w:styleId="1425">
    <w:name w:val="Нет списка1425"/>
    <w:next w:val="a2"/>
    <w:uiPriority w:val="99"/>
    <w:semiHidden/>
    <w:unhideWhenUsed/>
    <w:rsid w:val="004D3F11"/>
  </w:style>
  <w:style w:type="numbering" w:customStyle="1" w:styleId="1435">
    <w:name w:val="Нет списка1435"/>
    <w:next w:val="a2"/>
    <w:uiPriority w:val="99"/>
    <w:semiHidden/>
    <w:unhideWhenUsed/>
    <w:rsid w:val="004D3F11"/>
  </w:style>
  <w:style w:type="numbering" w:customStyle="1" w:styleId="1445">
    <w:name w:val="Нет списка1445"/>
    <w:next w:val="a2"/>
    <w:uiPriority w:val="99"/>
    <w:semiHidden/>
    <w:unhideWhenUsed/>
    <w:rsid w:val="004D3F11"/>
  </w:style>
  <w:style w:type="numbering" w:customStyle="1" w:styleId="1455">
    <w:name w:val="Нет списка1455"/>
    <w:next w:val="a2"/>
    <w:uiPriority w:val="99"/>
    <w:semiHidden/>
    <w:unhideWhenUsed/>
    <w:rsid w:val="004D3F11"/>
  </w:style>
  <w:style w:type="numbering" w:customStyle="1" w:styleId="1465">
    <w:name w:val="Нет списка1465"/>
    <w:next w:val="a2"/>
    <w:uiPriority w:val="99"/>
    <w:semiHidden/>
    <w:unhideWhenUsed/>
    <w:rsid w:val="004D3F11"/>
  </w:style>
  <w:style w:type="numbering" w:customStyle="1" w:styleId="1475">
    <w:name w:val="Нет списка1475"/>
    <w:next w:val="a2"/>
    <w:uiPriority w:val="99"/>
    <w:semiHidden/>
    <w:unhideWhenUsed/>
    <w:rsid w:val="004D3F11"/>
  </w:style>
  <w:style w:type="numbering" w:customStyle="1" w:styleId="1485">
    <w:name w:val="Нет списка1485"/>
    <w:next w:val="a2"/>
    <w:uiPriority w:val="99"/>
    <w:semiHidden/>
    <w:unhideWhenUsed/>
    <w:rsid w:val="004D3F11"/>
  </w:style>
  <w:style w:type="numbering" w:customStyle="1" w:styleId="1495">
    <w:name w:val="Нет списка1495"/>
    <w:next w:val="a2"/>
    <w:uiPriority w:val="99"/>
    <w:semiHidden/>
    <w:unhideWhenUsed/>
    <w:rsid w:val="004D3F11"/>
  </w:style>
  <w:style w:type="numbering" w:customStyle="1" w:styleId="1505">
    <w:name w:val="Нет списка1505"/>
    <w:next w:val="a2"/>
    <w:uiPriority w:val="99"/>
    <w:semiHidden/>
    <w:unhideWhenUsed/>
    <w:rsid w:val="004D3F11"/>
  </w:style>
  <w:style w:type="numbering" w:customStyle="1" w:styleId="1525">
    <w:name w:val="Нет списка1525"/>
    <w:next w:val="a2"/>
    <w:uiPriority w:val="99"/>
    <w:semiHidden/>
    <w:unhideWhenUsed/>
    <w:rsid w:val="004D3F11"/>
  </w:style>
  <w:style w:type="numbering" w:customStyle="1" w:styleId="1535">
    <w:name w:val="Нет списка1535"/>
    <w:next w:val="a2"/>
    <w:uiPriority w:val="99"/>
    <w:semiHidden/>
    <w:unhideWhenUsed/>
    <w:rsid w:val="004D3F11"/>
  </w:style>
  <w:style w:type="paragraph" w:customStyle="1" w:styleId="1ffffa">
    <w:name w:val="Знак Знак1 Знак Знак"/>
    <w:basedOn w:val="a"/>
    <w:rsid w:val="004D3F11"/>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5">
    <w:name w:val="Нет списка1545"/>
    <w:next w:val="a2"/>
    <w:uiPriority w:val="99"/>
    <w:semiHidden/>
    <w:unhideWhenUsed/>
    <w:rsid w:val="004D3F11"/>
  </w:style>
  <w:style w:type="numbering" w:customStyle="1" w:styleId="1555">
    <w:name w:val="Нет списка1555"/>
    <w:next w:val="a2"/>
    <w:uiPriority w:val="99"/>
    <w:semiHidden/>
    <w:unhideWhenUsed/>
    <w:rsid w:val="004D3F11"/>
  </w:style>
  <w:style w:type="numbering" w:customStyle="1" w:styleId="1565">
    <w:name w:val="Нет списка1565"/>
    <w:next w:val="a2"/>
    <w:uiPriority w:val="99"/>
    <w:semiHidden/>
    <w:unhideWhenUsed/>
    <w:rsid w:val="004D3F11"/>
  </w:style>
  <w:style w:type="numbering" w:customStyle="1" w:styleId="1575">
    <w:name w:val="Нет списка1575"/>
    <w:next w:val="a2"/>
    <w:uiPriority w:val="99"/>
    <w:semiHidden/>
    <w:unhideWhenUsed/>
    <w:rsid w:val="004D3F11"/>
  </w:style>
  <w:style w:type="numbering" w:customStyle="1" w:styleId="1585">
    <w:name w:val="Нет списка1585"/>
    <w:next w:val="a2"/>
    <w:uiPriority w:val="99"/>
    <w:semiHidden/>
    <w:unhideWhenUsed/>
    <w:rsid w:val="004D3F11"/>
  </w:style>
  <w:style w:type="numbering" w:customStyle="1" w:styleId="1595">
    <w:name w:val="Нет списка1595"/>
    <w:next w:val="a2"/>
    <w:uiPriority w:val="99"/>
    <w:semiHidden/>
    <w:unhideWhenUsed/>
    <w:rsid w:val="004D3F11"/>
  </w:style>
  <w:style w:type="numbering" w:customStyle="1" w:styleId="1605">
    <w:name w:val="Нет списка1605"/>
    <w:next w:val="a2"/>
    <w:uiPriority w:val="99"/>
    <w:semiHidden/>
    <w:unhideWhenUsed/>
    <w:rsid w:val="004D3F11"/>
  </w:style>
  <w:style w:type="numbering" w:customStyle="1" w:styleId="1625">
    <w:name w:val="Нет списка1625"/>
    <w:next w:val="a2"/>
    <w:uiPriority w:val="99"/>
    <w:semiHidden/>
    <w:unhideWhenUsed/>
    <w:rsid w:val="004D3F11"/>
  </w:style>
  <w:style w:type="numbering" w:customStyle="1" w:styleId="1635">
    <w:name w:val="Нет списка1635"/>
    <w:next w:val="a2"/>
    <w:uiPriority w:val="99"/>
    <w:semiHidden/>
    <w:unhideWhenUsed/>
    <w:rsid w:val="004D3F11"/>
  </w:style>
  <w:style w:type="numbering" w:customStyle="1" w:styleId="1645">
    <w:name w:val="Нет списка1645"/>
    <w:next w:val="a2"/>
    <w:uiPriority w:val="99"/>
    <w:semiHidden/>
    <w:unhideWhenUsed/>
    <w:rsid w:val="004D3F11"/>
  </w:style>
  <w:style w:type="numbering" w:customStyle="1" w:styleId="1655">
    <w:name w:val="Нет списка1655"/>
    <w:next w:val="a2"/>
    <w:uiPriority w:val="99"/>
    <w:semiHidden/>
    <w:unhideWhenUsed/>
    <w:rsid w:val="004D3F11"/>
  </w:style>
  <w:style w:type="numbering" w:customStyle="1" w:styleId="1665">
    <w:name w:val="Нет списка1665"/>
    <w:next w:val="a2"/>
    <w:uiPriority w:val="99"/>
    <w:semiHidden/>
    <w:unhideWhenUsed/>
    <w:rsid w:val="004D3F11"/>
  </w:style>
  <w:style w:type="numbering" w:customStyle="1" w:styleId="1675">
    <w:name w:val="Нет списка1675"/>
    <w:next w:val="a2"/>
    <w:uiPriority w:val="99"/>
    <w:semiHidden/>
    <w:unhideWhenUsed/>
    <w:rsid w:val="004D3F11"/>
  </w:style>
  <w:style w:type="numbering" w:customStyle="1" w:styleId="1685">
    <w:name w:val="Нет списка1685"/>
    <w:next w:val="a2"/>
    <w:uiPriority w:val="99"/>
    <w:semiHidden/>
    <w:unhideWhenUsed/>
    <w:rsid w:val="004D3F11"/>
  </w:style>
  <w:style w:type="numbering" w:customStyle="1" w:styleId="1695">
    <w:name w:val="Нет списка1695"/>
    <w:next w:val="a2"/>
    <w:uiPriority w:val="99"/>
    <w:semiHidden/>
    <w:unhideWhenUsed/>
    <w:rsid w:val="004D3F11"/>
  </w:style>
  <w:style w:type="numbering" w:customStyle="1" w:styleId="1705">
    <w:name w:val="Нет списка1705"/>
    <w:next w:val="a2"/>
    <w:uiPriority w:val="99"/>
    <w:semiHidden/>
    <w:unhideWhenUsed/>
    <w:rsid w:val="004D3F11"/>
  </w:style>
  <w:style w:type="numbering" w:customStyle="1" w:styleId="1725">
    <w:name w:val="Нет списка1725"/>
    <w:next w:val="a2"/>
    <w:uiPriority w:val="99"/>
    <w:semiHidden/>
    <w:unhideWhenUsed/>
    <w:rsid w:val="004D3F11"/>
  </w:style>
  <w:style w:type="numbering" w:customStyle="1" w:styleId="1735">
    <w:name w:val="Нет списка1735"/>
    <w:next w:val="a2"/>
    <w:uiPriority w:val="99"/>
    <w:semiHidden/>
    <w:unhideWhenUsed/>
    <w:rsid w:val="004D3F11"/>
  </w:style>
  <w:style w:type="numbering" w:customStyle="1" w:styleId="1745">
    <w:name w:val="Нет списка1745"/>
    <w:next w:val="a2"/>
    <w:uiPriority w:val="99"/>
    <w:semiHidden/>
    <w:unhideWhenUsed/>
    <w:rsid w:val="004D3F11"/>
  </w:style>
  <w:style w:type="numbering" w:customStyle="1" w:styleId="1755">
    <w:name w:val="Нет списка1755"/>
    <w:next w:val="a2"/>
    <w:uiPriority w:val="99"/>
    <w:semiHidden/>
    <w:unhideWhenUsed/>
    <w:rsid w:val="004D3F11"/>
  </w:style>
  <w:style w:type="numbering" w:customStyle="1" w:styleId="1765">
    <w:name w:val="Нет списка1765"/>
    <w:next w:val="a2"/>
    <w:uiPriority w:val="99"/>
    <w:semiHidden/>
    <w:unhideWhenUsed/>
    <w:rsid w:val="004D3F11"/>
  </w:style>
  <w:style w:type="numbering" w:customStyle="1" w:styleId="1775">
    <w:name w:val="Нет списка1775"/>
    <w:next w:val="a2"/>
    <w:uiPriority w:val="99"/>
    <w:semiHidden/>
    <w:unhideWhenUsed/>
    <w:rsid w:val="004D3F11"/>
  </w:style>
  <w:style w:type="numbering" w:customStyle="1" w:styleId="1785">
    <w:name w:val="Нет списка1785"/>
    <w:next w:val="a2"/>
    <w:uiPriority w:val="99"/>
    <w:semiHidden/>
    <w:unhideWhenUsed/>
    <w:rsid w:val="004D3F11"/>
  </w:style>
  <w:style w:type="numbering" w:customStyle="1" w:styleId="1795">
    <w:name w:val="Нет списка1795"/>
    <w:next w:val="a2"/>
    <w:uiPriority w:val="99"/>
    <w:semiHidden/>
    <w:unhideWhenUsed/>
    <w:rsid w:val="004D3F11"/>
  </w:style>
  <w:style w:type="numbering" w:customStyle="1" w:styleId="1805">
    <w:name w:val="Нет списка1805"/>
    <w:next w:val="a2"/>
    <w:uiPriority w:val="99"/>
    <w:semiHidden/>
    <w:unhideWhenUsed/>
    <w:rsid w:val="004D3F11"/>
  </w:style>
  <w:style w:type="numbering" w:customStyle="1" w:styleId="1825">
    <w:name w:val="Нет списка1825"/>
    <w:next w:val="a2"/>
    <w:uiPriority w:val="99"/>
    <w:semiHidden/>
    <w:unhideWhenUsed/>
    <w:rsid w:val="004D3F11"/>
  </w:style>
  <w:style w:type="numbering" w:customStyle="1" w:styleId="1835">
    <w:name w:val="Нет списка1835"/>
    <w:next w:val="a2"/>
    <w:uiPriority w:val="99"/>
    <w:semiHidden/>
    <w:unhideWhenUsed/>
    <w:rsid w:val="004D3F11"/>
  </w:style>
  <w:style w:type="numbering" w:customStyle="1" w:styleId="1845">
    <w:name w:val="Нет списка1845"/>
    <w:next w:val="a2"/>
    <w:uiPriority w:val="99"/>
    <w:semiHidden/>
    <w:unhideWhenUsed/>
    <w:rsid w:val="004D3F11"/>
  </w:style>
  <w:style w:type="numbering" w:customStyle="1" w:styleId="1855">
    <w:name w:val="Нет списка1855"/>
    <w:next w:val="a2"/>
    <w:uiPriority w:val="99"/>
    <w:semiHidden/>
    <w:unhideWhenUsed/>
    <w:rsid w:val="004D3F11"/>
  </w:style>
  <w:style w:type="numbering" w:customStyle="1" w:styleId="1865">
    <w:name w:val="Нет списка1865"/>
    <w:next w:val="a2"/>
    <w:uiPriority w:val="99"/>
    <w:semiHidden/>
    <w:unhideWhenUsed/>
    <w:rsid w:val="004D3F11"/>
  </w:style>
  <w:style w:type="numbering" w:customStyle="1" w:styleId="1875">
    <w:name w:val="Нет списка1875"/>
    <w:next w:val="a2"/>
    <w:uiPriority w:val="99"/>
    <w:semiHidden/>
    <w:unhideWhenUsed/>
    <w:rsid w:val="004D3F11"/>
  </w:style>
  <w:style w:type="numbering" w:customStyle="1" w:styleId="1885">
    <w:name w:val="Нет списка1885"/>
    <w:next w:val="a2"/>
    <w:uiPriority w:val="99"/>
    <w:semiHidden/>
    <w:unhideWhenUsed/>
    <w:rsid w:val="004D3F11"/>
  </w:style>
  <w:style w:type="numbering" w:customStyle="1" w:styleId="1895">
    <w:name w:val="Нет списка1895"/>
    <w:next w:val="a2"/>
    <w:uiPriority w:val="99"/>
    <w:semiHidden/>
    <w:unhideWhenUsed/>
    <w:rsid w:val="004D3F11"/>
  </w:style>
  <w:style w:type="numbering" w:customStyle="1" w:styleId="1905">
    <w:name w:val="Нет списка1905"/>
    <w:next w:val="a2"/>
    <w:uiPriority w:val="99"/>
    <w:semiHidden/>
    <w:unhideWhenUsed/>
    <w:rsid w:val="004D3F11"/>
  </w:style>
  <w:style w:type="numbering" w:customStyle="1" w:styleId="1925">
    <w:name w:val="Нет списка1925"/>
    <w:next w:val="a2"/>
    <w:uiPriority w:val="99"/>
    <w:semiHidden/>
    <w:unhideWhenUsed/>
    <w:rsid w:val="004D3F11"/>
  </w:style>
  <w:style w:type="numbering" w:customStyle="1" w:styleId="1935">
    <w:name w:val="Нет списка1935"/>
    <w:next w:val="a2"/>
    <w:uiPriority w:val="99"/>
    <w:semiHidden/>
    <w:unhideWhenUsed/>
    <w:rsid w:val="004D3F11"/>
  </w:style>
  <w:style w:type="numbering" w:customStyle="1" w:styleId="1945">
    <w:name w:val="Нет списка1945"/>
    <w:next w:val="a2"/>
    <w:uiPriority w:val="99"/>
    <w:semiHidden/>
    <w:unhideWhenUsed/>
    <w:rsid w:val="004D3F11"/>
  </w:style>
  <w:style w:type="numbering" w:customStyle="1" w:styleId="1955">
    <w:name w:val="Нет списка1955"/>
    <w:next w:val="a2"/>
    <w:uiPriority w:val="99"/>
    <w:semiHidden/>
    <w:unhideWhenUsed/>
    <w:rsid w:val="004D3F11"/>
  </w:style>
  <w:style w:type="numbering" w:customStyle="1" w:styleId="1965">
    <w:name w:val="Нет списка1965"/>
    <w:next w:val="a2"/>
    <w:uiPriority w:val="99"/>
    <w:semiHidden/>
    <w:unhideWhenUsed/>
    <w:rsid w:val="004D3F11"/>
  </w:style>
  <w:style w:type="numbering" w:customStyle="1" w:styleId="1975">
    <w:name w:val="Нет списка1975"/>
    <w:next w:val="a2"/>
    <w:uiPriority w:val="99"/>
    <w:semiHidden/>
    <w:unhideWhenUsed/>
    <w:rsid w:val="004D3F11"/>
  </w:style>
  <w:style w:type="numbering" w:customStyle="1" w:styleId="1985">
    <w:name w:val="Нет списка1985"/>
    <w:next w:val="a2"/>
    <w:uiPriority w:val="99"/>
    <w:semiHidden/>
    <w:unhideWhenUsed/>
    <w:rsid w:val="004D3F11"/>
  </w:style>
  <w:style w:type="numbering" w:customStyle="1" w:styleId="1995">
    <w:name w:val="Нет списка1995"/>
    <w:next w:val="a2"/>
    <w:uiPriority w:val="99"/>
    <w:semiHidden/>
    <w:unhideWhenUsed/>
    <w:rsid w:val="004D3F11"/>
  </w:style>
  <w:style w:type="numbering" w:customStyle="1" w:styleId="2005">
    <w:name w:val="Нет списка2005"/>
    <w:next w:val="a2"/>
    <w:uiPriority w:val="99"/>
    <w:semiHidden/>
    <w:unhideWhenUsed/>
    <w:rsid w:val="004D3F11"/>
  </w:style>
  <w:style w:type="numbering" w:customStyle="1" w:styleId="2025">
    <w:name w:val="Нет списка2025"/>
    <w:next w:val="a2"/>
    <w:uiPriority w:val="99"/>
    <w:semiHidden/>
    <w:unhideWhenUsed/>
    <w:rsid w:val="004D3F11"/>
  </w:style>
  <w:style w:type="numbering" w:customStyle="1" w:styleId="2035">
    <w:name w:val="Нет списка2035"/>
    <w:next w:val="a2"/>
    <w:uiPriority w:val="99"/>
    <w:semiHidden/>
    <w:unhideWhenUsed/>
    <w:rsid w:val="004D3F11"/>
  </w:style>
  <w:style w:type="numbering" w:customStyle="1" w:styleId="2044">
    <w:name w:val="Нет списка2044"/>
    <w:next w:val="a2"/>
    <w:uiPriority w:val="99"/>
    <w:semiHidden/>
    <w:unhideWhenUsed/>
    <w:rsid w:val="004D3F11"/>
  </w:style>
  <w:style w:type="numbering" w:customStyle="1" w:styleId="2054">
    <w:name w:val="Нет списка2054"/>
    <w:next w:val="a2"/>
    <w:uiPriority w:val="99"/>
    <w:semiHidden/>
    <w:unhideWhenUsed/>
    <w:rsid w:val="004D3F11"/>
  </w:style>
  <w:style w:type="numbering" w:customStyle="1" w:styleId="2064">
    <w:name w:val="Нет списка2064"/>
    <w:next w:val="a2"/>
    <w:uiPriority w:val="99"/>
    <w:semiHidden/>
    <w:unhideWhenUsed/>
    <w:rsid w:val="004D3F11"/>
  </w:style>
  <w:style w:type="numbering" w:customStyle="1" w:styleId="2074">
    <w:name w:val="Нет списка2074"/>
    <w:next w:val="a2"/>
    <w:uiPriority w:val="99"/>
    <w:semiHidden/>
    <w:unhideWhenUsed/>
    <w:rsid w:val="004D3F11"/>
  </w:style>
  <w:style w:type="numbering" w:customStyle="1" w:styleId="2083">
    <w:name w:val="Нет списка2083"/>
    <w:next w:val="a2"/>
    <w:uiPriority w:val="99"/>
    <w:semiHidden/>
    <w:unhideWhenUsed/>
    <w:rsid w:val="004D3F11"/>
  </w:style>
  <w:style w:type="numbering" w:customStyle="1" w:styleId="2093">
    <w:name w:val="Нет списка2093"/>
    <w:next w:val="a2"/>
    <w:uiPriority w:val="99"/>
    <w:semiHidden/>
    <w:unhideWhenUsed/>
    <w:rsid w:val="004D3F11"/>
  </w:style>
  <w:style w:type="numbering" w:customStyle="1" w:styleId="2122">
    <w:name w:val="Нет списка2122"/>
    <w:next w:val="a2"/>
    <w:uiPriority w:val="99"/>
    <w:semiHidden/>
    <w:unhideWhenUsed/>
    <w:rsid w:val="004D3F11"/>
  </w:style>
  <w:style w:type="numbering" w:customStyle="1" w:styleId="2132">
    <w:name w:val="Нет списка2132"/>
    <w:next w:val="a2"/>
    <w:uiPriority w:val="99"/>
    <w:semiHidden/>
    <w:unhideWhenUsed/>
    <w:rsid w:val="004D3F11"/>
  </w:style>
  <w:style w:type="numbering" w:customStyle="1" w:styleId="2142">
    <w:name w:val="Нет списка2142"/>
    <w:next w:val="a2"/>
    <w:uiPriority w:val="99"/>
    <w:semiHidden/>
    <w:unhideWhenUsed/>
    <w:rsid w:val="004D3F11"/>
  </w:style>
  <w:style w:type="numbering" w:customStyle="1" w:styleId="2152">
    <w:name w:val="Нет списка2152"/>
    <w:next w:val="a2"/>
    <w:uiPriority w:val="99"/>
    <w:semiHidden/>
    <w:unhideWhenUsed/>
    <w:rsid w:val="004D3F11"/>
  </w:style>
  <w:style w:type="numbering" w:customStyle="1" w:styleId="2161">
    <w:name w:val="Нет списка2161"/>
    <w:next w:val="a2"/>
    <w:uiPriority w:val="99"/>
    <w:semiHidden/>
    <w:unhideWhenUsed/>
    <w:rsid w:val="004D3F11"/>
  </w:style>
  <w:style w:type="numbering" w:customStyle="1" w:styleId="2171">
    <w:name w:val="Нет списка2171"/>
    <w:next w:val="a2"/>
    <w:uiPriority w:val="99"/>
    <w:semiHidden/>
    <w:unhideWhenUsed/>
    <w:rsid w:val="004D3F11"/>
  </w:style>
  <w:style w:type="numbering" w:customStyle="1" w:styleId="228">
    <w:name w:val="Нет списка228"/>
    <w:next w:val="a2"/>
    <w:uiPriority w:val="99"/>
    <w:semiHidden/>
    <w:rsid w:val="009F3039"/>
  </w:style>
  <w:style w:type="paragraph" w:customStyle="1" w:styleId="91ffff">
    <w:name w:val=" Знак Знак9 Знак Знак1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8">
    <w:name w:val=" 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2">
    <w:name w:val="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b">
    <w:name w:val=" Знак1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c">
    <w:name w:val=" Знак1"/>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d">
    <w:name w:val=" Знак1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2">
    <w:name w:val=" Знак2"/>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3">
    <w:name w:val=" Знак2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e">
    <w:name w:val=" Знак1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f">
    <w:name w:val=" Знак1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f1">
    <w:name w:val=" Знак3"/>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3">
    <w:name w:val="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f">
    <w:name w:val=" Знак1 Знак Знак Знак2"/>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4">
    <w:name w:val="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a">
    <w:name w:val=" Знак1 Знак Знак Знак4 Знак Знак Знак1"/>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4">
    <w:name w:val=" Знак2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f0">
    <w:name w:val=" Знак1 Знак Знак Знак4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5">
    <w:name w:val=" Знак2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9">
    <w:name w:val=" Знак Знак9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e">
    <w:name w:val=" Знак1 Знак Знак Знак4 Знак Знак Знак1 Знак Знак Знак1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a">
    <w:name w:val=" Знак Знак9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b">
    <w:name w:val=" Знак Знак9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c">
    <w:name w:val=" 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d">
    <w:name w:val=" Знак Знак9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e">
    <w:name w:val=" 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f">
    <w:name w:val=" Знак Знак9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6">
    <w:name w:val=" Знак2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f0">
    <w:name w:val=" Знак Знак9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7">
    <w:name w:val="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f1">
    <w:name w:val=" 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5">
    <w:name w:val="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6">
    <w:name w:val="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7">
    <w:name w:val="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0">
    <w:name w:val=" Знак Знак9 Знак Знак1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f">
    <w:name w:val=" Знак1 Знак Знак Знак4 Знак Знак Знак1 Знак Знак Знак1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1">
    <w:name w:val=" Знак Знак9 Знак Знак1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2">
    <w:name w:val=" 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3">
    <w:name w:val=" Знак Знак9 Знак Знак1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4">
    <w:name w:val=" 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5">
    <w:name w:val=" 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6">
    <w:name w:val=" 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f0">
    <w:name w:val=" Знак Знак12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20">
    <w:name w:val="Нет списка1120"/>
    <w:next w:val="a2"/>
    <w:uiPriority w:val="99"/>
    <w:semiHidden/>
    <w:unhideWhenUsed/>
    <w:rsid w:val="009F3039"/>
  </w:style>
  <w:style w:type="numbering" w:customStyle="1" w:styleId="229">
    <w:name w:val="Нет списка229"/>
    <w:next w:val="a2"/>
    <w:uiPriority w:val="99"/>
    <w:semiHidden/>
    <w:unhideWhenUsed/>
    <w:rsid w:val="009F3039"/>
  </w:style>
  <w:style w:type="numbering" w:customStyle="1" w:styleId="327">
    <w:name w:val="Нет списка327"/>
    <w:next w:val="a2"/>
    <w:uiPriority w:val="99"/>
    <w:semiHidden/>
    <w:unhideWhenUsed/>
    <w:rsid w:val="009F3039"/>
  </w:style>
  <w:style w:type="numbering" w:customStyle="1" w:styleId="427">
    <w:name w:val="Нет списка427"/>
    <w:next w:val="a2"/>
    <w:uiPriority w:val="99"/>
    <w:semiHidden/>
    <w:unhideWhenUsed/>
    <w:rsid w:val="009F3039"/>
  </w:style>
  <w:style w:type="paragraph" w:customStyle="1" w:styleId="1fffff0">
    <w:name w:val=" Знак Знак Знак Знак1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NoSpacing">
    <w:name w:val="No Spacing"/>
    <w:rsid w:val="009F3039"/>
    <w:pPr>
      <w:spacing w:after="0" w:line="240" w:lineRule="auto"/>
    </w:pPr>
    <w:rPr>
      <w:rFonts w:ascii="Calibri" w:eastAsia="Times New Roman" w:hAnsi="Calibri" w:cs="Times New Roman"/>
    </w:rPr>
  </w:style>
  <w:style w:type="paragraph" w:customStyle="1" w:styleId="12fffff1">
    <w:name w:val=" Знак Знак12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7">
    <w:name w:val=" Знак Знак9 Знак Знак1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27">
    <w:name w:val="Нет списка527"/>
    <w:next w:val="a2"/>
    <w:uiPriority w:val="99"/>
    <w:semiHidden/>
    <w:unhideWhenUsed/>
    <w:rsid w:val="009F3039"/>
  </w:style>
  <w:style w:type="numbering" w:customStyle="1" w:styleId="627">
    <w:name w:val="Нет списка627"/>
    <w:next w:val="a2"/>
    <w:uiPriority w:val="99"/>
    <w:semiHidden/>
    <w:unhideWhenUsed/>
    <w:rsid w:val="009F3039"/>
  </w:style>
  <w:style w:type="numbering" w:customStyle="1" w:styleId="727">
    <w:name w:val="Нет списка727"/>
    <w:next w:val="a2"/>
    <w:uiPriority w:val="99"/>
    <w:semiHidden/>
    <w:unhideWhenUsed/>
    <w:rsid w:val="009F3039"/>
  </w:style>
  <w:style w:type="numbering" w:customStyle="1" w:styleId="820">
    <w:name w:val="Нет списка820"/>
    <w:next w:val="a2"/>
    <w:uiPriority w:val="99"/>
    <w:semiHidden/>
    <w:unhideWhenUsed/>
    <w:rsid w:val="009F3039"/>
  </w:style>
  <w:style w:type="numbering" w:customStyle="1" w:styleId="9200">
    <w:name w:val="Нет списка920"/>
    <w:next w:val="a2"/>
    <w:uiPriority w:val="99"/>
    <w:semiHidden/>
    <w:unhideWhenUsed/>
    <w:rsid w:val="009F3039"/>
  </w:style>
  <w:style w:type="numbering" w:customStyle="1" w:styleId="1020">
    <w:name w:val="Нет списка1020"/>
    <w:next w:val="a2"/>
    <w:uiPriority w:val="99"/>
    <w:semiHidden/>
    <w:unhideWhenUsed/>
    <w:rsid w:val="009F3039"/>
  </w:style>
  <w:style w:type="paragraph" w:customStyle="1" w:styleId="1fffff1">
    <w:name w:val=" Знак Знак1"/>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f2">
    <w:name w:val=" Знак Знак12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26">
    <w:name w:val="Нет списка1126"/>
    <w:next w:val="a2"/>
    <w:uiPriority w:val="99"/>
    <w:semiHidden/>
    <w:unhideWhenUsed/>
    <w:rsid w:val="009F3039"/>
  </w:style>
  <w:style w:type="numbering" w:customStyle="1" w:styleId="12200">
    <w:name w:val="Нет списка1220"/>
    <w:next w:val="a2"/>
    <w:uiPriority w:val="99"/>
    <w:semiHidden/>
    <w:unhideWhenUsed/>
    <w:rsid w:val="009F3039"/>
  </w:style>
  <w:style w:type="paragraph" w:customStyle="1" w:styleId="12fffff3">
    <w:name w:val=" 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f2">
    <w:name w:val=" Знак1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200">
    <w:name w:val="Нет списка1320"/>
    <w:next w:val="a2"/>
    <w:uiPriority w:val="99"/>
    <w:semiHidden/>
    <w:unhideWhenUsed/>
    <w:rsid w:val="009F3039"/>
  </w:style>
  <w:style w:type="numbering" w:customStyle="1" w:styleId="14200">
    <w:name w:val="Нет списка1420"/>
    <w:next w:val="a2"/>
    <w:uiPriority w:val="99"/>
    <w:semiHidden/>
    <w:unhideWhenUsed/>
    <w:rsid w:val="009F3039"/>
  </w:style>
  <w:style w:type="numbering" w:customStyle="1" w:styleId="1520">
    <w:name w:val="Нет списка1520"/>
    <w:next w:val="a2"/>
    <w:uiPriority w:val="99"/>
    <w:semiHidden/>
    <w:unhideWhenUsed/>
    <w:rsid w:val="009F3039"/>
  </w:style>
  <w:style w:type="numbering" w:customStyle="1" w:styleId="1620">
    <w:name w:val="Нет списка1620"/>
    <w:next w:val="a2"/>
    <w:uiPriority w:val="99"/>
    <w:semiHidden/>
    <w:unhideWhenUsed/>
    <w:rsid w:val="009F3039"/>
  </w:style>
  <w:style w:type="numbering" w:customStyle="1" w:styleId="1720">
    <w:name w:val="Нет списка1720"/>
    <w:next w:val="a2"/>
    <w:uiPriority w:val="99"/>
    <w:semiHidden/>
    <w:unhideWhenUsed/>
    <w:rsid w:val="009F3039"/>
  </w:style>
  <w:style w:type="paragraph" w:customStyle="1" w:styleId="13f0">
    <w:name w:val=" Знак Знак13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20">
    <w:name w:val="Нет списка1820"/>
    <w:next w:val="a2"/>
    <w:uiPriority w:val="99"/>
    <w:semiHidden/>
    <w:unhideWhenUsed/>
    <w:rsid w:val="009F3039"/>
  </w:style>
  <w:style w:type="numbering" w:customStyle="1" w:styleId="1920">
    <w:name w:val="Нет списка1920"/>
    <w:next w:val="a2"/>
    <w:uiPriority w:val="99"/>
    <w:semiHidden/>
    <w:unhideWhenUsed/>
    <w:rsid w:val="009F3039"/>
  </w:style>
  <w:style w:type="numbering" w:customStyle="1" w:styleId="2019">
    <w:name w:val="Нет списка2019"/>
    <w:next w:val="a2"/>
    <w:uiPriority w:val="99"/>
    <w:semiHidden/>
    <w:unhideWhenUsed/>
    <w:rsid w:val="009F3039"/>
  </w:style>
  <w:style w:type="paragraph" w:customStyle="1" w:styleId="12fffff4">
    <w:name w:val=" 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f5">
    <w:name w:val=" 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f6">
    <w:name w:val=" 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8">
    <w:name w:val="Нет списка2118"/>
    <w:next w:val="a2"/>
    <w:uiPriority w:val="99"/>
    <w:semiHidden/>
    <w:unhideWhenUsed/>
    <w:rsid w:val="009F3039"/>
  </w:style>
  <w:style w:type="numbering" w:customStyle="1" w:styleId="2210">
    <w:name w:val="Нет списка2210"/>
    <w:next w:val="a2"/>
    <w:uiPriority w:val="99"/>
    <w:semiHidden/>
    <w:unhideWhenUsed/>
    <w:rsid w:val="009F3039"/>
  </w:style>
  <w:style w:type="numbering" w:customStyle="1" w:styleId="237">
    <w:name w:val="Нет списка237"/>
    <w:next w:val="a2"/>
    <w:uiPriority w:val="99"/>
    <w:semiHidden/>
    <w:unhideWhenUsed/>
    <w:rsid w:val="009F3039"/>
  </w:style>
  <w:style w:type="numbering" w:customStyle="1" w:styleId="247">
    <w:name w:val="Нет списка247"/>
    <w:next w:val="a2"/>
    <w:uiPriority w:val="99"/>
    <w:semiHidden/>
    <w:unhideWhenUsed/>
    <w:rsid w:val="009F3039"/>
  </w:style>
  <w:style w:type="numbering" w:customStyle="1" w:styleId="257">
    <w:name w:val="Нет списка257"/>
    <w:next w:val="a2"/>
    <w:uiPriority w:val="99"/>
    <w:semiHidden/>
    <w:unhideWhenUsed/>
    <w:rsid w:val="009F3039"/>
  </w:style>
  <w:style w:type="numbering" w:customStyle="1" w:styleId="267">
    <w:name w:val="Нет списка267"/>
    <w:next w:val="a2"/>
    <w:uiPriority w:val="99"/>
    <w:semiHidden/>
    <w:unhideWhenUsed/>
    <w:rsid w:val="009F3039"/>
  </w:style>
  <w:style w:type="numbering" w:customStyle="1" w:styleId="277">
    <w:name w:val="Нет списка277"/>
    <w:next w:val="a2"/>
    <w:uiPriority w:val="99"/>
    <w:semiHidden/>
    <w:unhideWhenUsed/>
    <w:rsid w:val="009F3039"/>
  </w:style>
  <w:style w:type="numbering" w:customStyle="1" w:styleId="287">
    <w:name w:val="Нет списка287"/>
    <w:next w:val="a2"/>
    <w:uiPriority w:val="99"/>
    <w:semiHidden/>
    <w:unhideWhenUsed/>
    <w:rsid w:val="009F3039"/>
  </w:style>
  <w:style w:type="numbering" w:customStyle="1" w:styleId="297">
    <w:name w:val="Нет списка297"/>
    <w:next w:val="a2"/>
    <w:uiPriority w:val="99"/>
    <w:semiHidden/>
    <w:unhideWhenUsed/>
    <w:rsid w:val="009F3039"/>
  </w:style>
  <w:style w:type="paragraph" w:customStyle="1" w:styleId="12fffff7">
    <w:name w:val=" 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7">
    <w:name w:val="Нет списка307"/>
    <w:next w:val="a2"/>
    <w:uiPriority w:val="99"/>
    <w:semiHidden/>
    <w:unhideWhenUsed/>
    <w:rsid w:val="009F3039"/>
  </w:style>
  <w:style w:type="numbering" w:customStyle="1" w:styleId="3117">
    <w:name w:val="Нет списка3117"/>
    <w:next w:val="a2"/>
    <w:uiPriority w:val="99"/>
    <w:semiHidden/>
    <w:unhideWhenUsed/>
    <w:rsid w:val="009F3039"/>
  </w:style>
  <w:style w:type="paragraph" w:customStyle="1" w:styleId="12fffff8">
    <w:name w:val=" Знак Знак12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8">
    <w:name w:val="Нет списка328"/>
    <w:next w:val="a2"/>
    <w:uiPriority w:val="99"/>
    <w:semiHidden/>
    <w:unhideWhenUsed/>
    <w:rsid w:val="009F3039"/>
  </w:style>
  <w:style w:type="numbering" w:customStyle="1" w:styleId="337">
    <w:name w:val="Нет списка337"/>
    <w:next w:val="a2"/>
    <w:uiPriority w:val="99"/>
    <w:semiHidden/>
    <w:unhideWhenUsed/>
    <w:rsid w:val="009F3039"/>
  </w:style>
  <w:style w:type="numbering" w:customStyle="1" w:styleId="347">
    <w:name w:val="Нет списка347"/>
    <w:next w:val="a2"/>
    <w:uiPriority w:val="99"/>
    <w:semiHidden/>
    <w:unhideWhenUsed/>
    <w:rsid w:val="009F3039"/>
  </w:style>
  <w:style w:type="numbering" w:customStyle="1" w:styleId="357">
    <w:name w:val="Нет списка357"/>
    <w:next w:val="a2"/>
    <w:uiPriority w:val="99"/>
    <w:semiHidden/>
    <w:unhideWhenUsed/>
    <w:rsid w:val="009F3039"/>
  </w:style>
  <w:style w:type="numbering" w:customStyle="1" w:styleId="367">
    <w:name w:val="Нет списка367"/>
    <w:next w:val="a2"/>
    <w:uiPriority w:val="99"/>
    <w:semiHidden/>
    <w:unhideWhenUsed/>
    <w:rsid w:val="009F3039"/>
  </w:style>
  <w:style w:type="numbering" w:customStyle="1" w:styleId="377">
    <w:name w:val="Нет списка377"/>
    <w:next w:val="a2"/>
    <w:uiPriority w:val="99"/>
    <w:semiHidden/>
    <w:unhideWhenUsed/>
    <w:rsid w:val="009F3039"/>
  </w:style>
  <w:style w:type="numbering" w:customStyle="1" w:styleId="387">
    <w:name w:val="Нет списка387"/>
    <w:next w:val="a2"/>
    <w:uiPriority w:val="99"/>
    <w:semiHidden/>
    <w:unhideWhenUsed/>
    <w:rsid w:val="009F3039"/>
  </w:style>
  <w:style w:type="numbering" w:customStyle="1" w:styleId="397">
    <w:name w:val="Нет списка397"/>
    <w:next w:val="a2"/>
    <w:uiPriority w:val="99"/>
    <w:semiHidden/>
    <w:unhideWhenUsed/>
    <w:rsid w:val="009F3039"/>
  </w:style>
  <w:style w:type="numbering" w:customStyle="1" w:styleId="407">
    <w:name w:val="Нет списка407"/>
    <w:next w:val="a2"/>
    <w:uiPriority w:val="99"/>
    <w:semiHidden/>
    <w:unhideWhenUsed/>
    <w:rsid w:val="009F3039"/>
  </w:style>
  <w:style w:type="numbering" w:customStyle="1" w:styleId="4117">
    <w:name w:val="Нет списка4117"/>
    <w:next w:val="a2"/>
    <w:uiPriority w:val="99"/>
    <w:semiHidden/>
    <w:unhideWhenUsed/>
    <w:rsid w:val="009F3039"/>
  </w:style>
  <w:style w:type="paragraph" w:customStyle="1" w:styleId="1fffff3">
    <w:name w:val=" Знак Знак1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8">
    <w:name w:val="Нет списка428"/>
    <w:next w:val="a2"/>
    <w:uiPriority w:val="99"/>
    <w:semiHidden/>
    <w:unhideWhenUsed/>
    <w:rsid w:val="009F3039"/>
  </w:style>
  <w:style w:type="numbering" w:customStyle="1" w:styleId="437">
    <w:name w:val="Нет списка437"/>
    <w:next w:val="a2"/>
    <w:uiPriority w:val="99"/>
    <w:semiHidden/>
    <w:unhideWhenUsed/>
    <w:rsid w:val="009F3039"/>
  </w:style>
  <w:style w:type="numbering" w:customStyle="1" w:styleId="447">
    <w:name w:val="Нет списка447"/>
    <w:next w:val="a2"/>
    <w:uiPriority w:val="99"/>
    <w:semiHidden/>
    <w:unhideWhenUsed/>
    <w:rsid w:val="009F3039"/>
  </w:style>
  <w:style w:type="numbering" w:customStyle="1" w:styleId="457">
    <w:name w:val="Нет списка457"/>
    <w:next w:val="a2"/>
    <w:uiPriority w:val="99"/>
    <w:semiHidden/>
    <w:unhideWhenUsed/>
    <w:rsid w:val="009F3039"/>
  </w:style>
  <w:style w:type="numbering" w:customStyle="1" w:styleId="467">
    <w:name w:val="Нет списка467"/>
    <w:next w:val="a2"/>
    <w:uiPriority w:val="99"/>
    <w:semiHidden/>
    <w:unhideWhenUsed/>
    <w:rsid w:val="009F3039"/>
  </w:style>
  <w:style w:type="numbering" w:customStyle="1" w:styleId="477">
    <w:name w:val="Нет списка477"/>
    <w:next w:val="a2"/>
    <w:uiPriority w:val="99"/>
    <w:semiHidden/>
    <w:unhideWhenUsed/>
    <w:rsid w:val="009F3039"/>
  </w:style>
  <w:style w:type="numbering" w:customStyle="1" w:styleId="487">
    <w:name w:val="Нет списка487"/>
    <w:next w:val="a2"/>
    <w:uiPriority w:val="99"/>
    <w:semiHidden/>
    <w:unhideWhenUsed/>
    <w:rsid w:val="009F3039"/>
  </w:style>
  <w:style w:type="numbering" w:customStyle="1" w:styleId="497">
    <w:name w:val="Нет списка497"/>
    <w:next w:val="a2"/>
    <w:uiPriority w:val="99"/>
    <w:semiHidden/>
    <w:unhideWhenUsed/>
    <w:rsid w:val="009F3039"/>
  </w:style>
  <w:style w:type="numbering" w:customStyle="1" w:styleId="507">
    <w:name w:val="Нет списка507"/>
    <w:next w:val="a2"/>
    <w:uiPriority w:val="99"/>
    <w:semiHidden/>
    <w:unhideWhenUsed/>
    <w:rsid w:val="009F3039"/>
  </w:style>
  <w:style w:type="numbering" w:customStyle="1" w:styleId="5117">
    <w:name w:val="Нет списка5117"/>
    <w:next w:val="a2"/>
    <w:uiPriority w:val="99"/>
    <w:semiHidden/>
    <w:unhideWhenUsed/>
    <w:rsid w:val="009F3039"/>
  </w:style>
  <w:style w:type="numbering" w:customStyle="1" w:styleId="528">
    <w:name w:val="Нет списка528"/>
    <w:next w:val="a2"/>
    <w:uiPriority w:val="99"/>
    <w:semiHidden/>
    <w:unhideWhenUsed/>
    <w:rsid w:val="009F3039"/>
  </w:style>
  <w:style w:type="numbering" w:customStyle="1" w:styleId="537">
    <w:name w:val="Нет списка537"/>
    <w:next w:val="a2"/>
    <w:uiPriority w:val="99"/>
    <w:semiHidden/>
    <w:unhideWhenUsed/>
    <w:rsid w:val="009F3039"/>
  </w:style>
  <w:style w:type="numbering" w:customStyle="1" w:styleId="547">
    <w:name w:val="Нет списка547"/>
    <w:next w:val="a2"/>
    <w:uiPriority w:val="99"/>
    <w:semiHidden/>
    <w:unhideWhenUsed/>
    <w:rsid w:val="009F3039"/>
  </w:style>
  <w:style w:type="numbering" w:customStyle="1" w:styleId="557">
    <w:name w:val="Нет списка557"/>
    <w:next w:val="a2"/>
    <w:uiPriority w:val="99"/>
    <w:semiHidden/>
    <w:unhideWhenUsed/>
    <w:rsid w:val="009F3039"/>
  </w:style>
  <w:style w:type="numbering" w:customStyle="1" w:styleId="567">
    <w:name w:val="Нет списка567"/>
    <w:next w:val="a2"/>
    <w:uiPriority w:val="99"/>
    <w:semiHidden/>
    <w:unhideWhenUsed/>
    <w:rsid w:val="009F3039"/>
  </w:style>
  <w:style w:type="numbering" w:customStyle="1" w:styleId="577">
    <w:name w:val="Нет списка577"/>
    <w:next w:val="a2"/>
    <w:uiPriority w:val="99"/>
    <w:semiHidden/>
    <w:unhideWhenUsed/>
    <w:rsid w:val="009F3039"/>
  </w:style>
  <w:style w:type="numbering" w:customStyle="1" w:styleId="587">
    <w:name w:val="Нет списка587"/>
    <w:next w:val="a2"/>
    <w:uiPriority w:val="99"/>
    <w:semiHidden/>
    <w:unhideWhenUsed/>
    <w:rsid w:val="009F3039"/>
  </w:style>
  <w:style w:type="numbering" w:customStyle="1" w:styleId="597">
    <w:name w:val="Нет списка597"/>
    <w:next w:val="a2"/>
    <w:uiPriority w:val="99"/>
    <w:semiHidden/>
    <w:unhideWhenUsed/>
    <w:rsid w:val="009F3039"/>
  </w:style>
  <w:style w:type="numbering" w:customStyle="1" w:styleId="607">
    <w:name w:val="Нет списка607"/>
    <w:next w:val="a2"/>
    <w:uiPriority w:val="99"/>
    <w:semiHidden/>
    <w:unhideWhenUsed/>
    <w:rsid w:val="009F3039"/>
  </w:style>
  <w:style w:type="numbering" w:customStyle="1" w:styleId="6117">
    <w:name w:val="Нет списка6117"/>
    <w:next w:val="a2"/>
    <w:uiPriority w:val="99"/>
    <w:semiHidden/>
    <w:unhideWhenUsed/>
    <w:rsid w:val="009F3039"/>
  </w:style>
  <w:style w:type="numbering" w:customStyle="1" w:styleId="628">
    <w:name w:val="Нет списка628"/>
    <w:next w:val="a2"/>
    <w:uiPriority w:val="99"/>
    <w:semiHidden/>
    <w:unhideWhenUsed/>
    <w:rsid w:val="009F3039"/>
  </w:style>
  <w:style w:type="numbering" w:customStyle="1" w:styleId="637">
    <w:name w:val="Нет списка637"/>
    <w:next w:val="a2"/>
    <w:uiPriority w:val="99"/>
    <w:semiHidden/>
    <w:unhideWhenUsed/>
    <w:rsid w:val="009F3039"/>
  </w:style>
  <w:style w:type="numbering" w:customStyle="1" w:styleId="647">
    <w:name w:val="Нет списка647"/>
    <w:next w:val="a2"/>
    <w:uiPriority w:val="99"/>
    <w:semiHidden/>
    <w:unhideWhenUsed/>
    <w:rsid w:val="009F3039"/>
  </w:style>
  <w:style w:type="numbering" w:customStyle="1" w:styleId="657">
    <w:name w:val="Нет списка657"/>
    <w:next w:val="a2"/>
    <w:uiPriority w:val="99"/>
    <w:semiHidden/>
    <w:unhideWhenUsed/>
    <w:rsid w:val="009F3039"/>
  </w:style>
  <w:style w:type="paragraph" w:customStyle="1" w:styleId="12fffff9">
    <w:name w:val=" 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7">
    <w:name w:val="Нет списка667"/>
    <w:next w:val="a2"/>
    <w:uiPriority w:val="99"/>
    <w:semiHidden/>
    <w:unhideWhenUsed/>
    <w:rsid w:val="009F3039"/>
  </w:style>
  <w:style w:type="numbering" w:customStyle="1" w:styleId="677">
    <w:name w:val="Нет списка677"/>
    <w:next w:val="a2"/>
    <w:uiPriority w:val="99"/>
    <w:semiHidden/>
    <w:unhideWhenUsed/>
    <w:rsid w:val="009F3039"/>
  </w:style>
  <w:style w:type="numbering" w:customStyle="1" w:styleId="687">
    <w:name w:val="Нет списка687"/>
    <w:next w:val="a2"/>
    <w:uiPriority w:val="99"/>
    <w:semiHidden/>
    <w:unhideWhenUsed/>
    <w:rsid w:val="009F3039"/>
  </w:style>
  <w:style w:type="numbering" w:customStyle="1" w:styleId="697">
    <w:name w:val="Нет списка697"/>
    <w:next w:val="a2"/>
    <w:uiPriority w:val="99"/>
    <w:semiHidden/>
    <w:unhideWhenUsed/>
    <w:rsid w:val="009F3039"/>
  </w:style>
  <w:style w:type="numbering" w:customStyle="1" w:styleId="707">
    <w:name w:val="Нет списка707"/>
    <w:next w:val="a2"/>
    <w:uiPriority w:val="99"/>
    <w:semiHidden/>
    <w:unhideWhenUsed/>
    <w:rsid w:val="009F3039"/>
  </w:style>
  <w:style w:type="numbering" w:customStyle="1" w:styleId="7117">
    <w:name w:val="Нет списка7117"/>
    <w:next w:val="a2"/>
    <w:uiPriority w:val="99"/>
    <w:semiHidden/>
    <w:unhideWhenUsed/>
    <w:rsid w:val="009F3039"/>
  </w:style>
  <w:style w:type="paragraph" w:customStyle="1" w:styleId="afffff8">
    <w:name w:val=" Знак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8">
    <w:name w:val="Нет списка728"/>
    <w:next w:val="a2"/>
    <w:uiPriority w:val="99"/>
    <w:semiHidden/>
    <w:unhideWhenUsed/>
    <w:rsid w:val="009F3039"/>
  </w:style>
  <w:style w:type="numbering" w:customStyle="1" w:styleId="737">
    <w:name w:val="Нет списка737"/>
    <w:next w:val="a2"/>
    <w:uiPriority w:val="99"/>
    <w:semiHidden/>
    <w:unhideWhenUsed/>
    <w:rsid w:val="009F3039"/>
  </w:style>
  <w:style w:type="numbering" w:customStyle="1" w:styleId="747">
    <w:name w:val="Нет списка747"/>
    <w:next w:val="a2"/>
    <w:uiPriority w:val="99"/>
    <w:semiHidden/>
    <w:unhideWhenUsed/>
    <w:rsid w:val="009F3039"/>
  </w:style>
  <w:style w:type="numbering" w:customStyle="1" w:styleId="757">
    <w:name w:val="Нет списка757"/>
    <w:next w:val="a2"/>
    <w:uiPriority w:val="99"/>
    <w:semiHidden/>
    <w:unhideWhenUsed/>
    <w:rsid w:val="009F3039"/>
  </w:style>
  <w:style w:type="numbering" w:customStyle="1" w:styleId="767">
    <w:name w:val="Нет списка767"/>
    <w:next w:val="a2"/>
    <w:uiPriority w:val="99"/>
    <w:semiHidden/>
    <w:unhideWhenUsed/>
    <w:rsid w:val="009F3039"/>
  </w:style>
  <w:style w:type="numbering" w:customStyle="1" w:styleId="777">
    <w:name w:val="Нет списка777"/>
    <w:next w:val="a2"/>
    <w:uiPriority w:val="99"/>
    <w:semiHidden/>
    <w:unhideWhenUsed/>
    <w:rsid w:val="009F3039"/>
  </w:style>
  <w:style w:type="numbering" w:customStyle="1" w:styleId="787">
    <w:name w:val="Нет списка787"/>
    <w:next w:val="a2"/>
    <w:uiPriority w:val="99"/>
    <w:semiHidden/>
    <w:unhideWhenUsed/>
    <w:rsid w:val="009F3039"/>
  </w:style>
  <w:style w:type="numbering" w:customStyle="1" w:styleId="797">
    <w:name w:val="Нет списка797"/>
    <w:next w:val="a2"/>
    <w:uiPriority w:val="99"/>
    <w:semiHidden/>
    <w:unhideWhenUsed/>
    <w:rsid w:val="009F3039"/>
  </w:style>
  <w:style w:type="numbering" w:customStyle="1" w:styleId="807">
    <w:name w:val="Нет списка807"/>
    <w:next w:val="a2"/>
    <w:uiPriority w:val="99"/>
    <w:semiHidden/>
    <w:unhideWhenUsed/>
    <w:rsid w:val="009F3039"/>
  </w:style>
  <w:style w:type="numbering" w:customStyle="1" w:styleId="8117">
    <w:name w:val="Нет списка8117"/>
    <w:next w:val="a2"/>
    <w:uiPriority w:val="99"/>
    <w:semiHidden/>
    <w:unhideWhenUsed/>
    <w:rsid w:val="009F3039"/>
  </w:style>
  <w:style w:type="numbering" w:customStyle="1" w:styleId="826">
    <w:name w:val="Нет списка826"/>
    <w:next w:val="a2"/>
    <w:uiPriority w:val="99"/>
    <w:semiHidden/>
    <w:unhideWhenUsed/>
    <w:rsid w:val="009F3039"/>
  </w:style>
  <w:style w:type="numbering" w:customStyle="1" w:styleId="11016">
    <w:name w:val="Нет списка11016"/>
    <w:next w:val="a2"/>
    <w:uiPriority w:val="99"/>
    <w:semiHidden/>
    <w:rsid w:val="009F3039"/>
  </w:style>
  <w:style w:type="numbering" w:customStyle="1" w:styleId="11117">
    <w:name w:val="Нет списка11117"/>
    <w:next w:val="a2"/>
    <w:uiPriority w:val="99"/>
    <w:semiHidden/>
    <w:unhideWhenUsed/>
    <w:rsid w:val="009F3039"/>
  </w:style>
  <w:style w:type="numbering" w:customStyle="1" w:styleId="2107">
    <w:name w:val="Нет списка2107"/>
    <w:next w:val="a2"/>
    <w:uiPriority w:val="99"/>
    <w:semiHidden/>
    <w:unhideWhenUsed/>
    <w:rsid w:val="009F3039"/>
  </w:style>
  <w:style w:type="numbering" w:customStyle="1" w:styleId="3107">
    <w:name w:val="Нет списка3107"/>
    <w:next w:val="a2"/>
    <w:uiPriority w:val="99"/>
    <w:semiHidden/>
    <w:unhideWhenUsed/>
    <w:rsid w:val="009F3039"/>
  </w:style>
  <w:style w:type="numbering" w:customStyle="1" w:styleId="4107">
    <w:name w:val="Нет списка4107"/>
    <w:next w:val="a2"/>
    <w:uiPriority w:val="99"/>
    <w:semiHidden/>
    <w:unhideWhenUsed/>
    <w:rsid w:val="009F3039"/>
  </w:style>
  <w:style w:type="numbering" w:customStyle="1" w:styleId="5107">
    <w:name w:val="Нет списка5107"/>
    <w:next w:val="a2"/>
    <w:uiPriority w:val="99"/>
    <w:semiHidden/>
    <w:unhideWhenUsed/>
    <w:rsid w:val="009F3039"/>
  </w:style>
  <w:style w:type="numbering" w:customStyle="1" w:styleId="6107">
    <w:name w:val="Нет списка6107"/>
    <w:next w:val="a2"/>
    <w:uiPriority w:val="99"/>
    <w:semiHidden/>
    <w:unhideWhenUsed/>
    <w:rsid w:val="009F3039"/>
  </w:style>
  <w:style w:type="numbering" w:customStyle="1" w:styleId="7106">
    <w:name w:val="Нет списка7106"/>
    <w:next w:val="a2"/>
    <w:uiPriority w:val="99"/>
    <w:semiHidden/>
    <w:unhideWhenUsed/>
    <w:rsid w:val="009F3039"/>
  </w:style>
  <w:style w:type="numbering" w:customStyle="1" w:styleId="836">
    <w:name w:val="Нет списка836"/>
    <w:next w:val="a2"/>
    <w:uiPriority w:val="99"/>
    <w:semiHidden/>
    <w:unhideWhenUsed/>
    <w:rsid w:val="009F3039"/>
  </w:style>
  <w:style w:type="numbering" w:customStyle="1" w:styleId="9116">
    <w:name w:val="Нет списка9116"/>
    <w:next w:val="a2"/>
    <w:uiPriority w:val="99"/>
    <w:semiHidden/>
    <w:unhideWhenUsed/>
    <w:rsid w:val="009F3039"/>
  </w:style>
  <w:style w:type="numbering" w:customStyle="1" w:styleId="10116">
    <w:name w:val="Нет списка10116"/>
    <w:next w:val="a2"/>
    <w:uiPriority w:val="99"/>
    <w:semiHidden/>
    <w:unhideWhenUsed/>
    <w:rsid w:val="009F3039"/>
  </w:style>
  <w:style w:type="numbering" w:customStyle="1" w:styleId="11118">
    <w:name w:val="Нет списка11118"/>
    <w:next w:val="a2"/>
    <w:uiPriority w:val="99"/>
    <w:semiHidden/>
    <w:unhideWhenUsed/>
    <w:rsid w:val="009F3039"/>
  </w:style>
  <w:style w:type="numbering" w:customStyle="1" w:styleId="12116">
    <w:name w:val="Нет списка12116"/>
    <w:next w:val="a2"/>
    <w:uiPriority w:val="99"/>
    <w:semiHidden/>
    <w:unhideWhenUsed/>
    <w:rsid w:val="009F3039"/>
  </w:style>
  <w:style w:type="numbering" w:customStyle="1" w:styleId="13116">
    <w:name w:val="Нет списка13116"/>
    <w:next w:val="a2"/>
    <w:uiPriority w:val="99"/>
    <w:semiHidden/>
    <w:unhideWhenUsed/>
    <w:rsid w:val="009F3039"/>
  </w:style>
  <w:style w:type="numbering" w:customStyle="1" w:styleId="141160">
    <w:name w:val="Нет списка14116"/>
    <w:next w:val="a2"/>
    <w:uiPriority w:val="99"/>
    <w:semiHidden/>
    <w:unhideWhenUsed/>
    <w:rsid w:val="009F3039"/>
  </w:style>
  <w:style w:type="numbering" w:customStyle="1" w:styleId="15116">
    <w:name w:val="Нет списка15116"/>
    <w:next w:val="a2"/>
    <w:uiPriority w:val="99"/>
    <w:semiHidden/>
    <w:unhideWhenUsed/>
    <w:rsid w:val="009F3039"/>
  </w:style>
  <w:style w:type="numbering" w:customStyle="1" w:styleId="16116">
    <w:name w:val="Нет списка16116"/>
    <w:next w:val="a2"/>
    <w:uiPriority w:val="99"/>
    <w:semiHidden/>
    <w:unhideWhenUsed/>
    <w:rsid w:val="009F3039"/>
  </w:style>
  <w:style w:type="numbering" w:customStyle="1" w:styleId="17116">
    <w:name w:val="Нет списка17116"/>
    <w:next w:val="a2"/>
    <w:uiPriority w:val="99"/>
    <w:semiHidden/>
    <w:unhideWhenUsed/>
    <w:rsid w:val="009F3039"/>
  </w:style>
  <w:style w:type="numbering" w:customStyle="1" w:styleId="18116">
    <w:name w:val="Нет списка18116"/>
    <w:next w:val="a2"/>
    <w:uiPriority w:val="99"/>
    <w:semiHidden/>
    <w:unhideWhenUsed/>
    <w:rsid w:val="009F3039"/>
  </w:style>
  <w:style w:type="numbering" w:customStyle="1" w:styleId="19116">
    <w:name w:val="Нет списка19116"/>
    <w:next w:val="a2"/>
    <w:uiPriority w:val="99"/>
    <w:semiHidden/>
    <w:unhideWhenUsed/>
    <w:rsid w:val="009F3039"/>
  </w:style>
  <w:style w:type="numbering" w:customStyle="1" w:styleId="20110">
    <w:name w:val="Нет списка20110"/>
    <w:next w:val="a2"/>
    <w:uiPriority w:val="99"/>
    <w:semiHidden/>
    <w:unhideWhenUsed/>
    <w:rsid w:val="009F3039"/>
  </w:style>
  <w:style w:type="numbering" w:customStyle="1" w:styleId="2119">
    <w:name w:val="Нет списка2119"/>
    <w:next w:val="a2"/>
    <w:uiPriority w:val="99"/>
    <w:semiHidden/>
    <w:unhideWhenUsed/>
    <w:rsid w:val="009F3039"/>
  </w:style>
  <w:style w:type="numbering" w:customStyle="1" w:styleId="2217">
    <w:name w:val="Нет списка2217"/>
    <w:next w:val="a2"/>
    <w:uiPriority w:val="99"/>
    <w:semiHidden/>
    <w:unhideWhenUsed/>
    <w:rsid w:val="009F3039"/>
  </w:style>
  <w:style w:type="numbering" w:customStyle="1" w:styleId="2317">
    <w:name w:val="Нет списка2317"/>
    <w:next w:val="a2"/>
    <w:uiPriority w:val="99"/>
    <w:semiHidden/>
    <w:unhideWhenUsed/>
    <w:rsid w:val="009F3039"/>
  </w:style>
  <w:style w:type="numbering" w:customStyle="1" w:styleId="2417">
    <w:name w:val="Нет списка2417"/>
    <w:next w:val="a2"/>
    <w:uiPriority w:val="99"/>
    <w:semiHidden/>
    <w:unhideWhenUsed/>
    <w:rsid w:val="009F3039"/>
  </w:style>
  <w:style w:type="numbering" w:customStyle="1" w:styleId="2517">
    <w:name w:val="Нет списка2517"/>
    <w:next w:val="a2"/>
    <w:uiPriority w:val="99"/>
    <w:semiHidden/>
    <w:unhideWhenUsed/>
    <w:rsid w:val="009F3039"/>
  </w:style>
  <w:style w:type="numbering" w:customStyle="1" w:styleId="2617">
    <w:name w:val="Нет списка2617"/>
    <w:next w:val="a2"/>
    <w:uiPriority w:val="99"/>
    <w:semiHidden/>
    <w:unhideWhenUsed/>
    <w:rsid w:val="009F3039"/>
  </w:style>
  <w:style w:type="numbering" w:customStyle="1" w:styleId="2717">
    <w:name w:val="Нет списка2717"/>
    <w:next w:val="a2"/>
    <w:uiPriority w:val="99"/>
    <w:semiHidden/>
    <w:unhideWhenUsed/>
    <w:rsid w:val="009F3039"/>
  </w:style>
  <w:style w:type="numbering" w:customStyle="1" w:styleId="2817">
    <w:name w:val="Нет списка2817"/>
    <w:next w:val="a2"/>
    <w:uiPriority w:val="99"/>
    <w:semiHidden/>
    <w:unhideWhenUsed/>
    <w:rsid w:val="009F3039"/>
  </w:style>
  <w:style w:type="numbering" w:customStyle="1" w:styleId="2917">
    <w:name w:val="Нет списка2917"/>
    <w:next w:val="a2"/>
    <w:uiPriority w:val="99"/>
    <w:semiHidden/>
    <w:unhideWhenUsed/>
    <w:rsid w:val="009F3039"/>
  </w:style>
  <w:style w:type="numbering" w:customStyle="1" w:styleId="3017">
    <w:name w:val="Нет списка3017"/>
    <w:next w:val="a2"/>
    <w:uiPriority w:val="99"/>
    <w:semiHidden/>
    <w:unhideWhenUsed/>
    <w:rsid w:val="009F3039"/>
  </w:style>
  <w:style w:type="numbering" w:customStyle="1" w:styleId="3118">
    <w:name w:val="Нет списка3118"/>
    <w:next w:val="a2"/>
    <w:uiPriority w:val="99"/>
    <w:semiHidden/>
    <w:unhideWhenUsed/>
    <w:rsid w:val="009F3039"/>
  </w:style>
  <w:style w:type="numbering" w:customStyle="1" w:styleId="3217">
    <w:name w:val="Нет списка3217"/>
    <w:next w:val="a2"/>
    <w:uiPriority w:val="99"/>
    <w:semiHidden/>
    <w:unhideWhenUsed/>
    <w:rsid w:val="009F3039"/>
  </w:style>
  <w:style w:type="numbering" w:customStyle="1" w:styleId="3317">
    <w:name w:val="Нет списка3317"/>
    <w:next w:val="a2"/>
    <w:uiPriority w:val="99"/>
    <w:semiHidden/>
    <w:unhideWhenUsed/>
    <w:rsid w:val="009F3039"/>
  </w:style>
  <w:style w:type="numbering" w:customStyle="1" w:styleId="3417">
    <w:name w:val="Нет списка3417"/>
    <w:next w:val="a2"/>
    <w:uiPriority w:val="99"/>
    <w:semiHidden/>
    <w:unhideWhenUsed/>
    <w:rsid w:val="009F3039"/>
  </w:style>
  <w:style w:type="numbering" w:customStyle="1" w:styleId="3517">
    <w:name w:val="Нет списка3517"/>
    <w:next w:val="a2"/>
    <w:uiPriority w:val="99"/>
    <w:semiHidden/>
    <w:unhideWhenUsed/>
    <w:rsid w:val="009F3039"/>
  </w:style>
  <w:style w:type="numbering" w:customStyle="1" w:styleId="3617">
    <w:name w:val="Нет списка3617"/>
    <w:next w:val="a2"/>
    <w:uiPriority w:val="99"/>
    <w:semiHidden/>
    <w:unhideWhenUsed/>
    <w:rsid w:val="009F3039"/>
  </w:style>
  <w:style w:type="numbering" w:customStyle="1" w:styleId="3717">
    <w:name w:val="Нет списка3717"/>
    <w:next w:val="a2"/>
    <w:uiPriority w:val="99"/>
    <w:semiHidden/>
    <w:unhideWhenUsed/>
    <w:rsid w:val="009F3039"/>
  </w:style>
  <w:style w:type="numbering" w:customStyle="1" w:styleId="3817">
    <w:name w:val="Нет списка3817"/>
    <w:next w:val="a2"/>
    <w:uiPriority w:val="99"/>
    <w:semiHidden/>
    <w:unhideWhenUsed/>
    <w:rsid w:val="009F3039"/>
  </w:style>
  <w:style w:type="numbering" w:customStyle="1" w:styleId="3917">
    <w:name w:val="Нет списка3917"/>
    <w:next w:val="a2"/>
    <w:uiPriority w:val="99"/>
    <w:semiHidden/>
    <w:unhideWhenUsed/>
    <w:rsid w:val="009F3039"/>
  </w:style>
  <w:style w:type="numbering" w:customStyle="1" w:styleId="4017">
    <w:name w:val="Нет списка4017"/>
    <w:next w:val="a2"/>
    <w:uiPriority w:val="99"/>
    <w:semiHidden/>
    <w:unhideWhenUsed/>
    <w:rsid w:val="009F3039"/>
  </w:style>
  <w:style w:type="numbering" w:customStyle="1" w:styleId="4118">
    <w:name w:val="Нет списка4118"/>
    <w:next w:val="a2"/>
    <w:uiPriority w:val="99"/>
    <w:semiHidden/>
    <w:unhideWhenUsed/>
    <w:rsid w:val="009F3039"/>
  </w:style>
  <w:style w:type="numbering" w:customStyle="1" w:styleId="4217">
    <w:name w:val="Нет списка4217"/>
    <w:next w:val="a2"/>
    <w:uiPriority w:val="99"/>
    <w:semiHidden/>
    <w:unhideWhenUsed/>
    <w:rsid w:val="009F3039"/>
  </w:style>
  <w:style w:type="numbering" w:customStyle="1" w:styleId="4317">
    <w:name w:val="Нет списка4317"/>
    <w:next w:val="a2"/>
    <w:uiPriority w:val="99"/>
    <w:semiHidden/>
    <w:unhideWhenUsed/>
    <w:rsid w:val="009F3039"/>
  </w:style>
  <w:style w:type="numbering" w:customStyle="1" w:styleId="4417">
    <w:name w:val="Нет списка4417"/>
    <w:next w:val="a2"/>
    <w:uiPriority w:val="99"/>
    <w:semiHidden/>
    <w:unhideWhenUsed/>
    <w:rsid w:val="009F3039"/>
  </w:style>
  <w:style w:type="numbering" w:customStyle="1" w:styleId="4517">
    <w:name w:val="Нет списка4517"/>
    <w:next w:val="a2"/>
    <w:uiPriority w:val="99"/>
    <w:semiHidden/>
    <w:unhideWhenUsed/>
    <w:rsid w:val="009F3039"/>
  </w:style>
  <w:style w:type="numbering" w:customStyle="1" w:styleId="4617">
    <w:name w:val="Нет списка4617"/>
    <w:next w:val="a2"/>
    <w:uiPriority w:val="99"/>
    <w:semiHidden/>
    <w:unhideWhenUsed/>
    <w:rsid w:val="009F3039"/>
  </w:style>
  <w:style w:type="numbering" w:customStyle="1" w:styleId="4717">
    <w:name w:val="Нет списка4717"/>
    <w:next w:val="a2"/>
    <w:uiPriority w:val="99"/>
    <w:semiHidden/>
    <w:unhideWhenUsed/>
    <w:rsid w:val="009F3039"/>
  </w:style>
  <w:style w:type="numbering" w:customStyle="1" w:styleId="4817">
    <w:name w:val="Нет списка4817"/>
    <w:next w:val="a2"/>
    <w:uiPriority w:val="99"/>
    <w:semiHidden/>
    <w:unhideWhenUsed/>
    <w:rsid w:val="009F3039"/>
  </w:style>
  <w:style w:type="numbering" w:customStyle="1" w:styleId="4917">
    <w:name w:val="Нет списка4917"/>
    <w:next w:val="a2"/>
    <w:uiPriority w:val="99"/>
    <w:semiHidden/>
    <w:unhideWhenUsed/>
    <w:rsid w:val="009F3039"/>
  </w:style>
  <w:style w:type="numbering" w:customStyle="1" w:styleId="5017">
    <w:name w:val="Нет списка5017"/>
    <w:next w:val="a2"/>
    <w:uiPriority w:val="99"/>
    <w:semiHidden/>
    <w:unhideWhenUsed/>
    <w:rsid w:val="009F3039"/>
  </w:style>
  <w:style w:type="numbering" w:customStyle="1" w:styleId="5118">
    <w:name w:val="Нет списка5118"/>
    <w:next w:val="a2"/>
    <w:uiPriority w:val="99"/>
    <w:semiHidden/>
    <w:unhideWhenUsed/>
    <w:rsid w:val="009F3039"/>
  </w:style>
  <w:style w:type="numbering" w:customStyle="1" w:styleId="5217">
    <w:name w:val="Нет списка5217"/>
    <w:next w:val="a2"/>
    <w:uiPriority w:val="99"/>
    <w:semiHidden/>
    <w:unhideWhenUsed/>
    <w:rsid w:val="009F3039"/>
  </w:style>
  <w:style w:type="numbering" w:customStyle="1" w:styleId="5317">
    <w:name w:val="Нет списка5317"/>
    <w:next w:val="a2"/>
    <w:uiPriority w:val="99"/>
    <w:semiHidden/>
    <w:unhideWhenUsed/>
    <w:rsid w:val="009F3039"/>
  </w:style>
  <w:style w:type="numbering" w:customStyle="1" w:styleId="5417">
    <w:name w:val="Нет списка5417"/>
    <w:next w:val="a2"/>
    <w:uiPriority w:val="99"/>
    <w:semiHidden/>
    <w:unhideWhenUsed/>
    <w:rsid w:val="009F3039"/>
  </w:style>
  <w:style w:type="numbering" w:customStyle="1" w:styleId="5517">
    <w:name w:val="Нет списка5517"/>
    <w:next w:val="a2"/>
    <w:uiPriority w:val="99"/>
    <w:semiHidden/>
    <w:unhideWhenUsed/>
    <w:rsid w:val="009F3039"/>
  </w:style>
  <w:style w:type="numbering" w:customStyle="1" w:styleId="5617">
    <w:name w:val="Нет списка5617"/>
    <w:next w:val="a2"/>
    <w:uiPriority w:val="99"/>
    <w:semiHidden/>
    <w:unhideWhenUsed/>
    <w:rsid w:val="009F3039"/>
  </w:style>
  <w:style w:type="numbering" w:customStyle="1" w:styleId="5717">
    <w:name w:val="Нет списка5717"/>
    <w:next w:val="a2"/>
    <w:uiPriority w:val="99"/>
    <w:semiHidden/>
    <w:unhideWhenUsed/>
    <w:rsid w:val="009F3039"/>
  </w:style>
  <w:style w:type="numbering" w:customStyle="1" w:styleId="5817">
    <w:name w:val="Нет списка5817"/>
    <w:next w:val="a2"/>
    <w:uiPriority w:val="99"/>
    <w:semiHidden/>
    <w:unhideWhenUsed/>
    <w:rsid w:val="009F3039"/>
  </w:style>
  <w:style w:type="numbering" w:customStyle="1" w:styleId="5917">
    <w:name w:val="Нет списка5917"/>
    <w:next w:val="a2"/>
    <w:uiPriority w:val="99"/>
    <w:semiHidden/>
    <w:unhideWhenUsed/>
    <w:rsid w:val="009F3039"/>
  </w:style>
  <w:style w:type="numbering" w:customStyle="1" w:styleId="6017">
    <w:name w:val="Нет списка6017"/>
    <w:next w:val="a2"/>
    <w:uiPriority w:val="99"/>
    <w:semiHidden/>
    <w:unhideWhenUsed/>
    <w:rsid w:val="009F3039"/>
  </w:style>
  <w:style w:type="numbering" w:customStyle="1" w:styleId="6118">
    <w:name w:val="Нет списка6118"/>
    <w:next w:val="a2"/>
    <w:uiPriority w:val="99"/>
    <w:semiHidden/>
    <w:unhideWhenUsed/>
    <w:rsid w:val="009F3039"/>
  </w:style>
  <w:style w:type="numbering" w:customStyle="1" w:styleId="6217">
    <w:name w:val="Нет списка6217"/>
    <w:next w:val="a2"/>
    <w:uiPriority w:val="99"/>
    <w:semiHidden/>
    <w:unhideWhenUsed/>
    <w:rsid w:val="009F3039"/>
  </w:style>
  <w:style w:type="numbering" w:customStyle="1" w:styleId="6317">
    <w:name w:val="Нет списка6317"/>
    <w:next w:val="a2"/>
    <w:uiPriority w:val="99"/>
    <w:semiHidden/>
    <w:unhideWhenUsed/>
    <w:rsid w:val="009F3039"/>
  </w:style>
  <w:style w:type="numbering" w:customStyle="1" w:styleId="6417">
    <w:name w:val="Нет списка6417"/>
    <w:next w:val="a2"/>
    <w:uiPriority w:val="99"/>
    <w:semiHidden/>
    <w:unhideWhenUsed/>
    <w:rsid w:val="009F3039"/>
  </w:style>
  <w:style w:type="numbering" w:customStyle="1" w:styleId="6517">
    <w:name w:val="Нет списка6517"/>
    <w:next w:val="a2"/>
    <w:uiPriority w:val="99"/>
    <w:semiHidden/>
    <w:unhideWhenUsed/>
    <w:rsid w:val="009F3039"/>
  </w:style>
  <w:style w:type="numbering" w:customStyle="1" w:styleId="6617">
    <w:name w:val="Нет списка6617"/>
    <w:next w:val="a2"/>
    <w:uiPriority w:val="99"/>
    <w:semiHidden/>
    <w:unhideWhenUsed/>
    <w:rsid w:val="009F3039"/>
  </w:style>
  <w:style w:type="numbering" w:customStyle="1" w:styleId="6717">
    <w:name w:val="Нет списка6717"/>
    <w:next w:val="a2"/>
    <w:uiPriority w:val="99"/>
    <w:semiHidden/>
    <w:unhideWhenUsed/>
    <w:rsid w:val="009F3039"/>
  </w:style>
  <w:style w:type="numbering" w:customStyle="1" w:styleId="6817">
    <w:name w:val="Нет списка6817"/>
    <w:next w:val="a2"/>
    <w:uiPriority w:val="99"/>
    <w:semiHidden/>
    <w:unhideWhenUsed/>
    <w:rsid w:val="009F3039"/>
  </w:style>
  <w:style w:type="numbering" w:customStyle="1" w:styleId="6917">
    <w:name w:val="Нет списка6917"/>
    <w:next w:val="a2"/>
    <w:uiPriority w:val="99"/>
    <w:semiHidden/>
    <w:unhideWhenUsed/>
    <w:rsid w:val="009F3039"/>
  </w:style>
  <w:style w:type="numbering" w:customStyle="1" w:styleId="7017">
    <w:name w:val="Нет списка7017"/>
    <w:next w:val="a2"/>
    <w:uiPriority w:val="99"/>
    <w:semiHidden/>
    <w:unhideWhenUsed/>
    <w:rsid w:val="009F3039"/>
  </w:style>
  <w:style w:type="numbering" w:customStyle="1" w:styleId="7118">
    <w:name w:val="Нет списка7118"/>
    <w:next w:val="a2"/>
    <w:uiPriority w:val="99"/>
    <w:semiHidden/>
    <w:unhideWhenUsed/>
    <w:rsid w:val="009F3039"/>
  </w:style>
  <w:style w:type="numbering" w:customStyle="1" w:styleId="7217">
    <w:name w:val="Нет списка7217"/>
    <w:next w:val="a2"/>
    <w:uiPriority w:val="99"/>
    <w:semiHidden/>
    <w:unhideWhenUsed/>
    <w:rsid w:val="009F3039"/>
  </w:style>
  <w:style w:type="numbering" w:customStyle="1" w:styleId="7317">
    <w:name w:val="Нет списка7317"/>
    <w:next w:val="a2"/>
    <w:uiPriority w:val="99"/>
    <w:semiHidden/>
    <w:unhideWhenUsed/>
    <w:rsid w:val="009F3039"/>
  </w:style>
  <w:style w:type="numbering" w:customStyle="1" w:styleId="7417">
    <w:name w:val="Нет списка7417"/>
    <w:next w:val="a2"/>
    <w:uiPriority w:val="99"/>
    <w:semiHidden/>
    <w:unhideWhenUsed/>
    <w:rsid w:val="009F3039"/>
  </w:style>
  <w:style w:type="numbering" w:customStyle="1" w:styleId="7517">
    <w:name w:val="Нет списка7517"/>
    <w:next w:val="a2"/>
    <w:uiPriority w:val="99"/>
    <w:semiHidden/>
    <w:rsid w:val="009F3039"/>
  </w:style>
  <w:style w:type="numbering" w:customStyle="1" w:styleId="11017">
    <w:name w:val="Нет списка11017"/>
    <w:next w:val="a2"/>
    <w:uiPriority w:val="99"/>
    <w:semiHidden/>
    <w:unhideWhenUsed/>
    <w:rsid w:val="009F3039"/>
  </w:style>
  <w:style w:type="numbering" w:customStyle="1" w:styleId="21016">
    <w:name w:val="Нет списка21016"/>
    <w:next w:val="a2"/>
    <w:uiPriority w:val="99"/>
    <w:semiHidden/>
    <w:unhideWhenUsed/>
    <w:rsid w:val="009F3039"/>
  </w:style>
  <w:style w:type="numbering" w:customStyle="1" w:styleId="31016">
    <w:name w:val="Нет списка31016"/>
    <w:next w:val="a2"/>
    <w:uiPriority w:val="99"/>
    <w:semiHidden/>
    <w:unhideWhenUsed/>
    <w:rsid w:val="009F3039"/>
  </w:style>
  <w:style w:type="numbering" w:customStyle="1" w:styleId="41016">
    <w:name w:val="Нет списка41016"/>
    <w:next w:val="a2"/>
    <w:uiPriority w:val="99"/>
    <w:semiHidden/>
    <w:unhideWhenUsed/>
    <w:rsid w:val="009F3039"/>
  </w:style>
  <w:style w:type="numbering" w:customStyle="1" w:styleId="51016">
    <w:name w:val="Нет списка51016"/>
    <w:next w:val="a2"/>
    <w:uiPriority w:val="99"/>
    <w:semiHidden/>
    <w:unhideWhenUsed/>
    <w:rsid w:val="009F3039"/>
  </w:style>
  <w:style w:type="numbering" w:customStyle="1" w:styleId="61016">
    <w:name w:val="Нет списка61016"/>
    <w:next w:val="a2"/>
    <w:uiPriority w:val="99"/>
    <w:semiHidden/>
    <w:unhideWhenUsed/>
    <w:rsid w:val="009F3039"/>
  </w:style>
  <w:style w:type="numbering" w:customStyle="1" w:styleId="7617">
    <w:name w:val="Нет списка7617"/>
    <w:next w:val="a2"/>
    <w:uiPriority w:val="99"/>
    <w:semiHidden/>
    <w:unhideWhenUsed/>
    <w:rsid w:val="009F3039"/>
  </w:style>
  <w:style w:type="numbering" w:customStyle="1" w:styleId="8118">
    <w:name w:val="Нет списка8118"/>
    <w:next w:val="a2"/>
    <w:uiPriority w:val="99"/>
    <w:semiHidden/>
    <w:unhideWhenUsed/>
    <w:rsid w:val="009F3039"/>
  </w:style>
  <w:style w:type="numbering" w:customStyle="1" w:styleId="9117">
    <w:name w:val="Нет списка9117"/>
    <w:next w:val="a2"/>
    <w:uiPriority w:val="99"/>
    <w:semiHidden/>
    <w:unhideWhenUsed/>
    <w:rsid w:val="009F3039"/>
  </w:style>
  <w:style w:type="numbering" w:customStyle="1" w:styleId="10117">
    <w:name w:val="Нет списка10117"/>
    <w:next w:val="a2"/>
    <w:uiPriority w:val="99"/>
    <w:semiHidden/>
    <w:unhideWhenUsed/>
    <w:rsid w:val="009F3039"/>
  </w:style>
  <w:style w:type="numbering" w:customStyle="1" w:styleId="1127">
    <w:name w:val="Нет списка1127"/>
    <w:next w:val="a2"/>
    <w:uiPriority w:val="99"/>
    <w:semiHidden/>
    <w:unhideWhenUsed/>
    <w:rsid w:val="009F3039"/>
  </w:style>
  <w:style w:type="numbering" w:customStyle="1" w:styleId="12117">
    <w:name w:val="Нет списка12117"/>
    <w:next w:val="a2"/>
    <w:uiPriority w:val="99"/>
    <w:semiHidden/>
    <w:unhideWhenUsed/>
    <w:rsid w:val="009F3039"/>
  </w:style>
  <w:style w:type="numbering" w:customStyle="1" w:styleId="13117">
    <w:name w:val="Нет списка13117"/>
    <w:next w:val="a2"/>
    <w:uiPriority w:val="99"/>
    <w:semiHidden/>
    <w:unhideWhenUsed/>
    <w:rsid w:val="009F3039"/>
  </w:style>
  <w:style w:type="numbering" w:customStyle="1" w:styleId="141170">
    <w:name w:val="Нет списка14117"/>
    <w:next w:val="a2"/>
    <w:uiPriority w:val="99"/>
    <w:semiHidden/>
    <w:unhideWhenUsed/>
    <w:rsid w:val="009F3039"/>
  </w:style>
  <w:style w:type="numbering" w:customStyle="1" w:styleId="15117">
    <w:name w:val="Нет списка15117"/>
    <w:next w:val="a2"/>
    <w:uiPriority w:val="99"/>
    <w:semiHidden/>
    <w:unhideWhenUsed/>
    <w:rsid w:val="009F3039"/>
  </w:style>
  <w:style w:type="numbering" w:customStyle="1" w:styleId="16117">
    <w:name w:val="Нет списка16117"/>
    <w:next w:val="a2"/>
    <w:uiPriority w:val="99"/>
    <w:semiHidden/>
    <w:unhideWhenUsed/>
    <w:rsid w:val="009F3039"/>
  </w:style>
  <w:style w:type="numbering" w:customStyle="1" w:styleId="17117">
    <w:name w:val="Нет списка17117"/>
    <w:next w:val="a2"/>
    <w:uiPriority w:val="99"/>
    <w:semiHidden/>
    <w:unhideWhenUsed/>
    <w:rsid w:val="009F3039"/>
  </w:style>
  <w:style w:type="numbering" w:customStyle="1" w:styleId="18117">
    <w:name w:val="Нет списка18117"/>
    <w:next w:val="a2"/>
    <w:uiPriority w:val="99"/>
    <w:semiHidden/>
    <w:unhideWhenUsed/>
    <w:rsid w:val="009F3039"/>
  </w:style>
  <w:style w:type="numbering" w:customStyle="1" w:styleId="19117">
    <w:name w:val="Нет списка19117"/>
    <w:next w:val="a2"/>
    <w:uiPriority w:val="99"/>
    <w:semiHidden/>
    <w:unhideWhenUsed/>
    <w:rsid w:val="009F3039"/>
  </w:style>
  <w:style w:type="numbering" w:customStyle="1" w:styleId="20116">
    <w:name w:val="Нет списка20116"/>
    <w:next w:val="a2"/>
    <w:uiPriority w:val="99"/>
    <w:semiHidden/>
    <w:unhideWhenUsed/>
    <w:rsid w:val="009F3039"/>
  </w:style>
  <w:style w:type="numbering" w:customStyle="1" w:styleId="21116">
    <w:name w:val="Нет списка21116"/>
    <w:next w:val="a2"/>
    <w:uiPriority w:val="99"/>
    <w:semiHidden/>
    <w:unhideWhenUsed/>
    <w:rsid w:val="009F3039"/>
  </w:style>
  <w:style w:type="numbering" w:customStyle="1" w:styleId="22116">
    <w:name w:val="Нет списка22116"/>
    <w:next w:val="a2"/>
    <w:uiPriority w:val="99"/>
    <w:semiHidden/>
    <w:unhideWhenUsed/>
    <w:rsid w:val="009F3039"/>
  </w:style>
  <w:style w:type="numbering" w:customStyle="1" w:styleId="23116">
    <w:name w:val="Нет списка23116"/>
    <w:next w:val="a2"/>
    <w:uiPriority w:val="99"/>
    <w:semiHidden/>
    <w:unhideWhenUsed/>
    <w:rsid w:val="009F3039"/>
  </w:style>
  <w:style w:type="numbering" w:customStyle="1" w:styleId="24116">
    <w:name w:val="Нет списка24116"/>
    <w:next w:val="a2"/>
    <w:uiPriority w:val="99"/>
    <w:semiHidden/>
    <w:unhideWhenUsed/>
    <w:rsid w:val="009F3039"/>
  </w:style>
  <w:style w:type="numbering" w:customStyle="1" w:styleId="25116">
    <w:name w:val="Нет списка25116"/>
    <w:next w:val="a2"/>
    <w:uiPriority w:val="99"/>
    <w:semiHidden/>
    <w:unhideWhenUsed/>
    <w:rsid w:val="009F3039"/>
  </w:style>
  <w:style w:type="numbering" w:customStyle="1" w:styleId="26116">
    <w:name w:val="Нет списка26116"/>
    <w:next w:val="a2"/>
    <w:uiPriority w:val="99"/>
    <w:semiHidden/>
    <w:unhideWhenUsed/>
    <w:rsid w:val="009F3039"/>
  </w:style>
  <w:style w:type="numbering" w:customStyle="1" w:styleId="27116">
    <w:name w:val="Нет списка27116"/>
    <w:next w:val="a2"/>
    <w:uiPriority w:val="99"/>
    <w:semiHidden/>
    <w:unhideWhenUsed/>
    <w:rsid w:val="009F3039"/>
  </w:style>
  <w:style w:type="numbering" w:customStyle="1" w:styleId="28116">
    <w:name w:val="Нет списка28116"/>
    <w:next w:val="a2"/>
    <w:uiPriority w:val="99"/>
    <w:semiHidden/>
    <w:unhideWhenUsed/>
    <w:rsid w:val="009F3039"/>
  </w:style>
  <w:style w:type="numbering" w:customStyle="1" w:styleId="29116">
    <w:name w:val="Нет списка29116"/>
    <w:next w:val="a2"/>
    <w:uiPriority w:val="99"/>
    <w:semiHidden/>
    <w:unhideWhenUsed/>
    <w:rsid w:val="009F3039"/>
  </w:style>
  <w:style w:type="numbering" w:customStyle="1" w:styleId="30116">
    <w:name w:val="Нет списка30116"/>
    <w:next w:val="a2"/>
    <w:uiPriority w:val="99"/>
    <w:semiHidden/>
    <w:unhideWhenUsed/>
    <w:rsid w:val="009F3039"/>
  </w:style>
  <w:style w:type="numbering" w:customStyle="1" w:styleId="31116">
    <w:name w:val="Нет списка31116"/>
    <w:next w:val="a2"/>
    <w:uiPriority w:val="99"/>
    <w:semiHidden/>
    <w:unhideWhenUsed/>
    <w:rsid w:val="009F3039"/>
  </w:style>
  <w:style w:type="numbering" w:customStyle="1" w:styleId="32116">
    <w:name w:val="Нет списка32116"/>
    <w:next w:val="a2"/>
    <w:uiPriority w:val="99"/>
    <w:semiHidden/>
    <w:unhideWhenUsed/>
    <w:rsid w:val="009F3039"/>
  </w:style>
  <w:style w:type="numbering" w:customStyle="1" w:styleId="33116">
    <w:name w:val="Нет списка33116"/>
    <w:next w:val="a2"/>
    <w:uiPriority w:val="99"/>
    <w:semiHidden/>
    <w:unhideWhenUsed/>
    <w:rsid w:val="009F3039"/>
  </w:style>
  <w:style w:type="numbering" w:customStyle="1" w:styleId="34116">
    <w:name w:val="Нет списка34116"/>
    <w:next w:val="a2"/>
    <w:uiPriority w:val="99"/>
    <w:semiHidden/>
    <w:unhideWhenUsed/>
    <w:rsid w:val="009F3039"/>
  </w:style>
  <w:style w:type="numbering" w:customStyle="1" w:styleId="35116">
    <w:name w:val="Нет списка35116"/>
    <w:next w:val="a2"/>
    <w:uiPriority w:val="99"/>
    <w:semiHidden/>
    <w:unhideWhenUsed/>
    <w:rsid w:val="009F3039"/>
  </w:style>
  <w:style w:type="numbering" w:customStyle="1" w:styleId="36116">
    <w:name w:val="Нет списка36116"/>
    <w:next w:val="a2"/>
    <w:uiPriority w:val="99"/>
    <w:semiHidden/>
    <w:unhideWhenUsed/>
    <w:rsid w:val="009F3039"/>
  </w:style>
  <w:style w:type="numbering" w:customStyle="1" w:styleId="37116">
    <w:name w:val="Нет списка37116"/>
    <w:next w:val="a2"/>
    <w:uiPriority w:val="99"/>
    <w:semiHidden/>
    <w:unhideWhenUsed/>
    <w:rsid w:val="009F3039"/>
  </w:style>
  <w:style w:type="numbering" w:customStyle="1" w:styleId="38116">
    <w:name w:val="Нет списка38116"/>
    <w:next w:val="a2"/>
    <w:uiPriority w:val="99"/>
    <w:semiHidden/>
    <w:unhideWhenUsed/>
    <w:rsid w:val="009F3039"/>
  </w:style>
  <w:style w:type="numbering" w:customStyle="1" w:styleId="39116">
    <w:name w:val="Нет списка39116"/>
    <w:next w:val="a2"/>
    <w:uiPriority w:val="99"/>
    <w:semiHidden/>
    <w:unhideWhenUsed/>
    <w:rsid w:val="009F3039"/>
  </w:style>
  <w:style w:type="numbering" w:customStyle="1" w:styleId="40116">
    <w:name w:val="Нет списка40116"/>
    <w:next w:val="a2"/>
    <w:uiPriority w:val="99"/>
    <w:semiHidden/>
    <w:unhideWhenUsed/>
    <w:rsid w:val="009F3039"/>
  </w:style>
  <w:style w:type="numbering" w:customStyle="1" w:styleId="41116">
    <w:name w:val="Нет списка41116"/>
    <w:next w:val="a2"/>
    <w:uiPriority w:val="99"/>
    <w:semiHidden/>
    <w:unhideWhenUsed/>
    <w:rsid w:val="009F3039"/>
  </w:style>
  <w:style w:type="numbering" w:customStyle="1" w:styleId="42116">
    <w:name w:val="Нет списка42116"/>
    <w:next w:val="a2"/>
    <w:uiPriority w:val="99"/>
    <w:semiHidden/>
    <w:unhideWhenUsed/>
    <w:rsid w:val="009F3039"/>
  </w:style>
  <w:style w:type="numbering" w:customStyle="1" w:styleId="43116">
    <w:name w:val="Нет списка43116"/>
    <w:next w:val="a2"/>
    <w:uiPriority w:val="99"/>
    <w:semiHidden/>
    <w:unhideWhenUsed/>
    <w:rsid w:val="009F3039"/>
  </w:style>
  <w:style w:type="numbering" w:customStyle="1" w:styleId="44116">
    <w:name w:val="Нет списка44116"/>
    <w:next w:val="a2"/>
    <w:uiPriority w:val="99"/>
    <w:semiHidden/>
    <w:unhideWhenUsed/>
    <w:rsid w:val="009F3039"/>
  </w:style>
  <w:style w:type="numbering" w:customStyle="1" w:styleId="45116">
    <w:name w:val="Нет списка45116"/>
    <w:next w:val="a2"/>
    <w:uiPriority w:val="99"/>
    <w:semiHidden/>
    <w:unhideWhenUsed/>
    <w:rsid w:val="009F3039"/>
  </w:style>
  <w:style w:type="numbering" w:customStyle="1" w:styleId="46116">
    <w:name w:val="Нет списка46116"/>
    <w:next w:val="a2"/>
    <w:uiPriority w:val="99"/>
    <w:semiHidden/>
    <w:unhideWhenUsed/>
    <w:rsid w:val="009F3039"/>
  </w:style>
  <w:style w:type="numbering" w:customStyle="1" w:styleId="47116">
    <w:name w:val="Нет списка47116"/>
    <w:next w:val="a2"/>
    <w:uiPriority w:val="99"/>
    <w:semiHidden/>
    <w:unhideWhenUsed/>
    <w:rsid w:val="009F3039"/>
  </w:style>
  <w:style w:type="numbering" w:customStyle="1" w:styleId="48116">
    <w:name w:val="Нет списка48116"/>
    <w:next w:val="a2"/>
    <w:uiPriority w:val="99"/>
    <w:semiHidden/>
    <w:unhideWhenUsed/>
    <w:rsid w:val="009F3039"/>
  </w:style>
  <w:style w:type="numbering" w:customStyle="1" w:styleId="49116">
    <w:name w:val="Нет списка49116"/>
    <w:next w:val="a2"/>
    <w:uiPriority w:val="99"/>
    <w:semiHidden/>
    <w:unhideWhenUsed/>
    <w:rsid w:val="009F3039"/>
  </w:style>
  <w:style w:type="numbering" w:customStyle="1" w:styleId="50116">
    <w:name w:val="Нет списка50116"/>
    <w:next w:val="a2"/>
    <w:uiPriority w:val="99"/>
    <w:semiHidden/>
    <w:unhideWhenUsed/>
    <w:rsid w:val="009F3039"/>
  </w:style>
  <w:style w:type="numbering" w:customStyle="1" w:styleId="51116">
    <w:name w:val="Нет списка51116"/>
    <w:next w:val="a2"/>
    <w:uiPriority w:val="99"/>
    <w:semiHidden/>
    <w:unhideWhenUsed/>
    <w:rsid w:val="009F3039"/>
  </w:style>
  <w:style w:type="numbering" w:customStyle="1" w:styleId="52116">
    <w:name w:val="Нет списка52116"/>
    <w:next w:val="a2"/>
    <w:uiPriority w:val="99"/>
    <w:semiHidden/>
    <w:unhideWhenUsed/>
    <w:rsid w:val="009F3039"/>
  </w:style>
  <w:style w:type="numbering" w:customStyle="1" w:styleId="53116">
    <w:name w:val="Нет списка53116"/>
    <w:next w:val="a2"/>
    <w:uiPriority w:val="99"/>
    <w:semiHidden/>
    <w:unhideWhenUsed/>
    <w:rsid w:val="009F3039"/>
  </w:style>
  <w:style w:type="numbering" w:customStyle="1" w:styleId="54116">
    <w:name w:val="Нет списка54116"/>
    <w:next w:val="a2"/>
    <w:uiPriority w:val="99"/>
    <w:semiHidden/>
    <w:unhideWhenUsed/>
    <w:rsid w:val="009F3039"/>
  </w:style>
  <w:style w:type="numbering" w:customStyle="1" w:styleId="55116">
    <w:name w:val="Нет списка55116"/>
    <w:next w:val="a2"/>
    <w:uiPriority w:val="99"/>
    <w:semiHidden/>
    <w:unhideWhenUsed/>
    <w:rsid w:val="009F3039"/>
  </w:style>
  <w:style w:type="numbering" w:customStyle="1" w:styleId="56116">
    <w:name w:val="Нет списка56116"/>
    <w:next w:val="a2"/>
    <w:uiPriority w:val="99"/>
    <w:semiHidden/>
    <w:unhideWhenUsed/>
    <w:rsid w:val="009F3039"/>
  </w:style>
  <w:style w:type="numbering" w:customStyle="1" w:styleId="57116">
    <w:name w:val="Нет списка57116"/>
    <w:next w:val="a2"/>
    <w:uiPriority w:val="99"/>
    <w:semiHidden/>
    <w:unhideWhenUsed/>
    <w:rsid w:val="009F3039"/>
  </w:style>
  <w:style w:type="numbering" w:customStyle="1" w:styleId="58116">
    <w:name w:val="Нет списка58116"/>
    <w:next w:val="a2"/>
    <w:uiPriority w:val="99"/>
    <w:semiHidden/>
    <w:unhideWhenUsed/>
    <w:rsid w:val="009F3039"/>
  </w:style>
  <w:style w:type="numbering" w:customStyle="1" w:styleId="59116">
    <w:name w:val="Нет списка59116"/>
    <w:next w:val="a2"/>
    <w:uiPriority w:val="99"/>
    <w:semiHidden/>
    <w:unhideWhenUsed/>
    <w:rsid w:val="009F3039"/>
  </w:style>
  <w:style w:type="numbering" w:customStyle="1" w:styleId="60116">
    <w:name w:val="Нет списка60116"/>
    <w:next w:val="a2"/>
    <w:uiPriority w:val="99"/>
    <w:semiHidden/>
    <w:unhideWhenUsed/>
    <w:rsid w:val="009F3039"/>
  </w:style>
  <w:style w:type="numbering" w:customStyle="1" w:styleId="61116">
    <w:name w:val="Нет списка61116"/>
    <w:next w:val="a2"/>
    <w:uiPriority w:val="99"/>
    <w:semiHidden/>
    <w:unhideWhenUsed/>
    <w:rsid w:val="009F3039"/>
  </w:style>
  <w:style w:type="numbering" w:customStyle="1" w:styleId="62116">
    <w:name w:val="Нет списка62116"/>
    <w:next w:val="a2"/>
    <w:uiPriority w:val="99"/>
    <w:semiHidden/>
    <w:unhideWhenUsed/>
    <w:rsid w:val="009F3039"/>
  </w:style>
  <w:style w:type="numbering" w:customStyle="1" w:styleId="63116">
    <w:name w:val="Нет списка63116"/>
    <w:next w:val="a2"/>
    <w:uiPriority w:val="99"/>
    <w:semiHidden/>
    <w:unhideWhenUsed/>
    <w:rsid w:val="009F3039"/>
  </w:style>
  <w:style w:type="numbering" w:customStyle="1" w:styleId="64116">
    <w:name w:val="Нет списка64116"/>
    <w:next w:val="a2"/>
    <w:uiPriority w:val="99"/>
    <w:semiHidden/>
    <w:unhideWhenUsed/>
    <w:rsid w:val="009F3039"/>
  </w:style>
  <w:style w:type="numbering" w:customStyle="1" w:styleId="65116">
    <w:name w:val="Нет списка65116"/>
    <w:next w:val="a2"/>
    <w:uiPriority w:val="99"/>
    <w:semiHidden/>
    <w:unhideWhenUsed/>
    <w:rsid w:val="009F3039"/>
  </w:style>
  <w:style w:type="numbering" w:customStyle="1" w:styleId="66116">
    <w:name w:val="Нет списка66116"/>
    <w:next w:val="a2"/>
    <w:uiPriority w:val="99"/>
    <w:semiHidden/>
    <w:unhideWhenUsed/>
    <w:rsid w:val="009F3039"/>
  </w:style>
  <w:style w:type="numbering" w:customStyle="1" w:styleId="67116">
    <w:name w:val="Нет списка67116"/>
    <w:next w:val="a2"/>
    <w:uiPriority w:val="99"/>
    <w:semiHidden/>
    <w:unhideWhenUsed/>
    <w:rsid w:val="009F3039"/>
  </w:style>
  <w:style w:type="numbering" w:customStyle="1" w:styleId="68116">
    <w:name w:val="Нет списка68116"/>
    <w:next w:val="a2"/>
    <w:uiPriority w:val="99"/>
    <w:semiHidden/>
    <w:unhideWhenUsed/>
    <w:rsid w:val="009F3039"/>
  </w:style>
  <w:style w:type="numbering" w:customStyle="1" w:styleId="69116">
    <w:name w:val="Нет списка69116"/>
    <w:next w:val="a2"/>
    <w:uiPriority w:val="99"/>
    <w:semiHidden/>
    <w:unhideWhenUsed/>
    <w:rsid w:val="009F3039"/>
  </w:style>
  <w:style w:type="numbering" w:customStyle="1" w:styleId="70116">
    <w:name w:val="Нет списка70116"/>
    <w:next w:val="a2"/>
    <w:uiPriority w:val="99"/>
    <w:semiHidden/>
    <w:unhideWhenUsed/>
    <w:rsid w:val="009F3039"/>
  </w:style>
  <w:style w:type="numbering" w:customStyle="1" w:styleId="71116">
    <w:name w:val="Нет списка71116"/>
    <w:next w:val="a2"/>
    <w:uiPriority w:val="99"/>
    <w:semiHidden/>
    <w:unhideWhenUsed/>
    <w:rsid w:val="009F3039"/>
  </w:style>
  <w:style w:type="numbering" w:customStyle="1" w:styleId="72116">
    <w:name w:val="Нет списка72116"/>
    <w:next w:val="a2"/>
    <w:uiPriority w:val="99"/>
    <w:semiHidden/>
    <w:unhideWhenUsed/>
    <w:rsid w:val="009F3039"/>
  </w:style>
  <w:style w:type="numbering" w:customStyle="1" w:styleId="73116">
    <w:name w:val="Нет списка73116"/>
    <w:next w:val="a2"/>
    <w:uiPriority w:val="99"/>
    <w:semiHidden/>
    <w:unhideWhenUsed/>
    <w:rsid w:val="009F3039"/>
  </w:style>
  <w:style w:type="numbering" w:customStyle="1" w:styleId="74116">
    <w:name w:val="Нет списка74116"/>
    <w:next w:val="a2"/>
    <w:uiPriority w:val="99"/>
    <w:semiHidden/>
    <w:unhideWhenUsed/>
    <w:rsid w:val="009F3039"/>
  </w:style>
  <w:style w:type="numbering" w:customStyle="1" w:styleId="75116">
    <w:name w:val="Нет списка75116"/>
    <w:next w:val="a2"/>
    <w:uiPriority w:val="99"/>
    <w:semiHidden/>
    <w:unhideWhenUsed/>
    <w:rsid w:val="009F3039"/>
  </w:style>
  <w:style w:type="numbering" w:customStyle="1" w:styleId="76116">
    <w:name w:val="Нет списка76116"/>
    <w:next w:val="a2"/>
    <w:uiPriority w:val="99"/>
    <w:semiHidden/>
    <w:unhideWhenUsed/>
    <w:rsid w:val="009F3039"/>
  </w:style>
  <w:style w:type="numbering" w:customStyle="1" w:styleId="7716">
    <w:name w:val="Нет списка7716"/>
    <w:next w:val="a2"/>
    <w:uiPriority w:val="99"/>
    <w:semiHidden/>
    <w:unhideWhenUsed/>
    <w:rsid w:val="009F3039"/>
  </w:style>
  <w:style w:type="numbering" w:customStyle="1" w:styleId="7816">
    <w:name w:val="Нет списка7816"/>
    <w:next w:val="a2"/>
    <w:uiPriority w:val="99"/>
    <w:semiHidden/>
    <w:unhideWhenUsed/>
    <w:rsid w:val="009F3039"/>
  </w:style>
  <w:style w:type="numbering" w:customStyle="1" w:styleId="7916">
    <w:name w:val="Нет списка7916"/>
    <w:next w:val="a2"/>
    <w:uiPriority w:val="99"/>
    <w:semiHidden/>
    <w:unhideWhenUsed/>
    <w:rsid w:val="009F3039"/>
  </w:style>
  <w:style w:type="numbering" w:customStyle="1" w:styleId="8016">
    <w:name w:val="Нет списка8016"/>
    <w:next w:val="a2"/>
    <w:uiPriority w:val="99"/>
    <w:semiHidden/>
    <w:unhideWhenUsed/>
    <w:rsid w:val="009F3039"/>
  </w:style>
  <w:style w:type="numbering" w:customStyle="1" w:styleId="81116">
    <w:name w:val="Нет списка81116"/>
    <w:next w:val="a2"/>
    <w:uiPriority w:val="99"/>
    <w:semiHidden/>
    <w:unhideWhenUsed/>
    <w:rsid w:val="009F3039"/>
  </w:style>
  <w:style w:type="numbering" w:customStyle="1" w:styleId="846">
    <w:name w:val="Нет списка846"/>
    <w:next w:val="a2"/>
    <w:uiPriority w:val="99"/>
    <w:semiHidden/>
    <w:unhideWhenUsed/>
    <w:rsid w:val="009F3039"/>
  </w:style>
  <w:style w:type="numbering" w:customStyle="1" w:styleId="856">
    <w:name w:val="Нет списка856"/>
    <w:next w:val="a2"/>
    <w:uiPriority w:val="99"/>
    <w:semiHidden/>
    <w:unhideWhenUsed/>
    <w:rsid w:val="009F3039"/>
  </w:style>
  <w:style w:type="numbering" w:customStyle="1" w:styleId="866">
    <w:name w:val="Нет списка866"/>
    <w:next w:val="a2"/>
    <w:uiPriority w:val="99"/>
    <w:semiHidden/>
    <w:unhideWhenUsed/>
    <w:rsid w:val="009F3039"/>
  </w:style>
  <w:style w:type="numbering" w:customStyle="1" w:styleId="876">
    <w:name w:val="Нет списка876"/>
    <w:next w:val="a2"/>
    <w:uiPriority w:val="99"/>
    <w:semiHidden/>
    <w:unhideWhenUsed/>
    <w:rsid w:val="009F3039"/>
  </w:style>
  <w:style w:type="numbering" w:customStyle="1" w:styleId="886">
    <w:name w:val="Нет списка886"/>
    <w:next w:val="a2"/>
    <w:uiPriority w:val="99"/>
    <w:semiHidden/>
    <w:unhideWhenUsed/>
    <w:rsid w:val="009F3039"/>
  </w:style>
  <w:style w:type="numbering" w:customStyle="1" w:styleId="896">
    <w:name w:val="Нет списка896"/>
    <w:next w:val="a2"/>
    <w:uiPriority w:val="99"/>
    <w:semiHidden/>
    <w:unhideWhenUsed/>
    <w:rsid w:val="009F3039"/>
  </w:style>
  <w:style w:type="numbering" w:customStyle="1" w:styleId="906">
    <w:name w:val="Нет списка906"/>
    <w:next w:val="a2"/>
    <w:uiPriority w:val="99"/>
    <w:semiHidden/>
    <w:unhideWhenUsed/>
    <w:rsid w:val="009F3039"/>
  </w:style>
  <w:style w:type="numbering" w:customStyle="1" w:styleId="926">
    <w:name w:val="Нет списка926"/>
    <w:next w:val="a2"/>
    <w:uiPriority w:val="99"/>
    <w:semiHidden/>
    <w:unhideWhenUsed/>
    <w:rsid w:val="009F3039"/>
  </w:style>
  <w:style w:type="numbering" w:customStyle="1" w:styleId="936">
    <w:name w:val="Нет списка936"/>
    <w:next w:val="a2"/>
    <w:uiPriority w:val="99"/>
    <w:semiHidden/>
    <w:unhideWhenUsed/>
    <w:rsid w:val="009F3039"/>
  </w:style>
  <w:style w:type="numbering" w:customStyle="1" w:styleId="946">
    <w:name w:val="Нет списка946"/>
    <w:next w:val="a2"/>
    <w:uiPriority w:val="99"/>
    <w:semiHidden/>
    <w:unhideWhenUsed/>
    <w:rsid w:val="009F3039"/>
  </w:style>
  <w:style w:type="numbering" w:customStyle="1" w:styleId="956">
    <w:name w:val="Нет списка956"/>
    <w:next w:val="a2"/>
    <w:uiPriority w:val="99"/>
    <w:semiHidden/>
    <w:unhideWhenUsed/>
    <w:rsid w:val="009F3039"/>
  </w:style>
  <w:style w:type="numbering" w:customStyle="1" w:styleId="966">
    <w:name w:val="Нет списка966"/>
    <w:next w:val="a2"/>
    <w:uiPriority w:val="99"/>
    <w:semiHidden/>
    <w:unhideWhenUsed/>
    <w:rsid w:val="009F3039"/>
  </w:style>
  <w:style w:type="numbering" w:customStyle="1" w:styleId="976">
    <w:name w:val="Нет списка976"/>
    <w:next w:val="a2"/>
    <w:uiPriority w:val="99"/>
    <w:semiHidden/>
    <w:unhideWhenUsed/>
    <w:rsid w:val="009F3039"/>
  </w:style>
  <w:style w:type="numbering" w:customStyle="1" w:styleId="986">
    <w:name w:val="Нет списка986"/>
    <w:next w:val="a2"/>
    <w:uiPriority w:val="99"/>
    <w:semiHidden/>
    <w:unhideWhenUsed/>
    <w:rsid w:val="009F3039"/>
  </w:style>
  <w:style w:type="numbering" w:customStyle="1" w:styleId="996">
    <w:name w:val="Нет списка996"/>
    <w:next w:val="a2"/>
    <w:uiPriority w:val="99"/>
    <w:semiHidden/>
    <w:unhideWhenUsed/>
    <w:rsid w:val="009F3039"/>
  </w:style>
  <w:style w:type="numbering" w:customStyle="1" w:styleId="1006">
    <w:name w:val="Нет списка1006"/>
    <w:next w:val="a2"/>
    <w:uiPriority w:val="99"/>
    <w:semiHidden/>
    <w:unhideWhenUsed/>
    <w:rsid w:val="009F3039"/>
  </w:style>
  <w:style w:type="numbering" w:customStyle="1" w:styleId="1026">
    <w:name w:val="Нет списка1026"/>
    <w:next w:val="a2"/>
    <w:uiPriority w:val="99"/>
    <w:semiHidden/>
    <w:unhideWhenUsed/>
    <w:rsid w:val="009F3039"/>
  </w:style>
  <w:style w:type="numbering" w:customStyle="1" w:styleId="1036">
    <w:name w:val="Нет списка1036"/>
    <w:next w:val="a2"/>
    <w:uiPriority w:val="99"/>
    <w:semiHidden/>
    <w:unhideWhenUsed/>
    <w:rsid w:val="009F3039"/>
  </w:style>
  <w:style w:type="numbering" w:customStyle="1" w:styleId="1046">
    <w:name w:val="Нет списка1046"/>
    <w:next w:val="a2"/>
    <w:uiPriority w:val="99"/>
    <w:semiHidden/>
    <w:unhideWhenUsed/>
    <w:rsid w:val="009F3039"/>
  </w:style>
  <w:style w:type="numbering" w:customStyle="1" w:styleId="1056">
    <w:name w:val="Нет списка1056"/>
    <w:next w:val="a2"/>
    <w:uiPriority w:val="99"/>
    <w:semiHidden/>
    <w:unhideWhenUsed/>
    <w:rsid w:val="009F3039"/>
  </w:style>
  <w:style w:type="numbering" w:customStyle="1" w:styleId="1066">
    <w:name w:val="Нет списка1066"/>
    <w:next w:val="a2"/>
    <w:uiPriority w:val="99"/>
    <w:semiHidden/>
    <w:unhideWhenUsed/>
    <w:rsid w:val="009F3039"/>
  </w:style>
  <w:style w:type="numbering" w:customStyle="1" w:styleId="1076">
    <w:name w:val="Нет списка1076"/>
    <w:next w:val="a2"/>
    <w:uiPriority w:val="99"/>
    <w:semiHidden/>
    <w:unhideWhenUsed/>
    <w:rsid w:val="009F3039"/>
  </w:style>
  <w:style w:type="numbering" w:customStyle="1" w:styleId="1086">
    <w:name w:val="Нет списка1086"/>
    <w:next w:val="a2"/>
    <w:uiPriority w:val="99"/>
    <w:semiHidden/>
    <w:unhideWhenUsed/>
    <w:rsid w:val="009F3039"/>
  </w:style>
  <w:style w:type="numbering" w:customStyle="1" w:styleId="1096">
    <w:name w:val="Нет списка1096"/>
    <w:next w:val="a2"/>
    <w:uiPriority w:val="99"/>
    <w:semiHidden/>
    <w:unhideWhenUsed/>
    <w:rsid w:val="009F3039"/>
  </w:style>
  <w:style w:type="numbering" w:customStyle="1" w:styleId="1136">
    <w:name w:val="Нет списка1136"/>
    <w:next w:val="a2"/>
    <w:uiPriority w:val="99"/>
    <w:semiHidden/>
    <w:unhideWhenUsed/>
    <w:rsid w:val="009F3039"/>
  </w:style>
  <w:style w:type="numbering" w:customStyle="1" w:styleId="1146">
    <w:name w:val="Нет списка1146"/>
    <w:next w:val="a2"/>
    <w:uiPriority w:val="99"/>
    <w:semiHidden/>
    <w:unhideWhenUsed/>
    <w:rsid w:val="009F3039"/>
  </w:style>
  <w:style w:type="numbering" w:customStyle="1" w:styleId="1156">
    <w:name w:val="Нет списка1156"/>
    <w:next w:val="a2"/>
    <w:uiPriority w:val="99"/>
    <w:semiHidden/>
    <w:unhideWhenUsed/>
    <w:rsid w:val="009F3039"/>
  </w:style>
  <w:style w:type="numbering" w:customStyle="1" w:styleId="1166">
    <w:name w:val="Нет списка1166"/>
    <w:next w:val="a2"/>
    <w:uiPriority w:val="99"/>
    <w:semiHidden/>
    <w:unhideWhenUsed/>
    <w:rsid w:val="009F3039"/>
  </w:style>
  <w:style w:type="numbering" w:customStyle="1" w:styleId="1176">
    <w:name w:val="Нет списка1176"/>
    <w:next w:val="a2"/>
    <w:uiPriority w:val="99"/>
    <w:semiHidden/>
    <w:unhideWhenUsed/>
    <w:rsid w:val="009F3039"/>
  </w:style>
  <w:style w:type="numbering" w:customStyle="1" w:styleId="1186">
    <w:name w:val="Нет списка1186"/>
    <w:next w:val="a2"/>
    <w:uiPriority w:val="99"/>
    <w:semiHidden/>
    <w:unhideWhenUsed/>
    <w:rsid w:val="009F3039"/>
  </w:style>
  <w:style w:type="numbering" w:customStyle="1" w:styleId="1196">
    <w:name w:val="Нет списка1196"/>
    <w:next w:val="a2"/>
    <w:uiPriority w:val="99"/>
    <w:semiHidden/>
    <w:unhideWhenUsed/>
    <w:rsid w:val="009F3039"/>
  </w:style>
  <w:style w:type="numbering" w:customStyle="1" w:styleId="1206">
    <w:name w:val="Нет списка1206"/>
    <w:next w:val="a2"/>
    <w:uiPriority w:val="99"/>
    <w:semiHidden/>
    <w:unhideWhenUsed/>
    <w:rsid w:val="009F3039"/>
  </w:style>
  <w:style w:type="numbering" w:customStyle="1" w:styleId="1226">
    <w:name w:val="Нет списка1226"/>
    <w:next w:val="a2"/>
    <w:uiPriority w:val="99"/>
    <w:semiHidden/>
    <w:unhideWhenUsed/>
    <w:rsid w:val="009F3039"/>
  </w:style>
  <w:style w:type="numbering" w:customStyle="1" w:styleId="1236">
    <w:name w:val="Нет списка1236"/>
    <w:next w:val="a2"/>
    <w:uiPriority w:val="99"/>
    <w:semiHidden/>
    <w:unhideWhenUsed/>
    <w:rsid w:val="009F3039"/>
  </w:style>
  <w:style w:type="numbering" w:customStyle="1" w:styleId="1246">
    <w:name w:val="Нет списка1246"/>
    <w:next w:val="a2"/>
    <w:uiPriority w:val="99"/>
    <w:semiHidden/>
    <w:unhideWhenUsed/>
    <w:rsid w:val="009F3039"/>
  </w:style>
  <w:style w:type="numbering" w:customStyle="1" w:styleId="1256">
    <w:name w:val="Нет списка1256"/>
    <w:next w:val="a2"/>
    <w:uiPriority w:val="99"/>
    <w:semiHidden/>
    <w:unhideWhenUsed/>
    <w:rsid w:val="009F3039"/>
  </w:style>
  <w:style w:type="numbering" w:customStyle="1" w:styleId="1266">
    <w:name w:val="Нет списка1266"/>
    <w:next w:val="a2"/>
    <w:uiPriority w:val="99"/>
    <w:semiHidden/>
    <w:unhideWhenUsed/>
    <w:rsid w:val="009F3039"/>
  </w:style>
  <w:style w:type="numbering" w:customStyle="1" w:styleId="1276">
    <w:name w:val="Нет списка1276"/>
    <w:next w:val="a2"/>
    <w:uiPriority w:val="99"/>
    <w:semiHidden/>
    <w:unhideWhenUsed/>
    <w:rsid w:val="009F3039"/>
  </w:style>
  <w:style w:type="numbering" w:customStyle="1" w:styleId="1286">
    <w:name w:val="Нет списка1286"/>
    <w:next w:val="a2"/>
    <w:uiPriority w:val="99"/>
    <w:semiHidden/>
    <w:unhideWhenUsed/>
    <w:rsid w:val="009F3039"/>
  </w:style>
  <w:style w:type="numbering" w:customStyle="1" w:styleId="1296">
    <w:name w:val="Нет списка1296"/>
    <w:next w:val="a2"/>
    <w:uiPriority w:val="99"/>
    <w:semiHidden/>
    <w:unhideWhenUsed/>
    <w:rsid w:val="009F3039"/>
  </w:style>
  <w:style w:type="numbering" w:customStyle="1" w:styleId="1306">
    <w:name w:val="Нет списка1306"/>
    <w:next w:val="a2"/>
    <w:uiPriority w:val="99"/>
    <w:semiHidden/>
    <w:unhideWhenUsed/>
    <w:rsid w:val="009F3039"/>
  </w:style>
  <w:style w:type="numbering" w:customStyle="1" w:styleId="1326">
    <w:name w:val="Нет списка1326"/>
    <w:next w:val="a2"/>
    <w:uiPriority w:val="99"/>
    <w:semiHidden/>
    <w:unhideWhenUsed/>
    <w:rsid w:val="009F3039"/>
  </w:style>
  <w:style w:type="numbering" w:customStyle="1" w:styleId="1336">
    <w:name w:val="Нет списка1336"/>
    <w:next w:val="a2"/>
    <w:uiPriority w:val="99"/>
    <w:semiHidden/>
    <w:unhideWhenUsed/>
    <w:rsid w:val="009F3039"/>
  </w:style>
  <w:style w:type="numbering" w:customStyle="1" w:styleId="1346">
    <w:name w:val="Нет списка1346"/>
    <w:next w:val="a2"/>
    <w:uiPriority w:val="99"/>
    <w:semiHidden/>
    <w:unhideWhenUsed/>
    <w:rsid w:val="009F3039"/>
  </w:style>
  <w:style w:type="numbering" w:customStyle="1" w:styleId="1356">
    <w:name w:val="Нет списка1356"/>
    <w:next w:val="a2"/>
    <w:uiPriority w:val="99"/>
    <w:semiHidden/>
    <w:unhideWhenUsed/>
    <w:rsid w:val="009F3039"/>
  </w:style>
  <w:style w:type="numbering" w:customStyle="1" w:styleId="1366">
    <w:name w:val="Нет списка1366"/>
    <w:next w:val="a2"/>
    <w:uiPriority w:val="99"/>
    <w:semiHidden/>
    <w:unhideWhenUsed/>
    <w:rsid w:val="009F3039"/>
  </w:style>
  <w:style w:type="numbering" w:customStyle="1" w:styleId="1376">
    <w:name w:val="Нет списка1376"/>
    <w:next w:val="a2"/>
    <w:uiPriority w:val="99"/>
    <w:semiHidden/>
    <w:unhideWhenUsed/>
    <w:rsid w:val="009F3039"/>
  </w:style>
  <w:style w:type="numbering" w:customStyle="1" w:styleId="1386">
    <w:name w:val="Нет списка1386"/>
    <w:next w:val="a2"/>
    <w:uiPriority w:val="99"/>
    <w:semiHidden/>
    <w:unhideWhenUsed/>
    <w:rsid w:val="009F3039"/>
  </w:style>
  <w:style w:type="numbering" w:customStyle="1" w:styleId="1396">
    <w:name w:val="Нет списка1396"/>
    <w:next w:val="a2"/>
    <w:uiPriority w:val="99"/>
    <w:semiHidden/>
    <w:unhideWhenUsed/>
    <w:rsid w:val="009F3039"/>
  </w:style>
  <w:style w:type="numbering" w:customStyle="1" w:styleId="1406">
    <w:name w:val="Нет списка1406"/>
    <w:next w:val="a2"/>
    <w:uiPriority w:val="99"/>
    <w:semiHidden/>
    <w:unhideWhenUsed/>
    <w:rsid w:val="009F3039"/>
  </w:style>
  <w:style w:type="numbering" w:customStyle="1" w:styleId="1426">
    <w:name w:val="Нет списка1426"/>
    <w:next w:val="a2"/>
    <w:uiPriority w:val="99"/>
    <w:semiHidden/>
    <w:unhideWhenUsed/>
    <w:rsid w:val="009F3039"/>
  </w:style>
  <w:style w:type="numbering" w:customStyle="1" w:styleId="1436">
    <w:name w:val="Нет списка1436"/>
    <w:next w:val="a2"/>
    <w:uiPriority w:val="99"/>
    <w:semiHidden/>
    <w:unhideWhenUsed/>
    <w:rsid w:val="009F3039"/>
  </w:style>
  <w:style w:type="numbering" w:customStyle="1" w:styleId="1446">
    <w:name w:val="Нет списка1446"/>
    <w:next w:val="a2"/>
    <w:uiPriority w:val="99"/>
    <w:semiHidden/>
    <w:unhideWhenUsed/>
    <w:rsid w:val="009F3039"/>
  </w:style>
  <w:style w:type="numbering" w:customStyle="1" w:styleId="1456">
    <w:name w:val="Нет списка1456"/>
    <w:next w:val="a2"/>
    <w:uiPriority w:val="99"/>
    <w:semiHidden/>
    <w:unhideWhenUsed/>
    <w:rsid w:val="009F3039"/>
  </w:style>
  <w:style w:type="numbering" w:customStyle="1" w:styleId="1466">
    <w:name w:val="Нет списка1466"/>
    <w:next w:val="a2"/>
    <w:uiPriority w:val="99"/>
    <w:semiHidden/>
    <w:unhideWhenUsed/>
    <w:rsid w:val="009F3039"/>
  </w:style>
  <w:style w:type="numbering" w:customStyle="1" w:styleId="1476">
    <w:name w:val="Нет списка1476"/>
    <w:next w:val="a2"/>
    <w:uiPriority w:val="99"/>
    <w:semiHidden/>
    <w:unhideWhenUsed/>
    <w:rsid w:val="009F3039"/>
  </w:style>
  <w:style w:type="numbering" w:customStyle="1" w:styleId="1486">
    <w:name w:val="Нет списка1486"/>
    <w:next w:val="a2"/>
    <w:uiPriority w:val="99"/>
    <w:semiHidden/>
    <w:unhideWhenUsed/>
    <w:rsid w:val="009F3039"/>
  </w:style>
  <w:style w:type="numbering" w:customStyle="1" w:styleId="1496">
    <w:name w:val="Нет списка1496"/>
    <w:next w:val="a2"/>
    <w:uiPriority w:val="99"/>
    <w:semiHidden/>
    <w:unhideWhenUsed/>
    <w:rsid w:val="009F3039"/>
  </w:style>
  <w:style w:type="numbering" w:customStyle="1" w:styleId="1506">
    <w:name w:val="Нет списка1506"/>
    <w:next w:val="a2"/>
    <w:uiPriority w:val="99"/>
    <w:semiHidden/>
    <w:unhideWhenUsed/>
    <w:rsid w:val="009F3039"/>
  </w:style>
  <w:style w:type="numbering" w:customStyle="1" w:styleId="1526">
    <w:name w:val="Нет списка1526"/>
    <w:next w:val="a2"/>
    <w:uiPriority w:val="99"/>
    <w:semiHidden/>
    <w:unhideWhenUsed/>
    <w:rsid w:val="009F3039"/>
  </w:style>
  <w:style w:type="numbering" w:customStyle="1" w:styleId="1536">
    <w:name w:val="Нет списка1536"/>
    <w:next w:val="a2"/>
    <w:uiPriority w:val="99"/>
    <w:semiHidden/>
    <w:unhideWhenUsed/>
    <w:rsid w:val="009F3039"/>
  </w:style>
  <w:style w:type="paragraph" w:customStyle="1" w:styleId="1fffff4">
    <w:name w:val=" Знак Знак1 Знак Знак"/>
    <w:basedOn w:val="a"/>
    <w:rsid w:val="009F303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6">
    <w:name w:val="Нет списка1546"/>
    <w:next w:val="a2"/>
    <w:uiPriority w:val="99"/>
    <w:semiHidden/>
    <w:unhideWhenUsed/>
    <w:rsid w:val="009F3039"/>
  </w:style>
  <w:style w:type="numbering" w:customStyle="1" w:styleId="1556">
    <w:name w:val="Нет списка1556"/>
    <w:next w:val="a2"/>
    <w:uiPriority w:val="99"/>
    <w:semiHidden/>
    <w:unhideWhenUsed/>
    <w:rsid w:val="009F3039"/>
  </w:style>
  <w:style w:type="numbering" w:customStyle="1" w:styleId="1566">
    <w:name w:val="Нет списка1566"/>
    <w:next w:val="a2"/>
    <w:uiPriority w:val="99"/>
    <w:semiHidden/>
    <w:unhideWhenUsed/>
    <w:rsid w:val="009F3039"/>
  </w:style>
  <w:style w:type="numbering" w:customStyle="1" w:styleId="1576">
    <w:name w:val="Нет списка1576"/>
    <w:next w:val="a2"/>
    <w:uiPriority w:val="99"/>
    <w:semiHidden/>
    <w:unhideWhenUsed/>
    <w:rsid w:val="009F3039"/>
  </w:style>
  <w:style w:type="numbering" w:customStyle="1" w:styleId="1586">
    <w:name w:val="Нет списка1586"/>
    <w:next w:val="a2"/>
    <w:uiPriority w:val="99"/>
    <w:semiHidden/>
    <w:unhideWhenUsed/>
    <w:rsid w:val="009F3039"/>
  </w:style>
  <w:style w:type="numbering" w:customStyle="1" w:styleId="1596">
    <w:name w:val="Нет списка1596"/>
    <w:next w:val="a2"/>
    <w:uiPriority w:val="99"/>
    <w:semiHidden/>
    <w:unhideWhenUsed/>
    <w:rsid w:val="009F3039"/>
  </w:style>
  <w:style w:type="numbering" w:customStyle="1" w:styleId="1606">
    <w:name w:val="Нет списка1606"/>
    <w:next w:val="a2"/>
    <w:uiPriority w:val="99"/>
    <w:semiHidden/>
    <w:unhideWhenUsed/>
    <w:rsid w:val="009F3039"/>
  </w:style>
  <w:style w:type="numbering" w:customStyle="1" w:styleId="1626">
    <w:name w:val="Нет списка1626"/>
    <w:next w:val="a2"/>
    <w:uiPriority w:val="99"/>
    <w:semiHidden/>
    <w:unhideWhenUsed/>
    <w:rsid w:val="009F3039"/>
  </w:style>
  <w:style w:type="numbering" w:customStyle="1" w:styleId="1636">
    <w:name w:val="Нет списка1636"/>
    <w:next w:val="a2"/>
    <w:uiPriority w:val="99"/>
    <w:semiHidden/>
    <w:unhideWhenUsed/>
    <w:rsid w:val="009F3039"/>
  </w:style>
  <w:style w:type="numbering" w:customStyle="1" w:styleId="1646">
    <w:name w:val="Нет списка1646"/>
    <w:next w:val="a2"/>
    <w:uiPriority w:val="99"/>
    <w:semiHidden/>
    <w:unhideWhenUsed/>
    <w:rsid w:val="009F3039"/>
  </w:style>
  <w:style w:type="numbering" w:customStyle="1" w:styleId="1656">
    <w:name w:val="Нет списка1656"/>
    <w:next w:val="a2"/>
    <w:uiPriority w:val="99"/>
    <w:semiHidden/>
    <w:unhideWhenUsed/>
    <w:rsid w:val="009F3039"/>
  </w:style>
  <w:style w:type="numbering" w:customStyle="1" w:styleId="1666">
    <w:name w:val="Нет списка1666"/>
    <w:next w:val="a2"/>
    <w:uiPriority w:val="99"/>
    <w:semiHidden/>
    <w:unhideWhenUsed/>
    <w:rsid w:val="009F3039"/>
  </w:style>
  <w:style w:type="numbering" w:customStyle="1" w:styleId="1676">
    <w:name w:val="Нет списка1676"/>
    <w:next w:val="a2"/>
    <w:uiPriority w:val="99"/>
    <w:semiHidden/>
    <w:unhideWhenUsed/>
    <w:rsid w:val="009F3039"/>
  </w:style>
  <w:style w:type="numbering" w:customStyle="1" w:styleId="1686">
    <w:name w:val="Нет списка1686"/>
    <w:next w:val="a2"/>
    <w:uiPriority w:val="99"/>
    <w:semiHidden/>
    <w:unhideWhenUsed/>
    <w:rsid w:val="009F3039"/>
  </w:style>
  <w:style w:type="numbering" w:customStyle="1" w:styleId="1696">
    <w:name w:val="Нет списка1696"/>
    <w:next w:val="a2"/>
    <w:uiPriority w:val="99"/>
    <w:semiHidden/>
    <w:unhideWhenUsed/>
    <w:rsid w:val="009F3039"/>
  </w:style>
  <w:style w:type="numbering" w:customStyle="1" w:styleId="1706">
    <w:name w:val="Нет списка1706"/>
    <w:next w:val="a2"/>
    <w:uiPriority w:val="99"/>
    <w:semiHidden/>
    <w:unhideWhenUsed/>
    <w:rsid w:val="009F3039"/>
  </w:style>
  <w:style w:type="numbering" w:customStyle="1" w:styleId="1726">
    <w:name w:val="Нет списка1726"/>
    <w:next w:val="a2"/>
    <w:uiPriority w:val="99"/>
    <w:semiHidden/>
    <w:unhideWhenUsed/>
    <w:rsid w:val="009F3039"/>
  </w:style>
  <w:style w:type="numbering" w:customStyle="1" w:styleId="1736">
    <w:name w:val="Нет списка1736"/>
    <w:next w:val="a2"/>
    <w:uiPriority w:val="99"/>
    <w:semiHidden/>
    <w:unhideWhenUsed/>
    <w:rsid w:val="009F3039"/>
  </w:style>
  <w:style w:type="numbering" w:customStyle="1" w:styleId="1746">
    <w:name w:val="Нет списка1746"/>
    <w:next w:val="a2"/>
    <w:uiPriority w:val="99"/>
    <w:semiHidden/>
    <w:unhideWhenUsed/>
    <w:rsid w:val="009F3039"/>
  </w:style>
  <w:style w:type="numbering" w:customStyle="1" w:styleId="1756">
    <w:name w:val="Нет списка1756"/>
    <w:next w:val="a2"/>
    <w:uiPriority w:val="99"/>
    <w:semiHidden/>
    <w:unhideWhenUsed/>
    <w:rsid w:val="009F3039"/>
  </w:style>
  <w:style w:type="numbering" w:customStyle="1" w:styleId="1766">
    <w:name w:val="Нет списка1766"/>
    <w:next w:val="a2"/>
    <w:uiPriority w:val="99"/>
    <w:semiHidden/>
    <w:unhideWhenUsed/>
    <w:rsid w:val="009F3039"/>
  </w:style>
  <w:style w:type="numbering" w:customStyle="1" w:styleId="1776">
    <w:name w:val="Нет списка1776"/>
    <w:next w:val="a2"/>
    <w:uiPriority w:val="99"/>
    <w:semiHidden/>
    <w:unhideWhenUsed/>
    <w:rsid w:val="009F3039"/>
  </w:style>
  <w:style w:type="numbering" w:customStyle="1" w:styleId="1786">
    <w:name w:val="Нет списка1786"/>
    <w:next w:val="a2"/>
    <w:uiPriority w:val="99"/>
    <w:semiHidden/>
    <w:unhideWhenUsed/>
    <w:rsid w:val="009F3039"/>
  </w:style>
  <w:style w:type="numbering" w:customStyle="1" w:styleId="1796">
    <w:name w:val="Нет списка1796"/>
    <w:next w:val="a2"/>
    <w:uiPriority w:val="99"/>
    <w:semiHidden/>
    <w:unhideWhenUsed/>
    <w:rsid w:val="009F3039"/>
  </w:style>
  <w:style w:type="numbering" w:customStyle="1" w:styleId="1806">
    <w:name w:val="Нет списка1806"/>
    <w:next w:val="a2"/>
    <w:uiPriority w:val="99"/>
    <w:semiHidden/>
    <w:unhideWhenUsed/>
    <w:rsid w:val="009F3039"/>
  </w:style>
  <w:style w:type="numbering" w:customStyle="1" w:styleId="1826">
    <w:name w:val="Нет списка1826"/>
    <w:next w:val="a2"/>
    <w:uiPriority w:val="99"/>
    <w:semiHidden/>
    <w:unhideWhenUsed/>
    <w:rsid w:val="009F3039"/>
  </w:style>
  <w:style w:type="numbering" w:customStyle="1" w:styleId="1836">
    <w:name w:val="Нет списка1836"/>
    <w:next w:val="a2"/>
    <w:uiPriority w:val="99"/>
    <w:semiHidden/>
    <w:unhideWhenUsed/>
    <w:rsid w:val="009F3039"/>
  </w:style>
  <w:style w:type="numbering" w:customStyle="1" w:styleId="1846">
    <w:name w:val="Нет списка1846"/>
    <w:next w:val="a2"/>
    <w:uiPriority w:val="99"/>
    <w:semiHidden/>
    <w:unhideWhenUsed/>
    <w:rsid w:val="009F3039"/>
  </w:style>
  <w:style w:type="numbering" w:customStyle="1" w:styleId="1856">
    <w:name w:val="Нет списка1856"/>
    <w:next w:val="a2"/>
    <w:uiPriority w:val="99"/>
    <w:semiHidden/>
    <w:unhideWhenUsed/>
    <w:rsid w:val="009F3039"/>
  </w:style>
  <w:style w:type="numbering" w:customStyle="1" w:styleId="1866">
    <w:name w:val="Нет списка1866"/>
    <w:next w:val="a2"/>
    <w:uiPriority w:val="99"/>
    <w:semiHidden/>
    <w:unhideWhenUsed/>
    <w:rsid w:val="009F3039"/>
  </w:style>
  <w:style w:type="numbering" w:customStyle="1" w:styleId="1876">
    <w:name w:val="Нет списка1876"/>
    <w:next w:val="a2"/>
    <w:uiPriority w:val="99"/>
    <w:semiHidden/>
    <w:unhideWhenUsed/>
    <w:rsid w:val="009F3039"/>
  </w:style>
  <w:style w:type="numbering" w:customStyle="1" w:styleId="1886">
    <w:name w:val="Нет списка1886"/>
    <w:next w:val="a2"/>
    <w:uiPriority w:val="99"/>
    <w:semiHidden/>
    <w:unhideWhenUsed/>
    <w:rsid w:val="009F3039"/>
  </w:style>
  <w:style w:type="numbering" w:customStyle="1" w:styleId="1896">
    <w:name w:val="Нет списка1896"/>
    <w:next w:val="a2"/>
    <w:uiPriority w:val="99"/>
    <w:semiHidden/>
    <w:unhideWhenUsed/>
    <w:rsid w:val="009F3039"/>
  </w:style>
  <w:style w:type="numbering" w:customStyle="1" w:styleId="1906">
    <w:name w:val="Нет списка1906"/>
    <w:next w:val="a2"/>
    <w:uiPriority w:val="99"/>
    <w:semiHidden/>
    <w:unhideWhenUsed/>
    <w:rsid w:val="009F3039"/>
  </w:style>
  <w:style w:type="numbering" w:customStyle="1" w:styleId="1926">
    <w:name w:val="Нет списка1926"/>
    <w:next w:val="a2"/>
    <w:uiPriority w:val="99"/>
    <w:semiHidden/>
    <w:unhideWhenUsed/>
    <w:rsid w:val="009F3039"/>
  </w:style>
  <w:style w:type="numbering" w:customStyle="1" w:styleId="1936">
    <w:name w:val="Нет списка1936"/>
    <w:next w:val="a2"/>
    <w:uiPriority w:val="99"/>
    <w:semiHidden/>
    <w:unhideWhenUsed/>
    <w:rsid w:val="009F3039"/>
  </w:style>
  <w:style w:type="numbering" w:customStyle="1" w:styleId="1946">
    <w:name w:val="Нет списка1946"/>
    <w:next w:val="a2"/>
    <w:uiPriority w:val="99"/>
    <w:semiHidden/>
    <w:unhideWhenUsed/>
    <w:rsid w:val="009F3039"/>
  </w:style>
  <w:style w:type="numbering" w:customStyle="1" w:styleId="1956">
    <w:name w:val="Нет списка1956"/>
    <w:next w:val="a2"/>
    <w:uiPriority w:val="99"/>
    <w:semiHidden/>
    <w:unhideWhenUsed/>
    <w:rsid w:val="009F3039"/>
  </w:style>
  <w:style w:type="numbering" w:customStyle="1" w:styleId="1966">
    <w:name w:val="Нет списка1966"/>
    <w:next w:val="a2"/>
    <w:uiPriority w:val="99"/>
    <w:semiHidden/>
    <w:unhideWhenUsed/>
    <w:rsid w:val="009F3039"/>
  </w:style>
  <w:style w:type="numbering" w:customStyle="1" w:styleId="1976">
    <w:name w:val="Нет списка1976"/>
    <w:next w:val="a2"/>
    <w:uiPriority w:val="99"/>
    <w:semiHidden/>
    <w:unhideWhenUsed/>
    <w:rsid w:val="009F3039"/>
  </w:style>
  <w:style w:type="numbering" w:customStyle="1" w:styleId="1986">
    <w:name w:val="Нет списка1986"/>
    <w:next w:val="a2"/>
    <w:uiPriority w:val="99"/>
    <w:semiHidden/>
    <w:unhideWhenUsed/>
    <w:rsid w:val="009F3039"/>
  </w:style>
  <w:style w:type="numbering" w:customStyle="1" w:styleId="1996">
    <w:name w:val="Нет списка1996"/>
    <w:next w:val="a2"/>
    <w:uiPriority w:val="99"/>
    <w:semiHidden/>
    <w:unhideWhenUsed/>
    <w:rsid w:val="009F3039"/>
  </w:style>
  <w:style w:type="numbering" w:customStyle="1" w:styleId="2006">
    <w:name w:val="Нет списка2006"/>
    <w:next w:val="a2"/>
    <w:uiPriority w:val="99"/>
    <w:semiHidden/>
    <w:unhideWhenUsed/>
    <w:rsid w:val="009F3039"/>
  </w:style>
  <w:style w:type="numbering" w:customStyle="1" w:styleId="2026">
    <w:name w:val="Нет списка2026"/>
    <w:next w:val="a2"/>
    <w:uiPriority w:val="99"/>
    <w:semiHidden/>
    <w:unhideWhenUsed/>
    <w:rsid w:val="009F3039"/>
  </w:style>
  <w:style w:type="numbering" w:customStyle="1" w:styleId="2036">
    <w:name w:val="Нет списка2036"/>
    <w:next w:val="a2"/>
    <w:uiPriority w:val="99"/>
    <w:semiHidden/>
    <w:unhideWhenUsed/>
    <w:rsid w:val="009F3039"/>
  </w:style>
  <w:style w:type="numbering" w:customStyle="1" w:styleId="2045">
    <w:name w:val="Нет списка2045"/>
    <w:next w:val="a2"/>
    <w:uiPriority w:val="99"/>
    <w:semiHidden/>
    <w:unhideWhenUsed/>
    <w:rsid w:val="009F3039"/>
  </w:style>
  <w:style w:type="numbering" w:customStyle="1" w:styleId="2055">
    <w:name w:val="Нет списка2055"/>
    <w:next w:val="a2"/>
    <w:uiPriority w:val="99"/>
    <w:semiHidden/>
    <w:unhideWhenUsed/>
    <w:rsid w:val="009F3039"/>
  </w:style>
  <w:style w:type="numbering" w:customStyle="1" w:styleId="2065">
    <w:name w:val="Нет списка2065"/>
    <w:next w:val="a2"/>
    <w:uiPriority w:val="99"/>
    <w:semiHidden/>
    <w:unhideWhenUsed/>
    <w:rsid w:val="009F3039"/>
  </w:style>
  <w:style w:type="numbering" w:customStyle="1" w:styleId="2075">
    <w:name w:val="Нет списка2075"/>
    <w:next w:val="a2"/>
    <w:uiPriority w:val="99"/>
    <w:semiHidden/>
    <w:unhideWhenUsed/>
    <w:rsid w:val="009F3039"/>
  </w:style>
  <w:style w:type="numbering" w:customStyle="1" w:styleId="2084">
    <w:name w:val="Нет списка2084"/>
    <w:next w:val="a2"/>
    <w:uiPriority w:val="99"/>
    <w:semiHidden/>
    <w:unhideWhenUsed/>
    <w:rsid w:val="009F3039"/>
  </w:style>
  <w:style w:type="numbering" w:customStyle="1" w:styleId="2094">
    <w:name w:val="Нет списка2094"/>
    <w:next w:val="a2"/>
    <w:uiPriority w:val="99"/>
    <w:semiHidden/>
    <w:unhideWhenUsed/>
    <w:rsid w:val="009F3039"/>
  </w:style>
  <w:style w:type="numbering" w:customStyle="1" w:styleId="2123">
    <w:name w:val="Нет списка2123"/>
    <w:next w:val="a2"/>
    <w:uiPriority w:val="99"/>
    <w:semiHidden/>
    <w:unhideWhenUsed/>
    <w:rsid w:val="009F3039"/>
  </w:style>
  <w:style w:type="numbering" w:customStyle="1" w:styleId="2133">
    <w:name w:val="Нет списка2133"/>
    <w:next w:val="a2"/>
    <w:uiPriority w:val="99"/>
    <w:semiHidden/>
    <w:unhideWhenUsed/>
    <w:rsid w:val="009F3039"/>
  </w:style>
  <w:style w:type="numbering" w:customStyle="1" w:styleId="2143">
    <w:name w:val="Нет списка2143"/>
    <w:next w:val="a2"/>
    <w:uiPriority w:val="99"/>
    <w:semiHidden/>
    <w:unhideWhenUsed/>
    <w:rsid w:val="009F3039"/>
  </w:style>
  <w:style w:type="numbering" w:customStyle="1" w:styleId="2153">
    <w:name w:val="Нет списка2153"/>
    <w:next w:val="a2"/>
    <w:uiPriority w:val="99"/>
    <w:semiHidden/>
    <w:unhideWhenUsed/>
    <w:rsid w:val="009F3039"/>
  </w:style>
  <w:style w:type="numbering" w:customStyle="1" w:styleId="2162">
    <w:name w:val="Нет списка2162"/>
    <w:next w:val="a2"/>
    <w:uiPriority w:val="99"/>
    <w:semiHidden/>
    <w:unhideWhenUsed/>
    <w:rsid w:val="009F3039"/>
  </w:style>
  <w:style w:type="numbering" w:customStyle="1" w:styleId="2172">
    <w:name w:val="Нет списка2172"/>
    <w:next w:val="a2"/>
    <w:uiPriority w:val="99"/>
    <w:semiHidden/>
    <w:unhideWhenUsed/>
    <w:rsid w:val="009F3039"/>
  </w:style>
  <w:style w:type="numbering" w:customStyle="1" w:styleId="2181">
    <w:name w:val="Нет списка2181"/>
    <w:next w:val="a2"/>
    <w:uiPriority w:val="99"/>
    <w:semiHidden/>
    <w:unhideWhenUsed/>
    <w:rsid w:val="009F3039"/>
  </w:style>
  <w:style w:type="numbering" w:customStyle="1" w:styleId="2191">
    <w:name w:val="Нет списка2191"/>
    <w:next w:val="a2"/>
    <w:uiPriority w:val="99"/>
    <w:semiHidden/>
    <w:unhideWhenUsed/>
    <w:rsid w:val="009F3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79416">
      <w:bodyDiv w:val="1"/>
      <w:marLeft w:val="0"/>
      <w:marRight w:val="0"/>
      <w:marTop w:val="0"/>
      <w:marBottom w:val="0"/>
      <w:divBdr>
        <w:top w:val="none" w:sz="0" w:space="0" w:color="auto"/>
        <w:left w:val="none" w:sz="0" w:space="0" w:color="auto"/>
        <w:bottom w:val="none" w:sz="0" w:space="0" w:color="auto"/>
        <w:right w:val="none" w:sz="0" w:space="0" w:color="auto"/>
      </w:divBdr>
    </w:div>
    <w:div w:id="318921702">
      <w:bodyDiv w:val="1"/>
      <w:marLeft w:val="0"/>
      <w:marRight w:val="0"/>
      <w:marTop w:val="0"/>
      <w:marBottom w:val="0"/>
      <w:divBdr>
        <w:top w:val="none" w:sz="0" w:space="0" w:color="auto"/>
        <w:left w:val="none" w:sz="0" w:space="0" w:color="auto"/>
        <w:bottom w:val="none" w:sz="0" w:space="0" w:color="auto"/>
        <w:right w:val="none" w:sz="0" w:space="0" w:color="auto"/>
      </w:divBdr>
    </w:div>
    <w:div w:id="96246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36</Pages>
  <Words>10188</Words>
  <Characters>58073</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Рита Станиславовна Матвиенко</dc:creator>
  <cp:keywords/>
  <dc:description/>
  <cp:lastModifiedBy>Рита Станиславовна Матвиенко</cp:lastModifiedBy>
  <cp:revision>16</cp:revision>
  <cp:lastPrinted>2022-12-26T12:06:00Z</cp:lastPrinted>
  <dcterms:created xsi:type="dcterms:W3CDTF">2022-12-23T07:06:00Z</dcterms:created>
  <dcterms:modified xsi:type="dcterms:W3CDTF">2023-07-31T10:47:00Z</dcterms:modified>
</cp:coreProperties>
</file>